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4952" w:rsidRPr="00C44098" w:rsidRDefault="00B06014" w:rsidP="00555343">
      <w:pPr>
        <w:pStyle w:val="Ttulo2"/>
        <w:rPr>
          <w:sz w:val="20"/>
          <w:u w:val="single"/>
        </w:rPr>
      </w:pPr>
      <w:bookmarkStart w:id="0" w:name="_Toc505426136"/>
      <w:bookmarkStart w:id="1" w:name="_Toc511532555"/>
      <w:bookmarkStart w:id="2" w:name="_Toc11833102"/>
      <w:bookmarkStart w:id="3" w:name="_Toc15984360"/>
      <w:bookmarkStart w:id="4" w:name="_Toc16391420"/>
      <w:bookmarkStart w:id="5" w:name="_Toc16570892"/>
      <w:bookmarkStart w:id="6" w:name="_Toc20733893"/>
      <w:bookmarkStart w:id="7" w:name="_Toc236624522"/>
      <w:bookmarkStart w:id="8" w:name="_Toc514328003"/>
      <w:bookmarkStart w:id="9" w:name="_Toc514584789"/>
      <w:bookmarkStart w:id="10" w:name="_Toc526784440"/>
      <w:bookmarkStart w:id="11" w:name="_Toc20733895"/>
      <w:bookmarkStart w:id="12" w:name="_Toc76280707"/>
      <w:bookmarkStart w:id="13" w:name="_Toc185934545"/>
      <w:r>
        <w:rPr>
          <w:rFonts w:cs="Arial"/>
        </w:rPr>
        <w:t xml:space="preserve">ANEXO 1 </w:t>
      </w:r>
      <w:r w:rsidR="00AF4952" w:rsidRPr="00C44098">
        <w:t>MANIFESTACIÓN DE INTERÉS EN PARTICIPAR</w:t>
      </w:r>
      <w:bookmarkEnd w:id="7"/>
      <w:bookmarkEnd w:id="8"/>
      <w:bookmarkEnd w:id="9"/>
      <w:bookmarkEnd w:id="10"/>
    </w:p>
    <w:p w:rsidR="00AF4952" w:rsidRPr="00C44098" w:rsidRDefault="00AF4952" w:rsidP="00555343">
      <w:pPr>
        <w:rPr>
          <w:rFonts w:cs="Arial"/>
          <w:sz w:val="20"/>
        </w:rPr>
      </w:pPr>
    </w:p>
    <w:p w:rsidR="00AF4952" w:rsidRPr="00C44098" w:rsidRDefault="00AF4952" w:rsidP="00555343">
      <w:pPr>
        <w:rPr>
          <w:rFonts w:cs="Arial"/>
          <w:sz w:val="20"/>
        </w:rPr>
      </w:pPr>
      <w:r w:rsidRPr="00C44098">
        <w:rPr>
          <w:rFonts w:cs="Arial"/>
          <w:sz w:val="20"/>
        </w:rPr>
        <w:t>PREFERENTEMENTE EN PAPEL MEMBRETADO DEL INTERESADO.</w:t>
      </w:r>
    </w:p>
    <w:p w:rsidR="00AF4952" w:rsidRPr="00C44098" w:rsidRDefault="00AF4952" w:rsidP="00555343">
      <w:pPr>
        <w:rPr>
          <w:rFonts w:cs="Arial"/>
          <w:sz w:val="20"/>
          <w:u w:val="single"/>
        </w:rPr>
      </w:pPr>
    </w:p>
    <w:p w:rsidR="00AF4952" w:rsidRPr="00C44098" w:rsidRDefault="00AF4952" w:rsidP="00555343">
      <w:pPr>
        <w:rPr>
          <w:rFonts w:cs="Arial"/>
          <w:sz w:val="20"/>
          <w:u w:val="single"/>
        </w:rPr>
      </w:pPr>
      <w:r w:rsidRPr="00C44098">
        <w:rPr>
          <w:rFonts w:cs="Arial"/>
          <w:sz w:val="20"/>
          <w:u w:val="single"/>
        </w:rPr>
        <w:t>(Nombre del representante legal)</w:t>
      </w:r>
      <w:r w:rsidRPr="00C44098">
        <w:rPr>
          <w:rFonts w:cs="Arial"/>
          <w:sz w:val="20"/>
        </w:rPr>
        <w:t xml:space="preserve"> manifiesto bajo protesta de decir verdad, que se tiene interés en participar en la presente Licitación Pública, así como que cuento con facultades suficientes para comprometerme y suscribir las PROPOSICIONES en la presente INVITACIÓN, por si o a nombre y representación de: </w:t>
      </w:r>
      <w:r w:rsidRPr="00C44098">
        <w:rPr>
          <w:rFonts w:cs="Arial"/>
          <w:sz w:val="20"/>
          <w:u w:val="single"/>
        </w:rPr>
        <w:t>(Nombre, denominación o razón social del LICITANTE),</w:t>
      </w:r>
      <w:r w:rsidR="00CD7C7A">
        <w:rPr>
          <w:rFonts w:cs="Arial"/>
          <w:sz w:val="20"/>
          <w:u w:val="single"/>
        </w:rPr>
        <w:t xml:space="preserve"> </w:t>
      </w:r>
      <w:r w:rsidRPr="00C44098">
        <w:rPr>
          <w:rFonts w:cs="Arial"/>
          <w:sz w:val="20"/>
        </w:rPr>
        <w:t>solicitando las aclaraciones correspondientes a la CONVOCATORIA.</w:t>
      </w:r>
    </w:p>
    <w:p w:rsidR="00AF4952" w:rsidRPr="00C44098" w:rsidRDefault="00AF4952" w:rsidP="00555343">
      <w:pPr>
        <w:rPr>
          <w:rFonts w:cs="Arial"/>
          <w:sz w:val="10"/>
          <w:szCs w:val="10"/>
        </w:rPr>
      </w:pPr>
    </w:p>
    <w:p w:rsidR="00AF4952" w:rsidRPr="00C44098" w:rsidRDefault="00AF4952" w:rsidP="00555343">
      <w:pPr>
        <w:rPr>
          <w:rFonts w:cs="Arial"/>
          <w:sz w:val="20"/>
        </w:rPr>
      </w:pPr>
      <w:r>
        <w:rPr>
          <w:rFonts w:cs="Arial"/>
          <w:sz w:val="20"/>
        </w:rPr>
        <w:t xml:space="preserve">Proceso núm.: </w:t>
      </w:r>
      <w:r w:rsidRPr="00C44098">
        <w:rPr>
          <w:rFonts w:cs="Arial"/>
          <w:sz w:val="20"/>
        </w:rPr>
        <w:t>(nombre y número) ____________________________________</w:t>
      </w:r>
    </w:p>
    <w:p w:rsidR="00AF4952" w:rsidRPr="00C44098" w:rsidRDefault="00AF4952" w:rsidP="00555343">
      <w:pPr>
        <w:outlineLvl w:val="0"/>
        <w:rPr>
          <w:rFonts w:cs="Arial"/>
          <w:sz w:val="10"/>
          <w:szCs w:val="10"/>
        </w:rPr>
      </w:pPr>
    </w:p>
    <w:p w:rsidR="00AF4952" w:rsidRPr="00C44098" w:rsidRDefault="00AF4952" w:rsidP="00555343">
      <w:pPr>
        <w:spacing w:after="80"/>
        <w:rPr>
          <w:rFonts w:cs="Arial"/>
          <w:b/>
          <w:sz w:val="20"/>
        </w:rPr>
      </w:pPr>
      <w:r w:rsidRPr="00C44098">
        <w:rPr>
          <w:rFonts w:cs="Arial"/>
          <w:b/>
          <w:sz w:val="20"/>
        </w:rPr>
        <w:t>DATOS DEL INTERESADO:</w:t>
      </w:r>
    </w:p>
    <w:tbl>
      <w:tblPr>
        <w:tblW w:w="8632" w:type="dxa"/>
        <w:tblLayout w:type="fixed"/>
        <w:tblCellMar>
          <w:left w:w="70" w:type="dxa"/>
          <w:right w:w="70" w:type="dxa"/>
        </w:tblCellMar>
        <w:tblLook w:val="0000" w:firstRow="0" w:lastRow="0" w:firstColumn="0" w:lastColumn="0" w:noHBand="0" w:noVBand="0"/>
      </w:tblPr>
      <w:tblGrid>
        <w:gridCol w:w="3076"/>
        <w:gridCol w:w="1591"/>
        <w:gridCol w:w="1591"/>
        <w:gridCol w:w="652"/>
        <w:gridCol w:w="1722"/>
      </w:tblGrid>
      <w:tr w:rsidR="00AF4952" w:rsidRPr="00C44098" w:rsidTr="00E17B43">
        <w:trPr>
          <w:trHeight w:val="400"/>
        </w:trPr>
        <w:tc>
          <w:tcPr>
            <w:tcW w:w="8632" w:type="dxa"/>
            <w:gridSpan w:val="5"/>
            <w:tcBorders>
              <w:top w:val="single" w:sz="12" w:space="0" w:color="auto"/>
              <w:left w:val="single" w:sz="12" w:space="0" w:color="auto"/>
              <w:right w:val="single" w:sz="12" w:space="0" w:color="auto"/>
            </w:tcBorders>
            <w:vAlign w:val="bottom"/>
          </w:tcPr>
          <w:p w:rsidR="00AF4952" w:rsidRPr="00C44098" w:rsidRDefault="00AF4952" w:rsidP="008F6FDC">
            <w:pPr>
              <w:rPr>
                <w:rFonts w:cs="Arial"/>
                <w:sz w:val="20"/>
              </w:rPr>
            </w:pPr>
            <w:r w:rsidRPr="00C44098">
              <w:rPr>
                <w:rFonts w:cs="Arial"/>
                <w:sz w:val="20"/>
              </w:rPr>
              <w:t>Registro Federal de Contribuyentes:</w:t>
            </w:r>
          </w:p>
        </w:tc>
      </w:tr>
      <w:tr w:rsidR="00AF4952" w:rsidRPr="00C44098" w:rsidTr="00E17B43">
        <w:trPr>
          <w:trHeight w:val="400"/>
        </w:trPr>
        <w:tc>
          <w:tcPr>
            <w:tcW w:w="8632" w:type="dxa"/>
            <w:gridSpan w:val="5"/>
            <w:tcBorders>
              <w:left w:val="single" w:sz="12" w:space="0" w:color="auto"/>
              <w:right w:val="single" w:sz="12" w:space="0" w:color="auto"/>
            </w:tcBorders>
            <w:vAlign w:val="bottom"/>
          </w:tcPr>
          <w:p w:rsidR="00AF4952" w:rsidRPr="00C44098" w:rsidRDefault="00AF4952" w:rsidP="008F6FDC">
            <w:pPr>
              <w:rPr>
                <w:rFonts w:cs="Arial"/>
                <w:sz w:val="20"/>
              </w:rPr>
            </w:pPr>
            <w:r w:rsidRPr="00C44098">
              <w:rPr>
                <w:rFonts w:cs="Arial"/>
                <w:sz w:val="20"/>
              </w:rPr>
              <w:t>Domicilio.-</w:t>
            </w:r>
          </w:p>
        </w:tc>
      </w:tr>
      <w:tr w:rsidR="00AF4952" w:rsidRPr="00C44098" w:rsidTr="00E17B43">
        <w:trPr>
          <w:trHeight w:val="400"/>
        </w:trPr>
        <w:tc>
          <w:tcPr>
            <w:tcW w:w="8632" w:type="dxa"/>
            <w:gridSpan w:val="5"/>
            <w:tcBorders>
              <w:left w:val="single" w:sz="12" w:space="0" w:color="auto"/>
              <w:right w:val="single" w:sz="12" w:space="0" w:color="auto"/>
            </w:tcBorders>
            <w:vAlign w:val="bottom"/>
          </w:tcPr>
          <w:p w:rsidR="00AF4952" w:rsidRPr="00C44098" w:rsidRDefault="00AF4952" w:rsidP="008F6FDC">
            <w:pPr>
              <w:rPr>
                <w:rFonts w:cs="Arial"/>
                <w:sz w:val="20"/>
              </w:rPr>
            </w:pPr>
            <w:r w:rsidRPr="00C44098">
              <w:rPr>
                <w:rFonts w:cs="Arial"/>
                <w:sz w:val="20"/>
              </w:rPr>
              <w:t>Calle y número:</w:t>
            </w:r>
          </w:p>
        </w:tc>
      </w:tr>
      <w:tr w:rsidR="00AF4952" w:rsidRPr="00C44098" w:rsidTr="00E17B43">
        <w:trPr>
          <w:trHeight w:val="400"/>
        </w:trPr>
        <w:tc>
          <w:tcPr>
            <w:tcW w:w="4667" w:type="dxa"/>
            <w:gridSpan w:val="2"/>
            <w:tcBorders>
              <w:left w:val="single" w:sz="12" w:space="0" w:color="auto"/>
            </w:tcBorders>
            <w:vAlign w:val="bottom"/>
          </w:tcPr>
          <w:p w:rsidR="00AF4952" w:rsidRPr="00C44098" w:rsidRDefault="00AF4952" w:rsidP="008F6FDC">
            <w:pPr>
              <w:rPr>
                <w:rFonts w:cs="Arial"/>
                <w:sz w:val="20"/>
              </w:rPr>
            </w:pPr>
            <w:r w:rsidRPr="00C44098">
              <w:rPr>
                <w:rFonts w:cs="Arial"/>
                <w:sz w:val="20"/>
              </w:rPr>
              <w:t>Colonia:</w:t>
            </w:r>
          </w:p>
        </w:tc>
        <w:tc>
          <w:tcPr>
            <w:tcW w:w="3965" w:type="dxa"/>
            <w:gridSpan w:val="3"/>
            <w:tcBorders>
              <w:right w:val="single" w:sz="12" w:space="0" w:color="auto"/>
            </w:tcBorders>
            <w:vAlign w:val="bottom"/>
          </w:tcPr>
          <w:p w:rsidR="00AF4952" w:rsidRPr="00C44098" w:rsidRDefault="00AF4952" w:rsidP="008F6FDC">
            <w:pPr>
              <w:rPr>
                <w:rFonts w:cs="Arial"/>
                <w:sz w:val="20"/>
              </w:rPr>
            </w:pPr>
            <w:r w:rsidRPr="00C44098">
              <w:rPr>
                <w:rFonts w:cs="Arial"/>
                <w:sz w:val="20"/>
              </w:rPr>
              <w:t>Delegación o municipio:</w:t>
            </w:r>
          </w:p>
        </w:tc>
      </w:tr>
      <w:tr w:rsidR="00AF4952" w:rsidRPr="00C44098" w:rsidTr="00E17B43">
        <w:trPr>
          <w:trHeight w:val="400"/>
        </w:trPr>
        <w:tc>
          <w:tcPr>
            <w:tcW w:w="4667" w:type="dxa"/>
            <w:gridSpan w:val="2"/>
            <w:tcBorders>
              <w:left w:val="single" w:sz="12" w:space="0" w:color="auto"/>
            </w:tcBorders>
            <w:vAlign w:val="center"/>
          </w:tcPr>
          <w:p w:rsidR="00AF4952" w:rsidRPr="00245C90" w:rsidRDefault="00AF4952" w:rsidP="008F6FDC">
            <w:pPr>
              <w:rPr>
                <w:rFonts w:cs="Arial"/>
                <w:sz w:val="22"/>
              </w:rPr>
            </w:pPr>
            <w:r w:rsidRPr="00C44098">
              <w:rPr>
                <w:rFonts w:cs="Arial"/>
                <w:sz w:val="20"/>
              </w:rPr>
              <w:t>Código postal</w:t>
            </w:r>
            <w:r w:rsidRPr="00245C90">
              <w:rPr>
                <w:rFonts w:cs="Arial"/>
                <w:sz w:val="22"/>
              </w:rPr>
              <w:t>:</w:t>
            </w:r>
          </w:p>
        </w:tc>
        <w:tc>
          <w:tcPr>
            <w:tcW w:w="3965" w:type="dxa"/>
            <w:gridSpan w:val="3"/>
            <w:tcBorders>
              <w:right w:val="single" w:sz="12" w:space="0" w:color="auto"/>
            </w:tcBorders>
            <w:vAlign w:val="bottom"/>
          </w:tcPr>
          <w:p w:rsidR="00AF4952" w:rsidRPr="00C44098" w:rsidRDefault="00AF4952" w:rsidP="008F6FDC">
            <w:pPr>
              <w:rPr>
                <w:rFonts w:cs="Arial"/>
                <w:sz w:val="20"/>
              </w:rPr>
            </w:pPr>
            <w:r w:rsidRPr="00C44098">
              <w:rPr>
                <w:rFonts w:cs="Arial"/>
                <w:sz w:val="20"/>
              </w:rPr>
              <w:t>Entidad federativa:</w:t>
            </w:r>
          </w:p>
        </w:tc>
      </w:tr>
      <w:tr w:rsidR="00AF4952" w:rsidRPr="00C44098" w:rsidTr="00E17B43">
        <w:trPr>
          <w:trHeight w:val="400"/>
        </w:trPr>
        <w:tc>
          <w:tcPr>
            <w:tcW w:w="4667" w:type="dxa"/>
            <w:gridSpan w:val="2"/>
            <w:tcBorders>
              <w:left w:val="single" w:sz="12" w:space="0" w:color="auto"/>
            </w:tcBorders>
            <w:vAlign w:val="bottom"/>
          </w:tcPr>
          <w:p w:rsidR="00AF4952" w:rsidRPr="00C44098" w:rsidRDefault="00AF4952" w:rsidP="008F6FDC">
            <w:pPr>
              <w:rPr>
                <w:rFonts w:cs="Arial"/>
                <w:sz w:val="20"/>
              </w:rPr>
            </w:pPr>
            <w:r w:rsidRPr="00C44098">
              <w:rPr>
                <w:rFonts w:cs="Arial"/>
                <w:sz w:val="20"/>
              </w:rPr>
              <w:t>Teléfonos:</w:t>
            </w:r>
          </w:p>
        </w:tc>
        <w:tc>
          <w:tcPr>
            <w:tcW w:w="3965" w:type="dxa"/>
            <w:gridSpan w:val="3"/>
            <w:tcBorders>
              <w:right w:val="single" w:sz="12" w:space="0" w:color="auto"/>
            </w:tcBorders>
            <w:vAlign w:val="bottom"/>
          </w:tcPr>
          <w:p w:rsidR="00AF4952" w:rsidRPr="00C44098" w:rsidRDefault="00AF4952" w:rsidP="008F6FDC">
            <w:pPr>
              <w:rPr>
                <w:rFonts w:cs="Arial"/>
                <w:sz w:val="20"/>
              </w:rPr>
            </w:pPr>
            <w:r w:rsidRPr="00C44098">
              <w:rPr>
                <w:rFonts w:cs="Arial"/>
                <w:sz w:val="20"/>
              </w:rPr>
              <w:t>Fax:</w:t>
            </w:r>
          </w:p>
        </w:tc>
      </w:tr>
      <w:tr w:rsidR="00AF4952" w:rsidRPr="00C44098" w:rsidTr="00E17B43">
        <w:trPr>
          <w:trHeight w:val="400"/>
        </w:trPr>
        <w:tc>
          <w:tcPr>
            <w:tcW w:w="8632" w:type="dxa"/>
            <w:gridSpan w:val="5"/>
            <w:tcBorders>
              <w:left w:val="single" w:sz="12" w:space="0" w:color="auto"/>
              <w:right w:val="single" w:sz="12" w:space="0" w:color="auto"/>
            </w:tcBorders>
            <w:vAlign w:val="bottom"/>
          </w:tcPr>
          <w:p w:rsidR="00AF4952" w:rsidRPr="00C44098" w:rsidRDefault="00AF4952" w:rsidP="008F6FDC">
            <w:pPr>
              <w:rPr>
                <w:rFonts w:cs="Arial"/>
                <w:sz w:val="20"/>
              </w:rPr>
            </w:pPr>
            <w:r w:rsidRPr="00C44098">
              <w:rPr>
                <w:rFonts w:cs="Arial"/>
                <w:sz w:val="20"/>
              </w:rPr>
              <w:t>Correo electrónico:</w:t>
            </w:r>
          </w:p>
        </w:tc>
      </w:tr>
      <w:tr w:rsidR="00AF4952" w:rsidRPr="00C44098" w:rsidTr="00E17B43">
        <w:trPr>
          <w:trHeight w:val="400"/>
        </w:trPr>
        <w:tc>
          <w:tcPr>
            <w:tcW w:w="6910" w:type="dxa"/>
            <w:gridSpan w:val="4"/>
            <w:tcBorders>
              <w:left w:val="single" w:sz="12" w:space="0" w:color="auto"/>
            </w:tcBorders>
            <w:vAlign w:val="bottom"/>
          </w:tcPr>
          <w:p w:rsidR="00AF4952" w:rsidRPr="00C44098" w:rsidRDefault="00AF4952" w:rsidP="008F6FDC">
            <w:pPr>
              <w:rPr>
                <w:rFonts w:cs="Arial"/>
                <w:sz w:val="20"/>
              </w:rPr>
            </w:pPr>
            <w:r w:rsidRPr="00C44098">
              <w:rPr>
                <w:rFonts w:cs="Arial"/>
                <w:sz w:val="20"/>
              </w:rPr>
              <w:t>No. de la escritura pública en la que consta su acta constitutiva:</w:t>
            </w:r>
          </w:p>
        </w:tc>
        <w:tc>
          <w:tcPr>
            <w:tcW w:w="1722" w:type="dxa"/>
            <w:tcBorders>
              <w:right w:val="single" w:sz="12" w:space="0" w:color="auto"/>
            </w:tcBorders>
            <w:vAlign w:val="bottom"/>
          </w:tcPr>
          <w:p w:rsidR="00AF4952" w:rsidRPr="00C44098" w:rsidRDefault="00AF4952" w:rsidP="008F6FDC">
            <w:pPr>
              <w:rPr>
                <w:rFonts w:cs="Arial"/>
                <w:sz w:val="20"/>
              </w:rPr>
            </w:pPr>
            <w:r w:rsidRPr="00C44098">
              <w:rPr>
                <w:rFonts w:cs="Arial"/>
                <w:sz w:val="20"/>
              </w:rPr>
              <w:t>Fecha:</w:t>
            </w:r>
          </w:p>
        </w:tc>
      </w:tr>
      <w:tr w:rsidR="00AF4952" w:rsidRPr="00C44098" w:rsidTr="00E17B43">
        <w:trPr>
          <w:trHeight w:val="460"/>
        </w:trPr>
        <w:tc>
          <w:tcPr>
            <w:tcW w:w="8632" w:type="dxa"/>
            <w:gridSpan w:val="5"/>
            <w:tcBorders>
              <w:left w:val="single" w:sz="12" w:space="0" w:color="auto"/>
              <w:right w:val="single" w:sz="12" w:space="0" w:color="auto"/>
            </w:tcBorders>
          </w:tcPr>
          <w:p w:rsidR="00AF4952" w:rsidRPr="00C44098" w:rsidRDefault="00AF4952" w:rsidP="008F6FDC">
            <w:pPr>
              <w:rPr>
                <w:rFonts w:cs="Arial"/>
                <w:sz w:val="20"/>
              </w:rPr>
            </w:pPr>
            <w:r w:rsidRPr="00C44098">
              <w:rPr>
                <w:rFonts w:cs="Arial"/>
                <w:sz w:val="20"/>
              </w:rPr>
              <w:t>Nombre, número y lugar del Notario Público ante el cual se dio fe de la misma:</w:t>
            </w:r>
          </w:p>
        </w:tc>
      </w:tr>
      <w:tr w:rsidR="00AF4952" w:rsidRPr="00C44098" w:rsidTr="00E17B43">
        <w:trPr>
          <w:trHeight w:val="374"/>
        </w:trPr>
        <w:tc>
          <w:tcPr>
            <w:tcW w:w="8632" w:type="dxa"/>
            <w:gridSpan w:val="5"/>
            <w:tcBorders>
              <w:left w:val="single" w:sz="12" w:space="0" w:color="auto"/>
              <w:right w:val="single" w:sz="12" w:space="0" w:color="auto"/>
            </w:tcBorders>
          </w:tcPr>
          <w:p w:rsidR="00AF4952" w:rsidRPr="00C44098" w:rsidRDefault="00AF4952" w:rsidP="008F6FDC">
            <w:pPr>
              <w:rPr>
                <w:rFonts w:cs="Arial"/>
                <w:sz w:val="20"/>
              </w:rPr>
            </w:pPr>
            <w:r w:rsidRPr="00C44098">
              <w:rPr>
                <w:rFonts w:cs="Arial"/>
                <w:sz w:val="20"/>
              </w:rPr>
              <w:t>Fecha y datos de su inscripción en el Registro Público de Comercio</w:t>
            </w:r>
          </w:p>
        </w:tc>
      </w:tr>
      <w:tr w:rsidR="00AF4952" w:rsidRPr="00C44098" w:rsidTr="00E17B43">
        <w:trPr>
          <w:trHeight w:val="281"/>
        </w:trPr>
        <w:tc>
          <w:tcPr>
            <w:tcW w:w="8632" w:type="dxa"/>
            <w:gridSpan w:val="5"/>
            <w:tcBorders>
              <w:left w:val="single" w:sz="12" w:space="0" w:color="auto"/>
              <w:right w:val="single" w:sz="12" w:space="0" w:color="auto"/>
            </w:tcBorders>
          </w:tcPr>
          <w:p w:rsidR="00AF4952" w:rsidRPr="00C44098" w:rsidRDefault="00AF4952" w:rsidP="008F6FDC">
            <w:pPr>
              <w:rPr>
                <w:rFonts w:cs="Arial"/>
                <w:sz w:val="20"/>
              </w:rPr>
            </w:pPr>
            <w:r w:rsidRPr="00C44098">
              <w:rPr>
                <w:rFonts w:cs="Arial"/>
                <w:sz w:val="20"/>
              </w:rPr>
              <w:t>Descripción del objeto social:</w:t>
            </w:r>
          </w:p>
        </w:tc>
      </w:tr>
      <w:tr w:rsidR="00AF4952" w:rsidRPr="00C44098" w:rsidTr="00E17B43">
        <w:tc>
          <w:tcPr>
            <w:tcW w:w="8632" w:type="dxa"/>
            <w:gridSpan w:val="5"/>
            <w:tcBorders>
              <w:left w:val="single" w:sz="12" w:space="0" w:color="auto"/>
              <w:right w:val="single" w:sz="12" w:space="0" w:color="auto"/>
            </w:tcBorders>
          </w:tcPr>
          <w:p w:rsidR="00AF4952" w:rsidRPr="00C44098" w:rsidRDefault="00AF4952" w:rsidP="008F6FDC">
            <w:pPr>
              <w:rPr>
                <w:rFonts w:cs="Arial"/>
                <w:sz w:val="20"/>
              </w:rPr>
            </w:pPr>
            <w:r w:rsidRPr="00C44098">
              <w:rPr>
                <w:rFonts w:cs="Arial"/>
                <w:sz w:val="20"/>
              </w:rPr>
              <w:t>Relación de accionistas.-</w:t>
            </w:r>
          </w:p>
        </w:tc>
      </w:tr>
      <w:tr w:rsidR="00AF4952" w:rsidRPr="00C44098" w:rsidTr="00E17B43">
        <w:trPr>
          <w:trHeight w:val="462"/>
        </w:trPr>
        <w:tc>
          <w:tcPr>
            <w:tcW w:w="3076" w:type="dxa"/>
            <w:tcBorders>
              <w:left w:val="single" w:sz="12" w:space="0" w:color="auto"/>
            </w:tcBorders>
          </w:tcPr>
          <w:p w:rsidR="00AF4952" w:rsidRPr="00C44098" w:rsidRDefault="00AF4952" w:rsidP="008F6FDC">
            <w:pPr>
              <w:rPr>
                <w:rFonts w:cs="Arial"/>
                <w:sz w:val="20"/>
              </w:rPr>
            </w:pPr>
            <w:r w:rsidRPr="00C44098">
              <w:rPr>
                <w:rFonts w:cs="Arial"/>
                <w:sz w:val="20"/>
              </w:rPr>
              <w:t>Apellido Paterno:</w:t>
            </w:r>
          </w:p>
        </w:tc>
        <w:tc>
          <w:tcPr>
            <w:tcW w:w="3182" w:type="dxa"/>
            <w:gridSpan w:val="2"/>
          </w:tcPr>
          <w:p w:rsidR="00AF4952" w:rsidRPr="00C44098" w:rsidRDefault="00AF4952" w:rsidP="008F6FDC">
            <w:pPr>
              <w:rPr>
                <w:rFonts w:cs="Arial"/>
                <w:sz w:val="20"/>
              </w:rPr>
            </w:pPr>
            <w:r w:rsidRPr="00C44098">
              <w:rPr>
                <w:rFonts w:cs="Arial"/>
                <w:sz w:val="20"/>
              </w:rPr>
              <w:t>Apellido Materno:</w:t>
            </w:r>
          </w:p>
        </w:tc>
        <w:tc>
          <w:tcPr>
            <w:tcW w:w="2374" w:type="dxa"/>
            <w:gridSpan w:val="2"/>
            <w:tcBorders>
              <w:right w:val="single" w:sz="12" w:space="0" w:color="auto"/>
            </w:tcBorders>
          </w:tcPr>
          <w:p w:rsidR="00AF4952" w:rsidRPr="00C44098" w:rsidRDefault="00AF4952" w:rsidP="008F6FDC">
            <w:pPr>
              <w:rPr>
                <w:rFonts w:cs="Arial"/>
                <w:sz w:val="20"/>
              </w:rPr>
            </w:pPr>
            <w:r w:rsidRPr="00C44098">
              <w:rPr>
                <w:rFonts w:cs="Arial"/>
                <w:sz w:val="20"/>
              </w:rPr>
              <w:t>Nombre(s):</w:t>
            </w:r>
          </w:p>
        </w:tc>
      </w:tr>
      <w:tr w:rsidR="00AF4952" w:rsidRPr="00C44098" w:rsidTr="00E17B43">
        <w:trPr>
          <w:trHeight w:val="360"/>
        </w:trPr>
        <w:tc>
          <w:tcPr>
            <w:tcW w:w="8632" w:type="dxa"/>
            <w:gridSpan w:val="5"/>
            <w:tcBorders>
              <w:left w:val="single" w:sz="12" w:space="0" w:color="auto"/>
              <w:bottom w:val="single" w:sz="12" w:space="0" w:color="auto"/>
              <w:right w:val="single" w:sz="12" w:space="0" w:color="auto"/>
            </w:tcBorders>
            <w:vAlign w:val="bottom"/>
          </w:tcPr>
          <w:p w:rsidR="00AF4952" w:rsidRPr="00C44098" w:rsidRDefault="00AF4952" w:rsidP="008F6FDC">
            <w:pPr>
              <w:rPr>
                <w:rFonts w:cs="Arial"/>
                <w:sz w:val="20"/>
              </w:rPr>
            </w:pPr>
            <w:r w:rsidRPr="00C44098">
              <w:rPr>
                <w:rFonts w:cs="Arial"/>
                <w:sz w:val="20"/>
              </w:rPr>
              <w:t>Reformas al acta constitutiva (Señalar nombre, número y circunscripción del notario o fedatario públicos que las protocolizó, así como la fecha y los datos de su  inscripción en el Registro Público de la Propiedad):</w:t>
            </w:r>
          </w:p>
        </w:tc>
      </w:tr>
    </w:tbl>
    <w:p w:rsidR="00AF4952" w:rsidRPr="00C44098" w:rsidRDefault="00AF4952" w:rsidP="00555343">
      <w:pPr>
        <w:rPr>
          <w:rFonts w:cs="Arial"/>
          <w:b/>
          <w:sz w:val="20"/>
        </w:rPr>
      </w:pPr>
      <w:r w:rsidRPr="00C44098">
        <w:rPr>
          <w:rFonts w:cs="Arial"/>
          <w:b/>
          <w:sz w:val="20"/>
        </w:rPr>
        <w:t>DATOS DE LA PERSONA FACULTADA LEGALMENTE</w:t>
      </w:r>
    </w:p>
    <w:tbl>
      <w:tblPr>
        <w:tblW w:w="8632" w:type="dxa"/>
        <w:tblLayout w:type="fixed"/>
        <w:tblCellMar>
          <w:left w:w="70" w:type="dxa"/>
          <w:right w:w="70" w:type="dxa"/>
        </w:tblCellMar>
        <w:tblLook w:val="0000" w:firstRow="0" w:lastRow="0" w:firstColumn="0" w:lastColumn="0" w:noHBand="0" w:noVBand="0"/>
      </w:tblPr>
      <w:tblGrid>
        <w:gridCol w:w="5475"/>
        <w:gridCol w:w="3157"/>
      </w:tblGrid>
      <w:tr w:rsidR="00AF4952" w:rsidRPr="00C44098" w:rsidTr="00E17B43">
        <w:trPr>
          <w:trHeight w:val="359"/>
        </w:trPr>
        <w:tc>
          <w:tcPr>
            <w:tcW w:w="8632" w:type="dxa"/>
            <w:gridSpan w:val="2"/>
            <w:tcBorders>
              <w:top w:val="single" w:sz="12" w:space="0" w:color="auto"/>
              <w:left w:val="single" w:sz="12" w:space="0" w:color="auto"/>
              <w:right w:val="single" w:sz="12" w:space="0" w:color="auto"/>
            </w:tcBorders>
          </w:tcPr>
          <w:p w:rsidR="00AF4952" w:rsidRPr="00C44098" w:rsidRDefault="00AF4952" w:rsidP="008F6FDC">
            <w:pPr>
              <w:rPr>
                <w:rFonts w:cs="Arial"/>
                <w:sz w:val="20"/>
              </w:rPr>
            </w:pPr>
            <w:r w:rsidRPr="00C44098">
              <w:rPr>
                <w:rFonts w:cs="Arial"/>
                <w:sz w:val="20"/>
              </w:rPr>
              <w:t>Nombre, RFC, domicilio completo y teléfono del apoderado o representante:</w:t>
            </w:r>
          </w:p>
        </w:tc>
      </w:tr>
      <w:tr w:rsidR="00AF4952" w:rsidRPr="00C44098" w:rsidTr="00E17B43">
        <w:trPr>
          <w:trHeight w:val="369"/>
        </w:trPr>
        <w:tc>
          <w:tcPr>
            <w:tcW w:w="8632" w:type="dxa"/>
            <w:gridSpan w:val="2"/>
            <w:tcBorders>
              <w:left w:val="single" w:sz="12" w:space="0" w:color="auto"/>
              <w:right w:val="single" w:sz="12" w:space="0" w:color="auto"/>
            </w:tcBorders>
          </w:tcPr>
          <w:p w:rsidR="00AF4952" w:rsidRPr="00C44098" w:rsidRDefault="00AF4952" w:rsidP="008F6FDC">
            <w:pPr>
              <w:rPr>
                <w:rFonts w:cs="Arial"/>
                <w:sz w:val="20"/>
              </w:rPr>
            </w:pPr>
            <w:r w:rsidRPr="00C44098">
              <w:rPr>
                <w:rFonts w:cs="Arial"/>
                <w:sz w:val="20"/>
              </w:rPr>
              <w:t>Datos del documento mediante el cual acredita su personalidad y facultades.</w:t>
            </w:r>
          </w:p>
        </w:tc>
      </w:tr>
      <w:tr w:rsidR="00AF4952" w:rsidRPr="00C44098" w:rsidTr="00E17B43">
        <w:trPr>
          <w:trHeight w:val="363"/>
        </w:trPr>
        <w:tc>
          <w:tcPr>
            <w:tcW w:w="5475" w:type="dxa"/>
            <w:tcBorders>
              <w:left w:val="single" w:sz="12" w:space="0" w:color="auto"/>
            </w:tcBorders>
          </w:tcPr>
          <w:p w:rsidR="00AF4952" w:rsidRPr="00C44098" w:rsidRDefault="00AF4952" w:rsidP="008F6FDC">
            <w:pPr>
              <w:rPr>
                <w:rFonts w:cs="Arial"/>
                <w:sz w:val="20"/>
              </w:rPr>
            </w:pPr>
            <w:r w:rsidRPr="00C44098">
              <w:rPr>
                <w:rFonts w:cs="Arial"/>
                <w:sz w:val="20"/>
              </w:rPr>
              <w:t>Escritura pública número:</w:t>
            </w:r>
          </w:p>
        </w:tc>
        <w:tc>
          <w:tcPr>
            <w:tcW w:w="3157" w:type="dxa"/>
            <w:tcBorders>
              <w:right w:val="single" w:sz="12" w:space="0" w:color="auto"/>
            </w:tcBorders>
          </w:tcPr>
          <w:p w:rsidR="00AF4952" w:rsidRPr="00C44098" w:rsidRDefault="00AF4952" w:rsidP="008F6FDC">
            <w:pPr>
              <w:rPr>
                <w:rFonts w:cs="Arial"/>
                <w:sz w:val="20"/>
              </w:rPr>
            </w:pPr>
            <w:r w:rsidRPr="00C44098">
              <w:rPr>
                <w:rFonts w:cs="Arial"/>
                <w:sz w:val="20"/>
              </w:rPr>
              <w:t>Fecha:</w:t>
            </w:r>
          </w:p>
        </w:tc>
      </w:tr>
      <w:tr w:rsidR="00AF4952" w:rsidRPr="00C44098" w:rsidTr="00E17B43">
        <w:trPr>
          <w:trHeight w:val="385"/>
        </w:trPr>
        <w:tc>
          <w:tcPr>
            <w:tcW w:w="8632" w:type="dxa"/>
            <w:gridSpan w:val="2"/>
            <w:tcBorders>
              <w:left w:val="single" w:sz="12" w:space="0" w:color="auto"/>
              <w:bottom w:val="single" w:sz="12" w:space="0" w:color="auto"/>
              <w:right w:val="single" w:sz="12" w:space="0" w:color="auto"/>
            </w:tcBorders>
          </w:tcPr>
          <w:p w:rsidR="00AF4952" w:rsidRPr="00C44098" w:rsidRDefault="00AF4952" w:rsidP="008F6FDC">
            <w:pPr>
              <w:rPr>
                <w:rFonts w:cs="Arial"/>
                <w:sz w:val="20"/>
              </w:rPr>
            </w:pPr>
            <w:r w:rsidRPr="00C44098">
              <w:rPr>
                <w:rFonts w:cs="Arial"/>
                <w:sz w:val="20"/>
              </w:rPr>
              <w:t>Nombre, número y lugar del notario público ante el cual se otorgó:</w:t>
            </w:r>
          </w:p>
        </w:tc>
      </w:tr>
    </w:tbl>
    <w:p w:rsidR="00AF4952" w:rsidRPr="00C44098" w:rsidRDefault="00AF4952" w:rsidP="00555343">
      <w:pPr>
        <w:jc w:val="center"/>
        <w:rPr>
          <w:rFonts w:cs="Arial"/>
          <w:sz w:val="20"/>
        </w:rPr>
      </w:pPr>
      <w:r w:rsidRPr="00C44098">
        <w:rPr>
          <w:rFonts w:cs="Arial"/>
          <w:sz w:val="20"/>
        </w:rPr>
        <w:t>(Lugar y fecha)</w:t>
      </w:r>
    </w:p>
    <w:p w:rsidR="00AF4952" w:rsidRPr="00C44098" w:rsidRDefault="00AF4952" w:rsidP="00555343">
      <w:pPr>
        <w:jc w:val="center"/>
        <w:rPr>
          <w:rFonts w:cs="Arial"/>
          <w:sz w:val="20"/>
        </w:rPr>
      </w:pPr>
      <w:r w:rsidRPr="00C44098">
        <w:rPr>
          <w:rFonts w:cs="Arial"/>
          <w:sz w:val="20"/>
        </w:rPr>
        <w:t>Protesto lo necesario</w:t>
      </w:r>
    </w:p>
    <w:p w:rsidR="00AF4952" w:rsidRPr="00C44098" w:rsidRDefault="00AF4952" w:rsidP="00555343">
      <w:pPr>
        <w:jc w:val="center"/>
        <w:rPr>
          <w:rFonts w:cs="Arial"/>
          <w:sz w:val="20"/>
        </w:rPr>
      </w:pPr>
    </w:p>
    <w:p w:rsidR="00AF4952" w:rsidRPr="00C44098" w:rsidRDefault="00AF4952" w:rsidP="00555343">
      <w:pPr>
        <w:jc w:val="center"/>
        <w:rPr>
          <w:rFonts w:cs="Arial"/>
          <w:sz w:val="20"/>
        </w:rPr>
      </w:pPr>
      <w:r w:rsidRPr="00C44098">
        <w:rPr>
          <w:rFonts w:cs="Arial"/>
          <w:sz w:val="20"/>
        </w:rPr>
        <w:t>(Firma)</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42"/>
      </w:tblGrid>
      <w:tr w:rsidR="00AF4952" w:rsidRPr="00C44098" w:rsidTr="00E17B43">
        <w:tc>
          <w:tcPr>
            <w:tcW w:w="8642" w:type="dxa"/>
          </w:tcPr>
          <w:p w:rsidR="00AF4952" w:rsidRPr="00C44098" w:rsidRDefault="00AF4952" w:rsidP="008F6FDC">
            <w:pPr>
              <w:rPr>
                <w:rFonts w:cs="Arial"/>
                <w:sz w:val="20"/>
              </w:rPr>
            </w:pPr>
            <w:r w:rsidRPr="00C44098">
              <w:rPr>
                <w:rFonts w:cs="Arial"/>
                <w:b/>
                <w:sz w:val="20"/>
              </w:rPr>
              <w:t>Nota</w:t>
            </w:r>
            <w:r w:rsidRPr="00C44098">
              <w:rPr>
                <w:rFonts w:cs="Arial"/>
                <w:sz w:val="20"/>
              </w:rPr>
              <w:t>: En caso de que el Interesado sea persona física, adecuar el formato.</w:t>
            </w:r>
          </w:p>
        </w:tc>
      </w:tr>
    </w:tbl>
    <w:p w:rsidR="00AF4952" w:rsidRPr="00C44098" w:rsidRDefault="00AF4952" w:rsidP="00555343">
      <w:pPr>
        <w:pStyle w:val="Ttulo2"/>
        <w:jc w:val="center"/>
        <w:rPr>
          <w:rFonts w:cs="Arial"/>
        </w:rPr>
      </w:pPr>
      <w:bookmarkStart w:id="14" w:name="_Toc76280708"/>
      <w:bookmarkStart w:id="15" w:name="_Toc185934546"/>
      <w:bookmarkStart w:id="16" w:name="_Toc236624524"/>
      <w:bookmarkStart w:id="17" w:name="_Toc514328004"/>
      <w:bookmarkStart w:id="18" w:name="_Toc514584790"/>
      <w:bookmarkStart w:id="19" w:name="_Toc526784441"/>
      <w:bookmarkStart w:id="20" w:name="_Toc11833105"/>
      <w:bookmarkStart w:id="21" w:name="_Toc15984363"/>
      <w:bookmarkStart w:id="22" w:name="_Toc16391423"/>
      <w:bookmarkStart w:id="23" w:name="_Toc16570895"/>
      <w:bookmarkStart w:id="24" w:name="_Toc20733896"/>
      <w:bookmarkStart w:id="25" w:name="_Toc236624523"/>
      <w:r w:rsidRPr="00C44098">
        <w:rPr>
          <w:rFonts w:cs="Arial"/>
        </w:rPr>
        <w:t xml:space="preserve">ANEXO 2 ACREDITAMIENTO DE EXISTENCIA LEGAL Y PERSONALIDAD </w:t>
      </w:r>
      <w:r w:rsidRPr="00C44098">
        <w:rPr>
          <w:rFonts w:cs="Arial"/>
        </w:rPr>
        <w:lastRenderedPageBreak/>
        <w:t>JURÍDICA</w:t>
      </w:r>
      <w:bookmarkEnd w:id="14"/>
      <w:bookmarkEnd w:id="15"/>
      <w:r w:rsidRPr="00C44098">
        <w:rPr>
          <w:rFonts w:cs="Arial"/>
        </w:rPr>
        <w:t>, PARA COMPROMETERSE Y SUSCRIBIR PROPOSICIONES</w:t>
      </w:r>
      <w:bookmarkEnd w:id="16"/>
      <w:bookmarkEnd w:id="17"/>
      <w:bookmarkEnd w:id="18"/>
      <w:bookmarkEnd w:id="19"/>
    </w:p>
    <w:p w:rsidR="00AF4952" w:rsidRPr="00C44098" w:rsidRDefault="00AF4952" w:rsidP="00555343">
      <w:pPr>
        <w:rPr>
          <w:rFonts w:cs="Arial"/>
        </w:rPr>
      </w:pPr>
      <w:r w:rsidRPr="00C44098">
        <w:rPr>
          <w:rFonts w:cs="Arial"/>
        </w:rPr>
        <w:t>PREFERENTEMENTE EN PAPEL MEMBRETADO DEL LICITANTE.</w:t>
      </w:r>
    </w:p>
    <w:p w:rsidR="00AF4952" w:rsidRPr="00C44098" w:rsidRDefault="00AF4952" w:rsidP="00555343">
      <w:pPr>
        <w:rPr>
          <w:rFonts w:cs="Arial"/>
          <w:sz w:val="10"/>
          <w:szCs w:val="10"/>
          <w:u w:val="single"/>
        </w:rPr>
      </w:pPr>
    </w:p>
    <w:p w:rsidR="00AF4952" w:rsidRPr="00C44098" w:rsidRDefault="00AF4952" w:rsidP="00555343">
      <w:pPr>
        <w:rPr>
          <w:rFonts w:cs="Arial"/>
          <w:sz w:val="20"/>
          <w:u w:val="single"/>
        </w:rPr>
      </w:pPr>
      <w:r w:rsidRPr="00C44098">
        <w:rPr>
          <w:rFonts w:cs="Arial"/>
          <w:sz w:val="20"/>
          <w:u w:val="single"/>
        </w:rPr>
        <w:t>(Nombre del representante legal)</w:t>
      </w:r>
      <w:r w:rsidRPr="00C44098">
        <w:rPr>
          <w:rFonts w:cs="Arial"/>
          <w:sz w:val="20"/>
        </w:rPr>
        <w:t xml:space="preserve"> manifiesto bajo protesta de decir verdad, que los datos aquí asentados, son ciertos y han sido debidamente verificados, así como que cuento con facultades suficientes para comprometerme y suscribir las PROPOSICIONES en la presente INVITACION, a nombre y representación de: </w:t>
      </w:r>
      <w:r w:rsidRPr="00C44098">
        <w:rPr>
          <w:rFonts w:cs="Arial"/>
          <w:sz w:val="20"/>
          <w:u w:val="single"/>
        </w:rPr>
        <w:t>(Nombre, denominación o razón social del LICITANTE).</w:t>
      </w:r>
    </w:p>
    <w:p w:rsidR="00AF4952" w:rsidRPr="00C44098" w:rsidRDefault="00AF4952" w:rsidP="00555343">
      <w:pPr>
        <w:rPr>
          <w:rFonts w:cs="Arial"/>
          <w:sz w:val="20"/>
        </w:rPr>
      </w:pPr>
    </w:p>
    <w:p w:rsidR="00AF4952" w:rsidRPr="00C44098" w:rsidRDefault="00AF4952" w:rsidP="00555343">
      <w:pPr>
        <w:rPr>
          <w:rFonts w:cs="Arial"/>
          <w:sz w:val="20"/>
        </w:rPr>
      </w:pPr>
      <w:r w:rsidRPr="00C44098">
        <w:rPr>
          <w:rFonts w:cs="Arial"/>
          <w:sz w:val="20"/>
        </w:rPr>
        <w:t>(</w:t>
      </w:r>
      <w:r w:rsidR="00E17B43" w:rsidRPr="00C44098">
        <w:rPr>
          <w:rFonts w:cs="Arial"/>
          <w:sz w:val="20"/>
        </w:rPr>
        <w:t>Nombre</w:t>
      </w:r>
      <w:r w:rsidRPr="00C44098">
        <w:rPr>
          <w:rFonts w:cs="Arial"/>
          <w:sz w:val="20"/>
        </w:rPr>
        <w:t xml:space="preserve"> y número) ____________________________________</w:t>
      </w:r>
    </w:p>
    <w:p w:rsidR="00AF4952" w:rsidRPr="00C44098" w:rsidRDefault="00AF4952" w:rsidP="00555343">
      <w:pPr>
        <w:spacing w:after="80"/>
        <w:rPr>
          <w:rFonts w:cs="Arial"/>
          <w:b/>
          <w:sz w:val="20"/>
        </w:rPr>
      </w:pPr>
      <w:r w:rsidRPr="00C44098">
        <w:rPr>
          <w:rFonts w:cs="Arial"/>
          <w:b/>
          <w:sz w:val="20"/>
        </w:rPr>
        <w:t>DATOS DEL LICITANTE:</w:t>
      </w:r>
    </w:p>
    <w:tbl>
      <w:tblPr>
        <w:tblW w:w="8632" w:type="dxa"/>
        <w:tblLayout w:type="fixed"/>
        <w:tblCellMar>
          <w:left w:w="70" w:type="dxa"/>
          <w:right w:w="70" w:type="dxa"/>
        </w:tblCellMar>
        <w:tblLook w:val="0000" w:firstRow="0" w:lastRow="0" w:firstColumn="0" w:lastColumn="0" w:noHBand="0" w:noVBand="0"/>
      </w:tblPr>
      <w:tblGrid>
        <w:gridCol w:w="3076"/>
        <w:gridCol w:w="1591"/>
        <w:gridCol w:w="1591"/>
        <w:gridCol w:w="652"/>
        <w:gridCol w:w="1722"/>
      </w:tblGrid>
      <w:tr w:rsidR="00AF4952" w:rsidRPr="00C44098" w:rsidTr="00E17B43">
        <w:trPr>
          <w:trHeight w:val="400"/>
        </w:trPr>
        <w:tc>
          <w:tcPr>
            <w:tcW w:w="8632" w:type="dxa"/>
            <w:gridSpan w:val="5"/>
            <w:tcBorders>
              <w:top w:val="single" w:sz="12" w:space="0" w:color="auto"/>
              <w:left w:val="single" w:sz="12" w:space="0" w:color="auto"/>
              <w:right w:val="single" w:sz="12" w:space="0" w:color="auto"/>
            </w:tcBorders>
            <w:vAlign w:val="bottom"/>
          </w:tcPr>
          <w:p w:rsidR="00AF4952" w:rsidRPr="00C44098" w:rsidRDefault="00AF4952" w:rsidP="008F6FDC">
            <w:pPr>
              <w:rPr>
                <w:rFonts w:cs="Arial"/>
                <w:sz w:val="20"/>
              </w:rPr>
            </w:pPr>
            <w:r w:rsidRPr="00C44098">
              <w:rPr>
                <w:rFonts w:cs="Arial"/>
                <w:sz w:val="20"/>
              </w:rPr>
              <w:t>Registro Federal de Contribuyentes:</w:t>
            </w:r>
          </w:p>
        </w:tc>
      </w:tr>
      <w:tr w:rsidR="00AF4952" w:rsidRPr="00C44098" w:rsidTr="00E17B43">
        <w:trPr>
          <w:trHeight w:val="400"/>
        </w:trPr>
        <w:tc>
          <w:tcPr>
            <w:tcW w:w="8632" w:type="dxa"/>
            <w:gridSpan w:val="5"/>
            <w:tcBorders>
              <w:left w:val="single" w:sz="12" w:space="0" w:color="auto"/>
              <w:right w:val="single" w:sz="12" w:space="0" w:color="auto"/>
            </w:tcBorders>
            <w:vAlign w:val="bottom"/>
          </w:tcPr>
          <w:p w:rsidR="00AF4952" w:rsidRPr="00C44098" w:rsidRDefault="00AF4952" w:rsidP="008F6FDC">
            <w:pPr>
              <w:rPr>
                <w:rFonts w:cs="Arial"/>
                <w:sz w:val="20"/>
              </w:rPr>
            </w:pPr>
            <w:r w:rsidRPr="00C44098">
              <w:rPr>
                <w:rFonts w:cs="Arial"/>
                <w:sz w:val="20"/>
              </w:rPr>
              <w:t>Domicilio.-</w:t>
            </w:r>
          </w:p>
        </w:tc>
      </w:tr>
      <w:tr w:rsidR="00AF4952" w:rsidRPr="00C44098" w:rsidTr="00E17B43">
        <w:trPr>
          <w:trHeight w:val="400"/>
        </w:trPr>
        <w:tc>
          <w:tcPr>
            <w:tcW w:w="8632" w:type="dxa"/>
            <w:gridSpan w:val="5"/>
            <w:tcBorders>
              <w:left w:val="single" w:sz="12" w:space="0" w:color="auto"/>
              <w:right w:val="single" w:sz="12" w:space="0" w:color="auto"/>
            </w:tcBorders>
            <w:vAlign w:val="bottom"/>
          </w:tcPr>
          <w:p w:rsidR="00AF4952" w:rsidRPr="00C44098" w:rsidRDefault="00AF4952" w:rsidP="008F6FDC">
            <w:pPr>
              <w:rPr>
                <w:rFonts w:cs="Arial"/>
                <w:sz w:val="20"/>
              </w:rPr>
            </w:pPr>
            <w:r w:rsidRPr="00C44098">
              <w:rPr>
                <w:rFonts w:cs="Arial"/>
                <w:sz w:val="20"/>
              </w:rPr>
              <w:t>Calle y número:</w:t>
            </w:r>
          </w:p>
        </w:tc>
      </w:tr>
      <w:tr w:rsidR="00AF4952" w:rsidRPr="00C44098" w:rsidTr="00E17B43">
        <w:trPr>
          <w:trHeight w:val="400"/>
        </w:trPr>
        <w:tc>
          <w:tcPr>
            <w:tcW w:w="4667" w:type="dxa"/>
            <w:gridSpan w:val="2"/>
            <w:tcBorders>
              <w:left w:val="single" w:sz="12" w:space="0" w:color="auto"/>
            </w:tcBorders>
            <w:vAlign w:val="bottom"/>
          </w:tcPr>
          <w:p w:rsidR="00AF4952" w:rsidRPr="00C44098" w:rsidRDefault="00AF4952" w:rsidP="008F6FDC">
            <w:pPr>
              <w:rPr>
                <w:rFonts w:cs="Arial"/>
                <w:sz w:val="20"/>
              </w:rPr>
            </w:pPr>
            <w:r w:rsidRPr="00C44098">
              <w:rPr>
                <w:rFonts w:cs="Arial"/>
                <w:sz w:val="20"/>
              </w:rPr>
              <w:t>Colonia:</w:t>
            </w:r>
          </w:p>
        </w:tc>
        <w:tc>
          <w:tcPr>
            <w:tcW w:w="3965" w:type="dxa"/>
            <w:gridSpan w:val="3"/>
            <w:tcBorders>
              <w:right w:val="single" w:sz="12" w:space="0" w:color="auto"/>
            </w:tcBorders>
            <w:vAlign w:val="bottom"/>
          </w:tcPr>
          <w:p w:rsidR="00AF4952" w:rsidRPr="00C44098" w:rsidRDefault="00AF4952" w:rsidP="008F6FDC">
            <w:pPr>
              <w:rPr>
                <w:rFonts w:cs="Arial"/>
                <w:sz w:val="20"/>
              </w:rPr>
            </w:pPr>
            <w:r w:rsidRPr="00C44098">
              <w:rPr>
                <w:rFonts w:cs="Arial"/>
                <w:sz w:val="20"/>
              </w:rPr>
              <w:t>Delegación o municipio:</w:t>
            </w:r>
          </w:p>
        </w:tc>
      </w:tr>
      <w:tr w:rsidR="00AF4952" w:rsidRPr="00C44098" w:rsidTr="00E17B43">
        <w:trPr>
          <w:trHeight w:val="400"/>
        </w:trPr>
        <w:tc>
          <w:tcPr>
            <w:tcW w:w="4667" w:type="dxa"/>
            <w:gridSpan w:val="2"/>
            <w:tcBorders>
              <w:left w:val="single" w:sz="12" w:space="0" w:color="auto"/>
            </w:tcBorders>
            <w:vAlign w:val="center"/>
          </w:tcPr>
          <w:p w:rsidR="00AF4952" w:rsidRPr="00245C90" w:rsidRDefault="00AF4952" w:rsidP="008F6FDC">
            <w:pPr>
              <w:rPr>
                <w:rFonts w:cs="Arial"/>
                <w:sz w:val="22"/>
              </w:rPr>
            </w:pPr>
            <w:bookmarkStart w:id="26" w:name="_Toc160423092"/>
            <w:r w:rsidRPr="00C44098">
              <w:rPr>
                <w:rFonts w:cs="Arial"/>
                <w:sz w:val="20"/>
              </w:rPr>
              <w:t>Código postal</w:t>
            </w:r>
            <w:r w:rsidRPr="00245C90">
              <w:rPr>
                <w:rFonts w:cs="Arial"/>
                <w:sz w:val="22"/>
              </w:rPr>
              <w:t>:</w:t>
            </w:r>
            <w:bookmarkEnd w:id="26"/>
          </w:p>
        </w:tc>
        <w:tc>
          <w:tcPr>
            <w:tcW w:w="3965" w:type="dxa"/>
            <w:gridSpan w:val="3"/>
            <w:tcBorders>
              <w:right w:val="single" w:sz="12" w:space="0" w:color="auto"/>
            </w:tcBorders>
            <w:vAlign w:val="bottom"/>
          </w:tcPr>
          <w:p w:rsidR="00AF4952" w:rsidRPr="00C44098" w:rsidRDefault="00AF4952" w:rsidP="008F6FDC">
            <w:pPr>
              <w:rPr>
                <w:rFonts w:cs="Arial"/>
                <w:sz w:val="20"/>
              </w:rPr>
            </w:pPr>
            <w:r w:rsidRPr="00C44098">
              <w:rPr>
                <w:rFonts w:cs="Arial"/>
                <w:sz w:val="20"/>
              </w:rPr>
              <w:t>Entidad federativa:</w:t>
            </w:r>
          </w:p>
        </w:tc>
      </w:tr>
      <w:tr w:rsidR="00AF4952" w:rsidRPr="00C44098" w:rsidTr="00E17B43">
        <w:trPr>
          <w:trHeight w:val="400"/>
        </w:trPr>
        <w:tc>
          <w:tcPr>
            <w:tcW w:w="4667" w:type="dxa"/>
            <w:gridSpan w:val="2"/>
            <w:tcBorders>
              <w:left w:val="single" w:sz="12" w:space="0" w:color="auto"/>
            </w:tcBorders>
            <w:vAlign w:val="bottom"/>
          </w:tcPr>
          <w:p w:rsidR="00AF4952" w:rsidRPr="00C44098" w:rsidRDefault="00AF4952" w:rsidP="008F6FDC">
            <w:pPr>
              <w:rPr>
                <w:rFonts w:cs="Arial"/>
                <w:sz w:val="20"/>
              </w:rPr>
            </w:pPr>
            <w:r w:rsidRPr="00C44098">
              <w:rPr>
                <w:rFonts w:cs="Arial"/>
                <w:sz w:val="20"/>
              </w:rPr>
              <w:t>Teléfonos:</w:t>
            </w:r>
          </w:p>
        </w:tc>
        <w:tc>
          <w:tcPr>
            <w:tcW w:w="3965" w:type="dxa"/>
            <w:gridSpan w:val="3"/>
            <w:tcBorders>
              <w:right w:val="single" w:sz="12" w:space="0" w:color="auto"/>
            </w:tcBorders>
            <w:vAlign w:val="bottom"/>
          </w:tcPr>
          <w:p w:rsidR="00AF4952" w:rsidRPr="00C44098" w:rsidRDefault="00AF4952" w:rsidP="008F6FDC">
            <w:pPr>
              <w:rPr>
                <w:rFonts w:cs="Arial"/>
                <w:sz w:val="20"/>
              </w:rPr>
            </w:pPr>
            <w:r w:rsidRPr="00C44098">
              <w:rPr>
                <w:rFonts w:cs="Arial"/>
                <w:sz w:val="20"/>
              </w:rPr>
              <w:t>Fax:</w:t>
            </w:r>
          </w:p>
        </w:tc>
      </w:tr>
      <w:tr w:rsidR="00AF4952" w:rsidRPr="00C44098" w:rsidTr="00E17B43">
        <w:trPr>
          <w:trHeight w:val="400"/>
        </w:trPr>
        <w:tc>
          <w:tcPr>
            <w:tcW w:w="8632" w:type="dxa"/>
            <w:gridSpan w:val="5"/>
            <w:tcBorders>
              <w:left w:val="single" w:sz="12" w:space="0" w:color="auto"/>
              <w:right w:val="single" w:sz="12" w:space="0" w:color="auto"/>
            </w:tcBorders>
            <w:vAlign w:val="bottom"/>
          </w:tcPr>
          <w:p w:rsidR="00AF4952" w:rsidRPr="00C44098" w:rsidRDefault="00AF4952" w:rsidP="008F6FDC">
            <w:pPr>
              <w:rPr>
                <w:rFonts w:cs="Arial"/>
                <w:sz w:val="20"/>
              </w:rPr>
            </w:pPr>
            <w:r w:rsidRPr="00C44098">
              <w:rPr>
                <w:rFonts w:cs="Arial"/>
                <w:sz w:val="20"/>
              </w:rPr>
              <w:t>Correo electrónico:</w:t>
            </w:r>
          </w:p>
        </w:tc>
      </w:tr>
      <w:tr w:rsidR="00AF4952" w:rsidRPr="00C44098" w:rsidTr="00E17B43">
        <w:trPr>
          <w:trHeight w:val="400"/>
        </w:trPr>
        <w:tc>
          <w:tcPr>
            <w:tcW w:w="6910" w:type="dxa"/>
            <w:gridSpan w:val="4"/>
            <w:tcBorders>
              <w:left w:val="single" w:sz="12" w:space="0" w:color="auto"/>
            </w:tcBorders>
            <w:vAlign w:val="bottom"/>
          </w:tcPr>
          <w:p w:rsidR="00AF4952" w:rsidRPr="00C44098" w:rsidRDefault="00AF4952" w:rsidP="008F6FDC">
            <w:pPr>
              <w:rPr>
                <w:rFonts w:cs="Arial"/>
                <w:sz w:val="20"/>
              </w:rPr>
            </w:pPr>
            <w:r w:rsidRPr="00C44098">
              <w:rPr>
                <w:rFonts w:cs="Arial"/>
                <w:sz w:val="20"/>
              </w:rPr>
              <w:t>No. de la escritura pública en la que consta su acta constitutiva:</w:t>
            </w:r>
          </w:p>
        </w:tc>
        <w:tc>
          <w:tcPr>
            <w:tcW w:w="1722" w:type="dxa"/>
            <w:tcBorders>
              <w:right w:val="single" w:sz="12" w:space="0" w:color="auto"/>
            </w:tcBorders>
            <w:vAlign w:val="bottom"/>
          </w:tcPr>
          <w:p w:rsidR="00AF4952" w:rsidRPr="00C44098" w:rsidRDefault="00AF4952" w:rsidP="008F6FDC">
            <w:pPr>
              <w:rPr>
                <w:rFonts w:cs="Arial"/>
                <w:sz w:val="20"/>
              </w:rPr>
            </w:pPr>
            <w:r w:rsidRPr="00C44098">
              <w:rPr>
                <w:rFonts w:cs="Arial"/>
                <w:sz w:val="20"/>
              </w:rPr>
              <w:t>Fecha:</w:t>
            </w:r>
          </w:p>
        </w:tc>
      </w:tr>
      <w:tr w:rsidR="00AF4952" w:rsidRPr="00C44098" w:rsidTr="00E17B43">
        <w:trPr>
          <w:trHeight w:val="460"/>
        </w:trPr>
        <w:tc>
          <w:tcPr>
            <w:tcW w:w="8632" w:type="dxa"/>
            <w:gridSpan w:val="5"/>
            <w:tcBorders>
              <w:left w:val="single" w:sz="12" w:space="0" w:color="auto"/>
              <w:right w:val="single" w:sz="12" w:space="0" w:color="auto"/>
            </w:tcBorders>
          </w:tcPr>
          <w:p w:rsidR="00AF4952" w:rsidRPr="00C44098" w:rsidRDefault="00AF4952" w:rsidP="008F6FDC">
            <w:pPr>
              <w:rPr>
                <w:rFonts w:cs="Arial"/>
                <w:sz w:val="20"/>
              </w:rPr>
            </w:pPr>
            <w:r w:rsidRPr="00C44098">
              <w:rPr>
                <w:rFonts w:cs="Arial"/>
                <w:sz w:val="20"/>
              </w:rPr>
              <w:t>Nombre, número y lugar del Notario Público ante el cual se dio fe de la misma:</w:t>
            </w:r>
          </w:p>
        </w:tc>
      </w:tr>
      <w:tr w:rsidR="00AF4952" w:rsidRPr="00C44098" w:rsidTr="00E17B43">
        <w:trPr>
          <w:trHeight w:val="374"/>
        </w:trPr>
        <w:tc>
          <w:tcPr>
            <w:tcW w:w="8632" w:type="dxa"/>
            <w:gridSpan w:val="5"/>
            <w:tcBorders>
              <w:left w:val="single" w:sz="12" w:space="0" w:color="auto"/>
              <w:right w:val="single" w:sz="12" w:space="0" w:color="auto"/>
            </w:tcBorders>
          </w:tcPr>
          <w:p w:rsidR="00AF4952" w:rsidRPr="00C44098" w:rsidRDefault="00AF4952" w:rsidP="008F6FDC">
            <w:pPr>
              <w:rPr>
                <w:rFonts w:cs="Arial"/>
                <w:sz w:val="20"/>
              </w:rPr>
            </w:pPr>
            <w:r w:rsidRPr="00C44098">
              <w:rPr>
                <w:rFonts w:cs="Arial"/>
                <w:sz w:val="20"/>
              </w:rPr>
              <w:t>Fecha y datos de su inscripción en el Registro Público de Comercio</w:t>
            </w:r>
          </w:p>
        </w:tc>
      </w:tr>
      <w:tr w:rsidR="00AF4952" w:rsidRPr="00C44098" w:rsidTr="00E17B43">
        <w:trPr>
          <w:trHeight w:val="281"/>
        </w:trPr>
        <w:tc>
          <w:tcPr>
            <w:tcW w:w="8632" w:type="dxa"/>
            <w:gridSpan w:val="5"/>
            <w:tcBorders>
              <w:left w:val="single" w:sz="12" w:space="0" w:color="auto"/>
              <w:right w:val="single" w:sz="12" w:space="0" w:color="auto"/>
            </w:tcBorders>
          </w:tcPr>
          <w:p w:rsidR="00AF4952" w:rsidRPr="00C44098" w:rsidRDefault="00AF4952" w:rsidP="008F6FDC">
            <w:pPr>
              <w:rPr>
                <w:rFonts w:cs="Arial"/>
                <w:sz w:val="20"/>
              </w:rPr>
            </w:pPr>
            <w:r w:rsidRPr="00C44098">
              <w:rPr>
                <w:rFonts w:cs="Arial"/>
                <w:sz w:val="20"/>
              </w:rPr>
              <w:t>Descripción del objeto social:</w:t>
            </w:r>
          </w:p>
        </w:tc>
      </w:tr>
      <w:tr w:rsidR="00AF4952" w:rsidRPr="00C44098" w:rsidTr="00E17B43">
        <w:tc>
          <w:tcPr>
            <w:tcW w:w="8632" w:type="dxa"/>
            <w:gridSpan w:val="5"/>
            <w:tcBorders>
              <w:left w:val="single" w:sz="12" w:space="0" w:color="auto"/>
              <w:right w:val="single" w:sz="12" w:space="0" w:color="auto"/>
            </w:tcBorders>
          </w:tcPr>
          <w:p w:rsidR="00AF4952" w:rsidRPr="00C44098" w:rsidRDefault="00AF4952" w:rsidP="008F6FDC">
            <w:pPr>
              <w:rPr>
                <w:rFonts w:cs="Arial"/>
                <w:sz w:val="20"/>
              </w:rPr>
            </w:pPr>
            <w:r w:rsidRPr="00C44098">
              <w:rPr>
                <w:rFonts w:cs="Arial"/>
                <w:sz w:val="20"/>
              </w:rPr>
              <w:t>Relación de accionistas.-</w:t>
            </w:r>
          </w:p>
        </w:tc>
      </w:tr>
      <w:tr w:rsidR="00AF4952" w:rsidRPr="00C44098" w:rsidTr="00E17B43">
        <w:trPr>
          <w:trHeight w:val="462"/>
        </w:trPr>
        <w:tc>
          <w:tcPr>
            <w:tcW w:w="3076" w:type="dxa"/>
            <w:tcBorders>
              <w:left w:val="single" w:sz="12" w:space="0" w:color="auto"/>
            </w:tcBorders>
          </w:tcPr>
          <w:p w:rsidR="00AF4952" w:rsidRPr="00C44098" w:rsidRDefault="00AF4952" w:rsidP="008F6FDC">
            <w:pPr>
              <w:rPr>
                <w:rFonts w:cs="Arial"/>
                <w:sz w:val="20"/>
              </w:rPr>
            </w:pPr>
            <w:r w:rsidRPr="00C44098">
              <w:rPr>
                <w:rFonts w:cs="Arial"/>
                <w:sz w:val="20"/>
              </w:rPr>
              <w:t>Apellido Paterno:</w:t>
            </w:r>
          </w:p>
        </w:tc>
        <w:tc>
          <w:tcPr>
            <w:tcW w:w="3182" w:type="dxa"/>
            <w:gridSpan w:val="2"/>
          </w:tcPr>
          <w:p w:rsidR="00AF4952" w:rsidRPr="00C44098" w:rsidRDefault="00AF4952" w:rsidP="008F6FDC">
            <w:pPr>
              <w:rPr>
                <w:rFonts w:cs="Arial"/>
                <w:sz w:val="20"/>
              </w:rPr>
            </w:pPr>
            <w:r w:rsidRPr="00C44098">
              <w:rPr>
                <w:rFonts w:cs="Arial"/>
                <w:sz w:val="20"/>
              </w:rPr>
              <w:t>Apellido Materno:</w:t>
            </w:r>
          </w:p>
        </w:tc>
        <w:tc>
          <w:tcPr>
            <w:tcW w:w="2374" w:type="dxa"/>
            <w:gridSpan w:val="2"/>
            <w:tcBorders>
              <w:right w:val="single" w:sz="12" w:space="0" w:color="auto"/>
            </w:tcBorders>
          </w:tcPr>
          <w:p w:rsidR="00AF4952" w:rsidRPr="00C44098" w:rsidRDefault="00AF4952" w:rsidP="008F6FDC">
            <w:pPr>
              <w:rPr>
                <w:rFonts w:cs="Arial"/>
                <w:sz w:val="20"/>
              </w:rPr>
            </w:pPr>
            <w:r w:rsidRPr="00C44098">
              <w:rPr>
                <w:rFonts w:cs="Arial"/>
                <w:sz w:val="20"/>
              </w:rPr>
              <w:t>Nombre(s):</w:t>
            </w:r>
          </w:p>
        </w:tc>
      </w:tr>
      <w:tr w:rsidR="00AF4952" w:rsidRPr="00C44098" w:rsidTr="00E17B43">
        <w:trPr>
          <w:trHeight w:val="360"/>
        </w:trPr>
        <w:tc>
          <w:tcPr>
            <w:tcW w:w="8632" w:type="dxa"/>
            <w:gridSpan w:val="5"/>
            <w:tcBorders>
              <w:left w:val="single" w:sz="12" w:space="0" w:color="auto"/>
              <w:bottom w:val="single" w:sz="12" w:space="0" w:color="auto"/>
              <w:right w:val="single" w:sz="12" w:space="0" w:color="auto"/>
            </w:tcBorders>
            <w:vAlign w:val="bottom"/>
          </w:tcPr>
          <w:p w:rsidR="00AF4952" w:rsidRPr="00C44098" w:rsidRDefault="00AF4952" w:rsidP="008F6FDC">
            <w:pPr>
              <w:rPr>
                <w:rFonts w:cs="Arial"/>
                <w:sz w:val="20"/>
              </w:rPr>
            </w:pPr>
            <w:r w:rsidRPr="00C44098">
              <w:rPr>
                <w:rFonts w:cs="Arial"/>
                <w:sz w:val="20"/>
              </w:rPr>
              <w:t>Reformas al acta constitutiva (Señalar nombre, número y circunscripción del notario o fedatario públicos que las protocolizó, así como la fecha y los datos de su  inscripción en el Registro Público de la Propiedad):</w:t>
            </w:r>
          </w:p>
        </w:tc>
      </w:tr>
    </w:tbl>
    <w:p w:rsidR="00AF4952" w:rsidRPr="00C44098" w:rsidRDefault="00AF4952" w:rsidP="00555343">
      <w:pPr>
        <w:rPr>
          <w:rFonts w:cs="Arial"/>
          <w:b/>
          <w:sz w:val="20"/>
        </w:rPr>
      </w:pPr>
      <w:r w:rsidRPr="00C44098">
        <w:rPr>
          <w:rFonts w:cs="Arial"/>
          <w:b/>
          <w:sz w:val="20"/>
        </w:rPr>
        <w:t>DATOS DE LA PERSONA FACULTADA LEGALMENTE</w:t>
      </w:r>
    </w:p>
    <w:tbl>
      <w:tblPr>
        <w:tblW w:w="8632" w:type="dxa"/>
        <w:tblLayout w:type="fixed"/>
        <w:tblCellMar>
          <w:left w:w="70" w:type="dxa"/>
          <w:right w:w="70" w:type="dxa"/>
        </w:tblCellMar>
        <w:tblLook w:val="0000" w:firstRow="0" w:lastRow="0" w:firstColumn="0" w:lastColumn="0" w:noHBand="0" w:noVBand="0"/>
      </w:tblPr>
      <w:tblGrid>
        <w:gridCol w:w="5475"/>
        <w:gridCol w:w="3157"/>
      </w:tblGrid>
      <w:tr w:rsidR="00AF4952" w:rsidRPr="00C44098" w:rsidTr="00E17B43">
        <w:trPr>
          <w:trHeight w:val="359"/>
        </w:trPr>
        <w:tc>
          <w:tcPr>
            <w:tcW w:w="8632" w:type="dxa"/>
            <w:gridSpan w:val="2"/>
            <w:tcBorders>
              <w:top w:val="single" w:sz="12" w:space="0" w:color="auto"/>
              <w:left w:val="single" w:sz="12" w:space="0" w:color="auto"/>
              <w:right w:val="single" w:sz="12" w:space="0" w:color="auto"/>
            </w:tcBorders>
          </w:tcPr>
          <w:p w:rsidR="00AF4952" w:rsidRPr="00C44098" w:rsidRDefault="00AF4952" w:rsidP="008F6FDC">
            <w:pPr>
              <w:rPr>
                <w:rFonts w:cs="Arial"/>
                <w:sz w:val="20"/>
              </w:rPr>
            </w:pPr>
            <w:r w:rsidRPr="00C44098">
              <w:rPr>
                <w:rFonts w:cs="Arial"/>
                <w:sz w:val="20"/>
              </w:rPr>
              <w:t>Nombre, RFC, domicilio completo y teléfono del apoderado o representante:</w:t>
            </w:r>
          </w:p>
        </w:tc>
      </w:tr>
      <w:tr w:rsidR="00AF4952" w:rsidRPr="00C44098" w:rsidTr="00E17B43">
        <w:trPr>
          <w:trHeight w:val="369"/>
        </w:trPr>
        <w:tc>
          <w:tcPr>
            <w:tcW w:w="8632" w:type="dxa"/>
            <w:gridSpan w:val="2"/>
            <w:tcBorders>
              <w:left w:val="single" w:sz="12" w:space="0" w:color="auto"/>
              <w:right w:val="single" w:sz="12" w:space="0" w:color="auto"/>
            </w:tcBorders>
          </w:tcPr>
          <w:p w:rsidR="00AF4952" w:rsidRPr="00C44098" w:rsidRDefault="00AF4952" w:rsidP="008F6FDC">
            <w:pPr>
              <w:rPr>
                <w:rFonts w:cs="Arial"/>
                <w:sz w:val="20"/>
              </w:rPr>
            </w:pPr>
            <w:r w:rsidRPr="00C44098">
              <w:rPr>
                <w:rFonts w:cs="Arial"/>
                <w:sz w:val="20"/>
              </w:rPr>
              <w:t>Datos del documento mediante el cual acredita su personalidad y facultades.</w:t>
            </w:r>
          </w:p>
        </w:tc>
      </w:tr>
      <w:tr w:rsidR="00AF4952" w:rsidRPr="00C44098" w:rsidTr="00E17B43">
        <w:trPr>
          <w:trHeight w:val="363"/>
        </w:trPr>
        <w:tc>
          <w:tcPr>
            <w:tcW w:w="5475" w:type="dxa"/>
            <w:tcBorders>
              <w:left w:val="single" w:sz="12" w:space="0" w:color="auto"/>
            </w:tcBorders>
          </w:tcPr>
          <w:p w:rsidR="00AF4952" w:rsidRPr="00C44098" w:rsidRDefault="00AF4952" w:rsidP="008F6FDC">
            <w:pPr>
              <w:rPr>
                <w:rFonts w:cs="Arial"/>
                <w:sz w:val="20"/>
              </w:rPr>
            </w:pPr>
            <w:r w:rsidRPr="00C44098">
              <w:rPr>
                <w:rFonts w:cs="Arial"/>
                <w:sz w:val="20"/>
              </w:rPr>
              <w:t>Escritura pública número:</w:t>
            </w:r>
          </w:p>
        </w:tc>
        <w:tc>
          <w:tcPr>
            <w:tcW w:w="3157" w:type="dxa"/>
            <w:tcBorders>
              <w:right w:val="single" w:sz="12" w:space="0" w:color="auto"/>
            </w:tcBorders>
          </w:tcPr>
          <w:p w:rsidR="00AF4952" w:rsidRPr="00C44098" w:rsidRDefault="00AF4952" w:rsidP="008F6FDC">
            <w:pPr>
              <w:rPr>
                <w:rFonts w:cs="Arial"/>
                <w:sz w:val="20"/>
              </w:rPr>
            </w:pPr>
            <w:r w:rsidRPr="00C44098">
              <w:rPr>
                <w:rFonts w:cs="Arial"/>
                <w:sz w:val="20"/>
              </w:rPr>
              <w:t>Fecha:</w:t>
            </w:r>
          </w:p>
        </w:tc>
      </w:tr>
      <w:tr w:rsidR="00AF4952" w:rsidRPr="00C44098" w:rsidTr="00E17B43">
        <w:trPr>
          <w:trHeight w:val="385"/>
        </w:trPr>
        <w:tc>
          <w:tcPr>
            <w:tcW w:w="8632" w:type="dxa"/>
            <w:gridSpan w:val="2"/>
            <w:tcBorders>
              <w:left w:val="single" w:sz="12" w:space="0" w:color="auto"/>
              <w:bottom w:val="single" w:sz="12" w:space="0" w:color="auto"/>
              <w:right w:val="single" w:sz="12" w:space="0" w:color="auto"/>
            </w:tcBorders>
          </w:tcPr>
          <w:p w:rsidR="00AF4952" w:rsidRPr="00C44098" w:rsidRDefault="00AF4952" w:rsidP="008F6FDC">
            <w:pPr>
              <w:rPr>
                <w:rFonts w:cs="Arial"/>
                <w:sz w:val="20"/>
              </w:rPr>
            </w:pPr>
            <w:r w:rsidRPr="00C44098">
              <w:rPr>
                <w:rFonts w:cs="Arial"/>
                <w:sz w:val="20"/>
              </w:rPr>
              <w:t>Nombre, número y lugar del notario público ante el cual se otorgó:</w:t>
            </w:r>
          </w:p>
        </w:tc>
      </w:tr>
    </w:tbl>
    <w:p w:rsidR="00AF4952" w:rsidRPr="00C44098" w:rsidRDefault="00AF4952" w:rsidP="00555343">
      <w:pPr>
        <w:jc w:val="center"/>
        <w:rPr>
          <w:rFonts w:cs="Arial"/>
          <w:sz w:val="20"/>
        </w:rPr>
      </w:pPr>
      <w:r w:rsidRPr="00C44098">
        <w:rPr>
          <w:rFonts w:cs="Arial"/>
          <w:sz w:val="20"/>
        </w:rPr>
        <w:t>(Lugar y fecha)</w:t>
      </w:r>
    </w:p>
    <w:p w:rsidR="00AF4952" w:rsidRPr="00C44098" w:rsidRDefault="00AF4952" w:rsidP="00555343">
      <w:pPr>
        <w:jc w:val="center"/>
        <w:rPr>
          <w:rFonts w:cs="Arial"/>
          <w:sz w:val="20"/>
        </w:rPr>
      </w:pPr>
      <w:r w:rsidRPr="00C44098">
        <w:rPr>
          <w:rFonts w:cs="Arial"/>
          <w:sz w:val="20"/>
        </w:rPr>
        <w:t>Protesto lo necesario</w:t>
      </w:r>
    </w:p>
    <w:p w:rsidR="00AF4952" w:rsidRPr="00C44098" w:rsidRDefault="00AF4952" w:rsidP="00555343">
      <w:pPr>
        <w:jc w:val="center"/>
        <w:rPr>
          <w:rFonts w:cs="Arial"/>
          <w:sz w:val="20"/>
        </w:rPr>
      </w:pPr>
      <w:r w:rsidRPr="00C44098">
        <w:rPr>
          <w:rFonts w:cs="Arial"/>
          <w:sz w:val="20"/>
        </w:rPr>
        <w:t>(Firma)</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642"/>
      </w:tblGrid>
      <w:tr w:rsidR="00AF4952" w:rsidRPr="00C44098" w:rsidTr="00E17B43">
        <w:tc>
          <w:tcPr>
            <w:tcW w:w="8642" w:type="dxa"/>
          </w:tcPr>
          <w:p w:rsidR="00AF4952" w:rsidRPr="00C44098" w:rsidRDefault="00AF4952" w:rsidP="008F6FDC">
            <w:pPr>
              <w:rPr>
                <w:rFonts w:cs="Arial"/>
                <w:sz w:val="20"/>
              </w:rPr>
            </w:pPr>
            <w:r w:rsidRPr="00C44098">
              <w:rPr>
                <w:rFonts w:cs="Arial"/>
                <w:b/>
                <w:sz w:val="20"/>
              </w:rPr>
              <w:t>Nota</w:t>
            </w:r>
            <w:r w:rsidRPr="00C44098">
              <w:rPr>
                <w:rFonts w:cs="Arial"/>
                <w:sz w:val="20"/>
              </w:rPr>
              <w:t>: En caso de que el Licitante sea persona física, adecuar el formato.</w:t>
            </w:r>
          </w:p>
        </w:tc>
      </w:tr>
    </w:tbl>
    <w:p w:rsidR="00AF4952" w:rsidRPr="00C44098" w:rsidRDefault="00AF4952" w:rsidP="00555343">
      <w:pPr>
        <w:rPr>
          <w:rFonts w:cs="Arial"/>
          <w:sz w:val="16"/>
          <w:szCs w:val="16"/>
        </w:rPr>
        <w:sectPr w:rsidR="00AF4952" w:rsidRPr="00C44098" w:rsidSect="00C92A98">
          <w:headerReference w:type="default" r:id="rId9"/>
          <w:footerReference w:type="even" r:id="rId10"/>
          <w:pgSz w:w="12242" w:h="15842" w:code="1"/>
          <w:pgMar w:top="2268" w:right="816" w:bottom="1418" w:left="3119" w:header="851" w:footer="851" w:gutter="0"/>
          <w:cols w:space="720"/>
        </w:sectPr>
      </w:pPr>
    </w:p>
    <w:p w:rsidR="00AF4952" w:rsidRPr="00C44098" w:rsidRDefault="00AF4952" w:rsidP="00555343">
      <w:pPr>
        <w:pStyle w:val="Ttulo2"/>
        <w:rPr>
          <w:rFonts w:cs="Arial"/>
        </w:rPr>
      </w:pPr>
      <w:bookmarkStart w:id="27" w:name="_Toc76280709"/>
      <w:bookmarkStart w:id="28" w:name="_Toc185934547"/>
      <w:bookmarkStart w:id="29" w:name="_Toc236624525"/>
      <w:bookmarkStart w:id="30" w:name="_Toc514328005"/>
      <w:bookmarkStart w:id="31" w:name="_Toc514584791"/>
      <w:bookmarkStart w:id="32" w:name="_Toc526784442"/>
      <w:bookmarkEnd w:id="20"/>
      <w:bookmarkEnd w:id="21"/>
      <w:bookmarkEnd w:id="22"/>
      <w:bookmarkEnd w:id="23"/>
      <w:bookmarkEnd w:id="24"/>
      <w:r w:rsidRPr="00C44098">
        <w:rPr>
          <w:rFonts w:cs="Arial"/>
        </w:rPr>
        <w:lastRenderedPageBreak/>
        <w:t>ANEXO 3 MANIFIESTO DE NO EXISTIR IMPEDIMENTO PARA PARTICIPAR.</w:t>
      </w:r>
      <w:bookmarkEnd w:id="27"/>
      <w:bookmarkEnd w:id="28"/>
      <w:bookmarkEnd w:id="29"/>
      <w:bookmarkEnd w:id="30"/>
      <w:bookmarkEnd w:id="31"/>
      <w:bookmarkEnd w:id="32"/>
    </w:p>
    <w:p w:rsidR="00AF4952" w:rsidRPr="00C44098" w:rsidRDefault="00AF4952" w:rsidP="00555343">
      <w:pPr>
        <w:rPr>
          <w:rFonts w:cs="Arial"/>
        </w:rPr>
      </w:pPr>
    </w:p>
    <w:p w:rsidR="00AF4952" w:rsidRPr="00C44098" w:rsidRDefault="00AF4952" w:rsidP="00555343">
      <w:pPr>
        <w:rPr>
          <w:rFonts w:cs="Arial"/>
        </w:rPr>
      </w:pPr>
      <w:r w:rsidRPr="00C44098">
        <w:rPr>
          <w:rFonts w:cs="Arial"/>
        </w:rPr>
        <w:t>PREFERENTEMENTE EN PAPEL MEMBRETADO DEL LICITANTE.</w:t>
      </w:r>
    </w:p>
    <w:p w:rsidR="00AF4952" w:rsidRPr="00C44098" w:rsidRDefault="00AF4952" w:rsidP="00555343">
      <w:pPr>
        <w:rPr>
          <w:rFonts w:cs="Arial"/>
        </w:rPr>
      </w:pPr>
    </w:p>
    <w:tbl>
      <w:tblPr>
        <w:tblW w:w="87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744"/>
      </w:tblGrid>
      <w:tr w:rsidR="00AF4952" w:rsidRPr="00C44098" w:rsidTr="00B06014">
        <w:trPr>
          <w:trHeight w:val="8885"/>
        </w:trPr>
        <w:tc>
          <w:tcPr>
            <w:tcW w:w="8744" w:type="dxa"/>
            <w:tcBorders>
              <w:top w:val="thinThickSmallGap" w:sz="24" w:space="0" w:color="auto"/>
              <w:left w:val="thinThickSmallGap" w:sz="24" w:space="0" w:color="auto"/>
              <w:bottom w:val="thickThinSmallGap" w:sz="24" w:space="0" w:color="auto"/>
              <w:right w:val="thickThinSmallGap" w:sz="24" w:space="0" w:color="auto"/>
            </w:tcBorders>
            <w:vAlign w:val="center"/>
          </w:tcPr>
          <w:p w:rsidR="00AF4952" w:rsidRPr="00245C90" w:rsidRDefault="00AF4952" w:rsidP="008F6FDC">
            <w:pPr>
              <w:ind w:left="142" w:right="193"/>
              <w:jc w:val="right"/>
              <w:rPr>
                <w:rFonts w:cs="Arial"/>
                <w:sz w:val="22"/>
              </w:rPr>
            </w:pPr>
            <w:r w:rsidRPr="00245C90">
              <w:rPr>
                <w:rFonts w:cs="Arial"/>
                <w:sz w:val="22"/>
              </w:rPr>
              <w:t>(lugar)______________., a _____ de ___________________ del 20___.</w:t>
            </w:r>
          </w:p>
          <w:p w:rsidR="00AF4952" w:rsidRPr="00245C90" w:rsidRDefault="00AF4952" w:rsidP="008F6FDC">
            <w:pPr>
              <w:ind w:left="142" w:right="193"/>
              <w:rPr>
                <w:rFonts w:cs="Arial"/>
                <w:sz w:val="22"/>
              </w:rPr>
            </w:pPr>
          </w:p>
          <w:p w:rsidR="00AF4952" w:rsidRPr="00245C90" w:rsidRDefault="00AF4952" w:rsidP="008F6FDC">
            <w:pPr>
              <w:ind w:left="142" w:right="193"/>
              <w:rPr>
                <w:rFonts w:cs="Arial"/>
                <w:sz w:val="22"/>
              </w:rPr>
            </w:pPr>
          </w:p>
          <w:p w:rsidR="00AF4952" w:rsidRPr="00C44098" w:rsidRDefault="00AF4952" w:rsidP="008F6FDC">
            <w:pPr>
              <w:pStyle w:val="Textonotapie"/>
              <w:ind w:left="142" w:right="193"/>
              <w:rPr>
                <w:rFonts w:cs="Arial"/>
                <w:b/>
                <w:sz w:val="24"/>
              </w:rPr>
            </w:pPr>
            <w:r w:rsidRPr="00C44098">
              <w:rPr>
                <w:rFonts w:cs="Arial"/>
                <w:b/>
                <w:sz w:val="24"/>
              </w:rPr>
              <w:t>Servicios de Salud Jalisco</w:t>
            </w:r>
          </w:p>
          <w:p w:rsidR="00AF4952" w:rsidRPr="00245C90" w:rsidRDefault="00AF4952" w:rsidP="008F6FDC">
            <w:pPr>
              <w:ind w:left="142" w:right="193"/>
              <w:rPr>
                <w:rFonts w:cs="Arial"/>
                <w:b/>
                <w:spacing w:val="100"/>
                <w:sz w:val="22"/>
              </w:rPr>
            </w:pPr>
            <w:r w:rsidRPr="00245C90">
              <w:rPr>
                <w:rFonts w:cs="Arial"/>
                <w:b/>
                <w:spacing w:val="100"/>
                <w:sz w:val="22"/>
              </w:rPr>
              <w:t>Presente.</w:t>
            </w:r>
          </w:p>
          <w:p w:rsidR="00AF4952" w:rsidRPr="00245C90" w:rsidRDefault="00AF4952" w:rsidP="008F6FDC">
            <w:pPr>
              <w:ind w:left="142" w:right="193"/>
              <w:rPr>
                <w:rFonts w:cs="Arial"/>
                <w:sz w:val="22"/>
              </w:rPr>
            </w:pPr>
          </w:p>
          <w:p w:rsidR="00AF4952" w:rsidRPr="00245C90" w:rsidRDefault="00AF4952" w:rsidP="008F6FDC">
            <w:pPr>
              <w:ind w:left="142" w:right="193"/>
              <w:rPr>
                <w:rFonts w:cs="Arial"/>
                <w:sz w:val="22"/>
              </w:rPr>
            </w:pPr>
          </w:p>
          <w:p w:rsidR="00AF4952" w:rsidRPr="00245C90" w:rsidRDefault="00AF4952" w:rsidP="008F6FDC">
            <w:pPr>
              <w:ind w:left="142" w:right="193"/>
              <w:rPr>
                <w:rFonts w:cs="Arial"/>
                <w:sz w:val="22"/>
              </w:rPr>
            </w:pPr>
            <w:r w:rsidRPr="00245C90">
              <w:rPr>
                <w:rFonts w:cs="Arial"/>
                <w:sz w:val="22"/>
                <w:u w:val="single"/>
              </w:rPr>
              <w:t xml:space="preserve">           (Nombre</w:t>
            </w:r>
            <w:r w:rsidRPr="00245C90">
              <w:rPr>
                <w:rFonts w:cs="Arial"/>
                <w:sz w:val="22"/>
                <w:szCs w:val="24"/>
                <w:u w:val="single"/>
              </w:rPr>
              <w:t xml:space="preserve"> de la persona facultada legalmente)</w:t>
            </w:r>
            <w:r w:rsidRPr="00245C90">
              <w:rPr>
                <w:rFonts w:cs="Arial"/>
                <w:sz w:val="22"/>
                <w:u w:val="single"/>
              </w:rPr>
              <w:t xml:space="preserve">          ,</w:t>
            </w:r>
            <w:r w:rsidRPr="00245C90">
              <w:rPr>
                <w:rFonts w:cs="Arial"/>
                <w:sz w:val="22"/>
              </w:rPr>
              <w:t xml:space="preserve"> con las facultades que la empresa denominada _______________________________________ me otorga. Declaro bajo protesta de decir verdad lo siguiente: </w:t>
            </w:r>
          </w:p>
          <w:p w:rsidR="00AF4952" w:rsidRPr="00245C90" w:rsidRDefault="00AF4952" w:rsidP="008F6FDC">
            <w:pPr>
              <w:ind w:left="142" w:right="193"/>
              <w:rPr>
                <w:rFonts w:cs="Arial"/>
                <w:sz w:val="22"/>
              </w:rPr>
            </w:pPr>
          </w:p>
          <w:p w:rsidR="00AF4952" w:rsidRPr="00245C90" w:rsidRDefault="00AF4952" w:rsidP="008F6FDC">
            <w:pPr>
              <w:ind w:left="143" w:right="193"/>
              <w:rPr>
                <w:rFonts w:cs="Arial"/>
                <w:sz w:val="22"/>
              </w:rPr>
            </w:pPr>
            <w:r w:rsidRPr="00245C90">
              <w:rPr>
                <w:rFonts w:cs="Arial"/>
                <w:sz w:val="22"/>
              </w:rPr>
              <w:t>Que el suscrito y las personas que forman parte de la sociedad y de la propia empresa que represento, no se encuentran en alguno de los supuestos señalados en los artículos</w:t>
            </w:r>
            <w:r w:rsidRPr="00245C90">
              <w:rPr>
                <w:rFonts w:cs="Arial"/>
                <w:sz w:val="22"/>
                <w:szCs w:val="24"/>
              </w:rPr>
              <w:t xml:space="preserve"> </w:t>
            </w:r>
            <w:r w:rsidRPr="00245C90">
              <w:rPr>
                <w:rFonts w:cs="Arial"/>
                <w:sz w:val="22"/>
              </w:rPr>
              <w:t xml:space="preserve">50 y 60 antepenúltimo párrafo de la Ley de Adquisiciones, Arrendamientos y Servicios del Sector Público, lo que manifiesto para los efectos correspondientes con relación a la INVITACION </w:t>
            </w:r>
            <w:r w:rsidRPr="00245C90">
              <w:rPr>
                <w:rFonts w:cs="Arial"/>
                <w:spacing w:val="30"/>
                <w:sz w:val="22"/>
                <w:szCs w:val="24"/>
                <w:u w:val="single"/>
              </w:rPr>
              <w:t>(NOMBRE Y NÚMERO).</w:t>
            </w:r>
          </w:p>
          <w:p w:rsidR="00AF4952" w:rsidRPr="00245C90" w:rsidRDefault="00AF4952" w:rsidP="008F6FDC">
            <w:pPr>
              <w:ind w:left="142" w:right="193"/>
              <w:rPr>
                <w:rFonts w:cs="Arial"/>
                <w:sz w:val="22"/>
              </w:rPr>
            </w:pPr>
          </w:p>
          <w:p w:rsidR="00AF4952" w:rsidRPr="00245C90" w:rsidRDefault="00AF4952" w:rsidP="008F6FDC">
            <w:pPr>
              <w:ind w:left="142" w:right="193"/>
              <w:rPr>
                <w:rFonts w:cs="Arial"/>
                <w:sz w:val="22"/>
              </w:rPr>
            </w:pPr>
          </w:p>
          <w:p w:rsidR="00AF4952" w:rsidRPr="00245C90" w:rsidRDefault="00AF4952" w:rsidP="008F6FDC">
            <w:pPr>
              <w:ind w:left="142" w:right="193"/>
              <w:rPr>
                <w:rFonts w:cs="Arial"/>
                <w:sz w:val="22"/>
              </w:rPr>
            </w:pPr>
          </w:p>
          <w:p w:rsidR="00AF4952" w:rsidRPr="00245C90" w:rsidRDefault="00AF4952" w:rsidP="008F6FDC">
            <w:pPr>
              <w:ind w:left="142" w:right="193"/>
              <w:rPr>
                <w:rFonts w:cs="Arial"/>
                <w:sz w:val="22"/>
              </w:rPr>
            </w:pPr>
          </w:p>
          <w:p w:rsidR="00AF4952" w:rsidRPr="00245C90" w:rsidRDefault="00AF4952" w:rsidP="008F6FDC">
            <w:pPr>
              <w:spacing w:line="360" w:lineRule="auto"/>
              <w:ind w:left="142" w:right="193"/>
              <w:jc w:val="center"/>
              <w:rPr>
                <w:rFonts w:cs="Arial"/>
                <w:sz w:val="22"/>
              </w:rPr>
            </w:pPr>
            <w:r w:rsidRPr="00245C90">
              <w:rPr>
                <w:rFonts w:cs="Arial"/>
                <w:sz w:val="22"/>
              </w:rPr>
              <w:t>_______________________________________________</w:t>
            </w:r>
          </w:p>
          <w:p w:rsidR="00AF4952" w:rsidRPr="00245C90" w:rsidRDefault="00AF4952" w:rsidP="008F6FDC">
            <w:pPr>
              <w:spacing w:line="360" w:lineRule="auto"/>
              <w:ind w:left="142" w:right="193"/>
              <w:jc w:val="center"/>
              <w:rPr>
                <w:rFonts w:cs="Arial"/>
                <w:b/>
                <w:sz w:val="22"/>
              </w:rPr>
            </w:pPr>
            <w:r w:rsidRPr="00245C90">
              <w:rPr>
                <w:rFonts w:cs="Arial"/>
                <w:b/>
                <w:sz w:val="22"/>
              </w:rPr>
              <w:t>NOMBRE Y FIRMA DE LA PERSONA FACULTADA LEGALMENTE</w:t>
            </w:r>
          </w:p>
        </w:tc>
      </w:tr>
    </w:tbl>
    <w:p w:rsidR="00AF4952" w:rsidRPr="00C44098" w:rsidRDefault="00AF4952" w:rsidP="00555343">
      <w:pPr>
        <w:rPr>
          <w:rFonts w:cs="Arial"/>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784"/>
      </w:tblGrid>
      <w:tr w:rsidR="00AF4952" w:rsidRPr="00C44098" w:rsidTr="00E17B43">
        <w:tc>
          <w:tcPr>
            <w:tcW w:w="8784" w:type="dxa"/>
          </w:tcPr>
          <w:p w:rsidR="00AF4952" w:rsidRPr="00245C90" w:rsidRDefault="00AF4952" w:rsidP="008F6FDC">
            <w:pPr>
              <w:rPr>
                <w:rFonts w:cs="Arial"/>
                <w:sz w:val="22"/>
              </w:rPr>
            </w:pPr>
            <w:r w:rsidRPr="00245C90">
              <w:rPr>
                <w:rFonts w:cs="Arial"/>
                <w:b/>
                <w:sz w:val="22"/>
              </w:rPr>
              <w:t>Nota:</w:t>
            </w:r>
            <w:r w:rsidRPr="00245C90">
              <w:rPr>
                <w:rFonts w:cs="Arial"/>
                <w:sz w:val="22"/>
              </w:rPr>
              <w:t xml:space="preserve"> En caso de que el LICITANTE sea persona física, adecuar el formato.</w:t>
            </w:r>
          </w:p>
        </w:tc>
      </w:tr>
    </w:tbl>
    <w:p w:rsidR="00AF4952" w:rsidRPr="00C44098" w:rsidRDefault="00AF4952" w:rsidP="00555343">
      <w:pPr>
        <w:rPr>
          <w:rFonts w:cs="Arial"/>
        </w:rPr>
      </w:pPr>
    </w:p>
    <w:p w:rsidR="00AF4952" w:rsidRPr="00C44098" w:rsidRDefault="00AF4952" w:rsidP="00555343">
      <w:pPr>
        <w:rPr>
          <w:rFonts w:cs="Arial"/>
        </w:rPr>
        <w:sectPr w:rsidR="00AF4952" w:rsidRPr="00C44098" w:rsidSect="00C92A98">
          <w:type w:val="nextColumn"/>
          <w:pgSz w:w="12242" w:h="15842" w:code="1"/>
          <w:pgMar w:top="2268" w:right="816" w:bottom="1418" w:left="3119" w:header="851" w:footer="851" w:gutter="0"/>
          <w:cols w:space="720"/>
        </w:sectPr>
      </w:pPr>
    </w:p>
    <w:p w:rsidR="00AF4952" w:rsidRPr="00C44098" w:rsidRDefault="00AF4952" w:rsidP="00555343">
      <w:pPr>
        <w:pStyle w:val="Ttulo2"/>
        <w:jc w:val="center"/>
        <w:rPr>
          <w:rFonts w:cs="Arial"/>
        </w:rPr>
      </w:pPr>
      <w:bookmarkStart w:id="33" w:name="_Toc11833106"/>
      <w:bookmarkStart w:id="34" w:name="_Toc15984364"/>
      <w:bookmarkStart w:id="35" w:name="_Toc16391424"/>
      <w:bookmarkStart w:id="36" w:name="_Toc16570896"/>
      <w:bookmarkStart w:id="37" w:name="_Toc20733897"/>
      <w:bookmarkStart w:id="38" w:name="_Toc76280710"/>
      <w:bookmarkStart w:id="39" w:name="_Toc185934548"/>
      <w:bookmarkStart w:id="40" w:name="_Toc236624526"/>
      <w:bookmarkStart w:id="41" w:name="_Toc514328006"/>
      <w:bookmarkStart w:id="42" w:name="_Toc514584792"/>
      <w:bookmarkStart w:id="43" w:name="_Toc526784443"/>
      <w:r w:rsidRPr="00C44098">
        <w:rPr>
          <w:rFonts w:cs="Arial"/>
        </w:rPr>
        <w:lastRenderedPageBreak/>
        <w:t>ANEXO 4 DECLARACIÓN DE INTEGRIDAD</w:t>
      </w:r>
      <w:bookmarkEnd w:id="33"/>
      <w:bookmarkEnd w:id="34"/>
      <w:bookmarkEnd w:id="35"/>
      <w:bookmarkEnd w:id="36"/>
      <w:bookmarkEnd w:id="37"/>
      <w:r w:rsidRPr="00C44098">
        <w:rPr>
          <w:rFonts w:cs="Arial"/>
        </w:rPr>
        <w:t>.</w:t>
      </w:r>
      <w:bookmarkEnd w:id="38"/>
      <w:bookmarkEnd w:id="39"/>
      <w:bookmarkEnd w:id="40"/>
      <w:bookmarkEnd w:id="41"/>
      <w:bookmarkEnd w:id="42"/>
      <w:bookmarkEnd w:id="43"/>
    </w:p>
    <w:p w:rsidR="00AF4952" w:rsidRPr="00C44098" w:rsidRDefault="00AF4952" w:rsidP="00555343">
      <w:pPr>
        <w:rPr>
          <w:rFonts w:cs="Arial"/>
        </w:rPr>
      </w:pPr>
    </w:p>
    <w:p w:rsidR="00AF4952" w:rsidRPr="00C44098" w:rsidRDefault="00AF4952" w:rsidP="00555343">
      <w:pPr>
        <w:rPr>
          <w:rFonts w:cs="Arial"/>
        </w:rPr>
      </w:pPr>
      <w:r w:rsidRPr="00C44098">
        <w:rPr>
          <w:rFonts w:cs="Arial"/>
        </w:rPr>
        <w:t>PREFERENTEMENTE EN PAPEL MEMBRETADO DEL LICITANTE.</w:t>
      </w:r>
    </w:p>
    <w:p w:rsidR="00AF4952" w:rsidRPr="00C44098" w:rsidRDefault="00AF4952" w:rsidP="00555343">
      <w:pPr>
        <w:rPr>
          <w:rFonts w:cs="Arial"/>
        </w:rPr>
      </w:pPr>
    </w:p>
    <w:tbl>
      <w:tblPr>
        <w:tblW w:w="8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319"/>
      </w:tblGrid>
      <w:tr w:rsidR="00AF4952" w:rsidRPr="00E771CD" w:rsidTr="00E17B43">
        <w:trPr>
          <w:trHeight w:val="9497"/>
        </w:trPr>
        <w:tc>
          <w:tcPr>
            <w:tcW w:w="8319" w:type="dxa"/>
            <w:tcBorders>
              <w:top w:val="thinThickSmallGap" w:sz="24" w:space="0" w:color="auto"/>
              <w:left w:val="thinThickSmallGap" w:sz="24" w:space="0" w:color="auto"/>
              <w:bottom w:val="thickThinSmallGap" w:sz="24" w:space="0" w:color="auto"/>
              <w:right w:val="thickThinSmallGap" w:sz="24" w:space="0" w:color="auto"/>
            </w:tcBorders>
            <w:vAlign w:val="center"/>
          </w:tcPr>
          <w:p w:rsidR="00AF4952" w:rsidRPr="00245C90" w:rsidRDefault="00AF4952" w:rsidP="008F6FDC">
            <w:pPr>
              <w:ind w:left="142" w:right="193"/>
              <w:jc w:val="right"/>
              <w:rPr>
                <w:rFonts w:cs="Arial"/>
                <w:sz w:val="22"/>
              </w:rPr>
            </w:pPr>
            <w:r w:rsidRPr="00245C90">
              <w:rPr>
                <w:rFonts w:cs="Arial"/>
                <w:sz w:val="22"/>
              </w:rPr>
              <w:t>(lugar)______________., a _____ de ___________________ del 20___.</w:t>
            </w:r>
          </w:p>
          <w:p w:rsidR="00AF4952" w:rsidRPr="00245C90" w:rsidRDefault="00AF4952" w:rsidP="008F6FDC">
            <w:pPr>
              <w:ind w:left="142" w:right="193"/>
              <w:rPr>
                <w:rFonts w:cs="Arial"/>
                <w:sz w:val="22"/>
              </w:rPr>
            </w:pPr>
          </w:p>
          <w:p w:rsidR="00AF4952" w:rsidRPr="00C44098" w:rsidRDefault="00AF4952" w:rsidP="008F6FDC">
            <w:pPr>
              <w:pStyle w:val="Textonotapie"/>
              <w:ind w:left="142" w:right="193"/>
              <w:rPr>
                <w:rFonts w:cs="Arial"/>
                <w:b/>
                <w:sz w:val="24"/>
              </w:rPr>
            </w:pPr>
            <w:r w:rsidRPr="00C44098">
              <w:rPr>
                <w:rFonts w:cs="Arial"/>
                <w:b/>
                <w:sz w:val="24"/>
              </w:rPr>
              <w:t>Servicios de Salud Jalisco</w:t>
            </w:r>
          </w:p>
          <w:p w:rsidR="00AF4952" w:rsidRPr="00245C90" w:rsidRDefault="00AF4952" w:rsidP="008F6FDC">
            <w:pPr>
              <w:ind w:left="142" w:right="193"/>
              <w:rPr>
                <w:rFonts w:cs="Arial"/>
                <w:b/>
                <w:sz w:val="22"/>
              </w:rPr>
            </w:pPr>
            <w:r w:rsidRPr="00245C90">
              <w:rPr>
                <w:rFonts w:cs="Arial"/>
                <w:b/>
                <w:sz w:val="22"/>
              </w:rPr>
              <w:t>Presente.</w:t>
            </w:r>
          </w:p>
          <w:p w:rsidR="00AF4952" w:rsidRPr="00245C90" w:rsidRDefault="00AF4952" w:rsidP="008F6FDC">
            <w:pPr>
              <w:ind w:left="142" w:right="193"/>
              <w:rPr>
                <w:rFonts w:cs="Arial"/>
                <w:sz w:val="22"/>
              </w:rPr>
            </w:pPr>
          </w:p>
          <w:p w:rsidR="00AF4952" w:rsidRPr="00245C90" w:rsidRDefault="00AF4952" w:rsidP="008F6FDC">
            <w:pPr>
              <w:ind w:left="142" w:right="193"/>
              <w:rPr>
                <w:rFonts w:cs="Arial"/>
                <w:sz w:val="22"/>
              </w:rPr>
            </w:pPr>
          </w:p>
          <w:p w:rsidR="00AF4952" w:rsidRPr="00245C90" w:rsidRDefault="00AF4952" w:rsidP="008F6FDC">
            <w:pPr>
              <w:ind w:left="142" w:right="193"/>
              <w:rPr>
                <w:rFonts w:cs="Arial"/>
                <w:sz w:val="22"/>
              </w:rPr>
            </w:pPr>
          </w:p>
          <w:p w:rsidR="00AF4952" w:rsidRPr="00245C90" w:rsidRDefault="00AF4952" w:rsidP="008F6FDC">
            <w:pPr>
              <w:ind w:left="142" w:right="193"/>
              <w:rPr>
                <w:rFonts w:cs="Arial"/>
                <w:sz w:val="22"/>
              </w:rPr>
            </w:pPr>
          </w:p>
          <w:p w:rsidR="00AF4952" w:rsidRPr="00245C90" w:rsidRDefault="00AF4952" w:rsidP="008F6FDC">
            <w:pPr>
              <w:ind w:left="142" w:right="193"/>
              <w:rPr>
                <w:rFonts w:cs="Arial"/>
                <w:sz w:val="22"/>
              </w:rPr>
            </w:pPr>
            <w:r w:rsidRPr="00245C90">
              <w:rPr>
                <w:rFonts w:cs="Arial"/>
                <w:sz w:val="22"/>
                <w:u w:val="single"/>
              </w:rPr>
              <w:t xml:space="preserve">           (Nombre del representante legal)          ,</w:t>
            </w:r>
            <w:r w:rsidRPr="00245C90">
              <w:rPr>
                <w:rFonts w:cs="Arial"/>
                <w:sz w:val="22"/>
              </w:rPr>
              <w:t xml:space="preserve"> en mi carácter de representante legal de la empresa denominada _________________________________________________________________. Declaro bajo protesta de decir verdad lo siguiente: </w:t>
            </w:r>
          </w:p>
          <w:p w:rsidR="00AF4952" w:rsidRPr="00245C90" w:rsidRDefault="00AF4952" w:rsidP="008F6FDC">
            <w:pPr>
              <w:ind w:left="142" w:right="193"/>
              <w:rPr>
                <w:rFonts w:cs="Arial"/>
                <w:sz w:val="22"/>
              </w:rPr>
            </w:pPr>
          </w:p>
          <w:p w:rsidR="00AF4952" w:rsidRPr="00245C90" w:rsidRDefault="00AF4952" w:rsidP="008F6FDC">
            <w:pPr>
              <w:ind w:left="143" w:right="193"/>
              <w:rPr>
                <w:rFonts w:cs="Arial"/>
                <w:sz w:val="22"/>
              </w:rPr>
            </w:pPr>
            <w:r w:rsidRPr="00245C90">
              <w:rPr>
                <w:rFonts w:cs="Arial"/>
                <w:sz w:val="22"/>
              </w:rPr>
              <w:t xml:space="preserve">Que el suscrito y las personas que forman parte de la sociedad y de la propia empresa que represento nos abstendremos por sí o por interpósita persona de adoptar conductas para que los servidores públicos de la Secretaría de Salud induzcan o alteren las evaluaciones de las PROPOSICIONES, el resultado del procedimiento, u otros aspectos que otorguen condiciones más ventajosas con relación a los demás participantes, lo que manifiesto para los efectos correspondientes con relación a la INVITACIÓN  </w:t>
            </w:r>
            <w:r w:rsidRPr="00245C90">
              <w:rPr>
                <w:rFonts w:cs="Arial"/>
                <w:spacing w:val="30"/>
                <w:sz w:val="22"/>
                <w:szCs w:val="24"/>
                <w:u w:val="single"/>
              </w:rPr>
              <w:t>(NOMBRE Y No).</w:t>
            </w:r>
          </w:p>
          <w:p w:rsidR="00AF4952" w:rsidRPr="00245C90" w:rsidRDefault="00AF4952" w:rsidP="008F6FDC">
            <w:pPr>
              <w:ind w:left="143" w:right="193"/>
              <w:rPr>
                <w:rFonts w:cs="Arial"/>
                <w:sz w:val="22"/>
              </w:rPr>
            </w:pPr>
          </w:p>
          <w:p w:rsidR="00AF4952" w:rsidRPr="00245C90" w:rsidRDefault="00AF4952" w:rsidP="008F6FDC">
            <w:pPr>
              <w:ind w:left="142" w:right="193"/>
              <w:rPr>
                <w:rFonts w:cs="Arial"/>
                <w:sz w:val="22"/>
              </w:rPr>
            </w:pPr>
          </w:p>
          <w:p w:rsidR="00AF4952" w:rsidRPr="00245C90" w:rsidRDefault="00AF4952" w:rsidP="008F6FDC">
            <w:pPr>
              <w:ind w:left="142" w:right="193"/>
              <w:rPr>
                <w:rFonts w:cs="Arial"/>
                <w:sz w:val="22"/>
              </w:rPr>
            </w:pPr>
          </w:p>
          <w:p w:rsidR="00AF4952" w:rsidRPr="00245C90" w:rsidRDefault="00AF4952" w:rsidP="008F6FDC">
            <w:pPr>
              <w:spacing w:line="360" w:lineRule="auto"/>
              <w:ind w:left="142" w:right="193"/>
              <w:jc w:val="center"/>
              <w:rPr>
                <w:rFonts w:cs="Arial"/>
                <w:sz w:val="22"/>
              </w:rPr>
            </w:pPr>
            <w:r w:rsidRPr="00245C90">
              <w:rPr>
                <w:rFonts w:cs="Arial"/>
                <w:sz w:val="22"/>
              </w:rPr>
              <w:t>_____________________________________________</w:t>
            </w:r>
          </w:p>
          <w:p w:rsidR="00AF4952" w:rsidRPr="00245C90" w:rsidRDefault="00AF4952" w:rsidP="008F6FDC">
            <w:pPr>
              <w:spacing w:line="360" w:lineRule="auto"/>
              <w:ind w:left="142" w:right="193"/>
              <w:jc w:val="center"/>
              <w:rPr>
                <w:rFonts w:cs="Arial"/>
                <w:b/>
                <w:sz w:val="22"/>
              </w:rPr>
            </w:pPr>
            <w:r w:rsidRPr="00245C90">
              <w:rPr>
                <w:rFonts w:cs="Arial"/>
                <w:b/>
                <w:sz w:val="22"/>
              </w:rPr>
              <w:t>NOMBRE Y FIRMA DE LA PERSONA FACULTADA LEGALMENTE</w:t>
            </w:r>
          </w:p>
        </w:tc>
      </w:tr>
    </w:tbl>
    <w:p w:rsidR="00AF4952" w:rsidRPr="00E771CD" w:rsidRDefault="00AF4952" w:rsidP="00555343">
      <w:pPr>
        <w:rPr>
          <w:rFonts w:cs="Arial"/>
          <w:sz w:val="18"/>
        </w:rPr>
      </w:pP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359"/>
      </w:tblGrid>
      <w:tr w:rsidR="00AF4952" w:rsidRPr="00E771CD" w:rsidTr="00E17B43">
        <w:tc>
          <w:tcPr>
            <w:tcW w:w="8359" w:type="dxa"/>
          </w:tcPr>
          <w:p w:rsidR="00AF4952" w:rsidRPr="00245C90" w:rsidRDefault="00AF4952" w:rsidP="008F6FDC">
            <w:pPr>
              <w:rPr>
                <w:rFonts w:cs="Arial"/>
                <w:sz w:val="22"/>
              </w:rPr>
            </w:pPr>
            <w:r w:rsidRPr="00245C90">
              <w:rPr>
                <w:rFonts w:cs="Arial"/>
                <w:b/>
                <w:sz w:val="22"/>
              </w:rPr>
              <w:t>Nota:</w:t>
            </w:r>
            <w:r w:rsidRPr="00245C90">
              <w:rPr>
                <w:rFonts w:cs="Arial"/>
                <w:sz w:val="22"/>
              </w:rPr>
              <w:t xml:space="preserve"> En caso de que el LICITANTE sea persona física, adecuar el formato.</w:t>
            </w:r>
          </w:p>
        </w:tc>
      </w:tr>
    </w:tbl>
    <w:p w:rsidR="00AF4952" w:rsidRPr="00E771CD" w:rsidRDefault="00AF4952" w:rsidP="00555343">
      <w:pPr>
        <w:rPr>
          <w:rFonts w:cs="Arial"/>
        </w:rPr>
      </w:pPr>
    </w:p>
    <w:p w:rsidR="00AF4952" w:rsidRPr="00E771CD" w:rsidRDefault="00AF4952" w:rsidP="00555343">
      <w:pPr>
        <w:rPr>
          <w:rFonts w:cs="Arial"/>
        </w:rPr>
        <w:sectPr w:rsidR="00AF4952" w:rsidRPr="00E771CD" w:rsidSect="00C92A98">
          <w:type w:val="nextColumn"/>
          <w:pgSz w:w="12242" w:h="15842" w:code="1"/>
          <w:pgMar w:top="2268" w:right="816" w:bottom="1418" w:left="3119" w:header="851" w:footer="851" w:gutter="0"/>
          <w:cols w:space="720"/>
        </w:sectPr>
      </w:pPr>
    </w:p>
    <w:p w:rsidR="00AF4952" w:rsidRPr="00E771CD" w:rsidRDefault="00AF4952" w:rsidP="00253F4A">
      <w:pPr>
        <w:pStyle w:val="Ttulo2"/>
        <w:rPr>
          <w:rFonts w:cs="Arial"/>
          <w:sz w:val="22"/>
          <w:szCs w:val="22"/>
        </w:rPr>
      </w:pPr>
      <w:bookmarkStart w:id="44" w:name="_Toc514584793"/>
      <w:bookmarkStart w:id="45" w:name="_Toc526784444"/>
      <w:r>
        <w:lastRenderedPageBreak/>
        <w:t xml:space="preserve">ANEXO 5 </w:t>
      </w:r>
      <w:r w:rsidRPr="00E771CD">
        <w:rPr>
          <w:rFonts w:cs="Arial"/>
          <w:sz w:val="22"/>
          <w:szCs w:val="22"/>
        </w:rPr>
        <w:t>MODELO DE CONVENIO DE PARTICIPACIÓN CONJUNTA</w:t>
      </w:r>
      <w:r>
        <w:rPr>
          <w:rFonts w:cs="Arial"/>
          <w:sz w:val="22"/>
          <w:szCs w:val="22"/>
        </w:rPr>
        <w:t xml:space="preserve"> (No Aplica)</w:t>
      </w:r>
      <w:bookmarkEnd w:id="44"/>
      <w:bookmarkEnd w:id="45"/>
    </w:p>
    <w:p w:rsidR="00AF4952" w:rsidRPr="00E771CD" w:rsidRDefault="00AF4952" w:rsidP="00555343">
      <w:pPr>
        <w:pStyle w:val="Encabezado"/>
        <w:numPr>
          <w:ilvl w:val="12"/>
          <w:numId w:val="0"/>
        </w:numPr>
        <w:rPr>
          <w:sz w:val="22"/>
          <w:szCs w:val="22"/>
          <w:lang w:val="es-ES"/>
        </w:rPr>
      </w:pPr>
    </w:p>
    <w:p w:rsidR="00AF4952" w:rsidRPr="00E771CD" w:rsidRDefault="00AF4952" w:rsidP="00555343">
      <w:pPr>
        <w:pStyle w:val="Textoindependiente"/>
        <w:numPr>
          <w:ilvl w:val="12"/>
          <w:numId w:val="0"/>
        </w:numPr>
        <w:rPr>
          <w:b w:val="0"/>
          <w:sz w:val="22"/>
          <w:szCs w:val="22"/>
        </w:rPr>
      </w:pPr>
      <w:r w:rsidRPr="00E771CD">
        <w:rPr>
          <w:b w:val="0"/>
          <w:sz w:val="22"/>
          <w:szCs w:val="22"/>
        </w:rPr>
        <w:t>CONVENIO DE PARTICIPACIÓN CONJUNTA QUE CELEBRAN POR UNA PARTE ______, REPRESENTADA POR ______ EN SU CARÁCTER DE ______, A QUIEN EN LO SUCESIVO SE DENOMINARÁ “EL PARTICIPANTE A”, Y POR OTRA _______, REPRESENTADA POR ______, EN SU CARÁCTER DE _________, A QUIEN EN LO SUCESIVO SE LE DENOMINARA “EL PARTICIPANTE B”, Y CUANDO SE HAGA REFERENCIA A LOS QUE INTERVIENEN SE DENOMINARÁN “LAS PARTES”, AL TENOR DE LAS SIGUIENTES DECLARACIONES Y CLÁUSULAS:</w:t>
      </w:r>
    </w:p>
    <w:p w:rsidR="00AF4952" w:rsidRPr="0072184E" w:rsidRDefault="00AF4952" w:rsidP="00555343">
      <w:pPr>
        <w:pStyle w:val="Textoindependiente22"/>
        <w:numPr>
          <w:ilvl w:val="12"/>
          <w:numId w:val="0"/>
        </w:numPr>
        <w:rPr>
          <w:rFonts w:cs="Arial"/>
          <w:sz w:val="18"/>
          <w:szCs w:val="22"/>
        </w:rPr>
      </w:pPr>
    </w:p>
    <w:p w:rsidR="00AF4952" w:rsidRPr="00E771CD" w:rsidRDefault="00AF4952" w:rsidP="00AD4A56">
      <w:pPr>
        <w:widowControl/>
        <w:numPr>
          <w:ilvl w:val="1"/>
          <w:numId w:val="124"/>
        </w:numPr>
        <w:tabs>
          <w:tab w:val="num" w:pos="1134"/>
        </w:tabs>
        <w:rPr>
          <w:rFonts w:cs="Arial"/>
          <w:b/>
          <w:sz w:val="22"/>
          <w:szCs w:val="22"/>
        </w:rPr>
      </w:pPr>
      <w:r w:rsidRPr="00E771CD">
        <w:rPr>
          <w:rFonts w:cs="Arial"/>
          <w:b/>
          <w:sz w:val="22"/>
          <w:szCs w:val="22"/>
        </w:rPr>
        <w:t>“EL PARTICIPANTE A”</w:t>
      </w:r>
      <w:r w:rsidRPr="00E771CD">
        <w:rPr>
          <w:rFonts w:cs="Arial"/>
          <w:sz w:val="22"/>
          <w:szCs w:val="22"/>
        </w:rPr>
        <w:t>, DECLARA QUE:</w:t>
      </w:r>
    </w:p>
    <w:p w:rsidR="00AF4952" w:rsidRPr="00E771CD" w:rsidRDefault="00AF4952" w:rsidP="00555343">
      <w:pPr>
        <w:pStyle w:val="Textoindependiente31"/>
        <w:numPr>
          <w:ilvl w:val="12"/>
          <w:numId w:val="0"/>
        </w:numPr>
        <w:tabs>
          <w:tab w:val="left" w:pos="1080"/>
        </w:tabs>
        <w:rPr>
          <w:rFonts w:cs="Arial"/>
          <w:sz w:val="22"/>
          <w:szCs w:val="22"/>
        </w:rPr>
      </w:pPr>
    </w:p>
    <w:p w:rsidR="00AF4952" w:rsidRPr="00E771CD" w:rsidRDefault="00AF4952" w:rsidP="00555343">
      <w:pPr>
        <w:tabs>
          <w:tab w:val="left" w:pos="1957"/>
        </w:tabs>
        <w:ind w:left="1985" w:hanging="851"/>
        <w:rPr>
          <w:rFonts w:cs="Arial"/>
          <w:sz w:val="22"/>
          <w:szCs w:val="22"/>
        </w:rPr>
      </w:pPr>
      <w:r w:rsidRPr="00E771CD">
        <w:rPr>
          <w:rFonts w:cs="Arial"/>
          <w:b/>
          <w:bCs/>
          <w:sz w:val="22"/>
          <w:szCs w:val="22"/>
        </w:rPr>
        <w:t>1.1.1</w:t>
      </w:r>
      <w:r w:rsidRPr="00E771CD">
        <w:rPr>
          <w:rFonts w:cs="Arial"/>
          <w:b/>
          <w:bCs/>
          <w:sz w:val="22"/>
          <w:szCs w:val="22"/>
        </w:rPr>
        <w:tab/>
      </w:r>
      <w:r w:rsidRPr="00E771CD">
        <w:rPr>
          <w:rFonts w:cs="Arial"/>
          <w:sz w:val="22"/>
          <w:szCs w:val="22"/>
        </w:rPr>
        <w:t xml:space="preserve">es una sociedad legalmente constituida de conformidad con las leyes mexicanas, según consta el testimonio de la escritura pública número __, de </w:t>
      </w:r>
      <w:r>
        <w:rPr>
          <w:rFonts w:cs="Arial"/>
          <w:sz w:val="22"/>
          <w:szCs w:val="22"/>
        </w:rPr>
        <w:t>fecha _, pasada ante la fe del L</w:t>
      </w:r>
      <w:r w:rsidRPr="00E771CD">
        <w:rPr>
          <w:rFonts w:cs="Arial"/>
          <w:sz w:val="22"/>
          <w:szCs w:val="22"/>
        </w:rPr>
        <w:t>ic. __ Notario público número __, del __, e inscrita en el registro público de la propiedad y de comercio, con el número __ de fecha ___.</w:t>
      </w:r>
    </w:p>
    <w:p w:rsidR="00AF4952" w:rsidRPr="00E771CD" w:rsidRDefault="00AF4952" w:rsidP="00555343">
      <w:pPr>
        <w:tabs>
          <w:tab w:val="left" w:pos="1957"/>
        </w:tabs>
        <w:ind w:left="1985" w:hanging="851"/>
        <w:rPr>
          <w:rFonts w:cs="Arial"/>
          <w:b/>
          <w:sz w:val="22"/>
          <w:szCs w:val="22"/>
        </w:rPr>
      </w:pPr>
    </w:p>
    <w:p w:rsidR="00AF4952" w:rsidRPr="00E771CD" w:rsidRDefault="00AF4952" w:rsidP="00555343">
      <w:pPr>
        <w:tabs>
          <w:tab w:val="left" w:pos="1957"/>
        </w:tabs>
        <w:ind w:left="1980"/>
        <w:rPr>
          <w:rFonts w:cs="Arial"/>
          <w:sz w:val="22"/>
          <w:szCs w:val="22"/>
        </w:rPr>
      </w:pPr>
      <w:r w:rsidRPr="00E771CD">
        <w:rPr>
          <w:rFonts w:cs="Arial"/>
          <w:sz w:val="22"/>
          <w:szCs w:val="22"/>
        </w:rPr>
        <w:t>Que el acta constitutiva de la sociedad __ ha tenido reformas y modificaciones.</w:t>
      </w:r>
    </w:p>
    <w:p w:rsidR="00AF4952" w:rsidRPr="00E771CD" w:rsidRDefault="00AF4952" w:rsidP="00555343">
      <w:pPr>
        <w:tabs>
          <w:tab w:val="left" w:pos="1957"/>
        </w:tabs>
        <w:ind w:left="1980"/>
        <w:rPr>
          <w:rFonts w:cs="Arial"/>
          <w:sz w:val="22"/>
          <w:szCs w:val="22"/>
        </w:rPr>
      </w:pPr>
    </w:p>
    <w:p w:rsidR="00AF4952" w:rsidRPr="00E771CD" w:rsidRDefault="00AF4952" w:rsidP="00555343">
      <w:pPr>
        <w:tabs>
          <w:tab w:val="left" w:pos="1957"/>
        </w:tabs>
        <w:ind w:left="1980"/>
        <w:rPr>
          <w:rFonts w:cs="Arial"/>
          <w:i/>
          <w:sz w:val="22"/>
          <w:szCs w:val="22"/>
          <w:u w:val="single"/>
        </w:rPr>
      </w:pPr>
      <w:r w:rsidRPr="00E771CD">
        <w:rPr>
          <w:rFonts w:cs="Arial"/>
          <w:i/>
          <w:sz w:val="22"/>
          <w:szCs w:val="22"/>
          <w:u w:val="single"/>
        </w:rPr>
        <w:t>Nota: En su caso, se deberán relacionar las escrituras en que consten las reformas o modificaciones de la sociedad.</w:t>
      </w:r>
    </w:p>
    <w:p w:rsidR="00AF4952" w:rsidRPr="00E771CD" w:rsidRDefault="00AF4952" w:rsidP="00555343">
      <w:pPr>
        <w:tabs>
          <w:tab w:val="left" w:pos="1957"/>
        </w:tabs>
        <w:rPr>
          <w:rFonts w:cs="Arial"/>
          <w:sz w:val="22"/>
          <w:szCs w:val="22"/>
        </w:rPr>
      </w:pPr>
    </w:p>
    <w:p w:rsidR="00AF4952" w:rsidRPr="00E771CD" w:rsidRDefault="00AF4952" w:rsidP="00555343">
      <w:pPr>
        <w:tabs>
          <w:tab w:val="left" w:pos="1957"/>
        </w:tabs>
        <w:ind w:left="1980"/>
        <w:rPr>
          <w:rFonts w:cs="Arial"/>
          <w:sz w:val="22"/>
          <w:szCs w:val="22"/>
        </w:rPr>
      </w:pPr>
      <w:r w:rsidRPr="00E771CD">
        <w:rPr>
          <w:rFonts w:cs="Arial"/>
          <w:sz w:val="22"/>
          <w:szCs w:val="22"/>
        </w:rPr>
        <w:t>Que los nombres de sus socios son</w:t>
      </w:r>
      <w:proofErr w:type="gramStart"/>
      <w:r w:rsidRPr="00E771CD">
        <w:rPr>
          <w:rFonts w:cs="Arial"/>
          <w:sz w:val="22"/>
          <w:szCs w:val="22"/>
        </w:rPr>
        <w:t>:_</w:t>
      </w:r>
      <w:proofErr w:type="gramEnd"/>
      <w:r w:rsidRPr="00E771CD">
        <w:rPr>
          <w:rFonts w:cs="Arial"/>
          <w:sz w:val="22"/>
          <w:szCs w:val="22"/>
        </w:rPr>
        <w:t>_______</w:t>
      </w:r>
      <w:r w:rsidR="00253F4A">
        <w:rPr>
          <w:rFonts w:cs="Arial"/>
          <w:sz w:val="22"/>
          <w:szCs w:val="22"/>
        </w:rPr>
        <w:t>_____________ Con r</w:t>
      </w:r>
      <w:r w:rsidRPr="00E771CD">
        <w:rPr>
          <w:rFonts w:cs="Arial"/>
          <w:sz w:val="22"/>
          <w:szCs w:val="22"/>
        </w:rPr>
        <w:t>egistro federal de contribuyentes _____________ y domicilio ____________.</w:t>
      </w:r>
    </w:p>
    <w:p w:rsidR="00AF4952" w:rsidRPr="00E771CD" w:rsidRDefault="00AF4952" w:rsidP="00555343">
      <w:pPr>
        <w:pStyle w:val="Textoindependiente31"/>
        <w:numPr>
          <w:ilvl w:val="12"/>
          <w:numId w:val="0"/>
        </w:numPr>
        <w:tabs>
          <w:tab w:val="left" w:pos="1971"/>
        </w:tabs>
        <w:ind w:left="1971" w:hanging="727"/>
        <w:rPr>
          <w:rFonts w:cs="Arial"/>
          <w:sz w:val="22"/>
          <w:szCs w:val="22"/>
        </w:rPr>
      </w:pPr>
    </w:p>
    <w:p w:rsidR="00AF4952" w:rsidRPr="00E771CD" w:rsidRDefault="00AF4952" w:rsidP="00555343">
      <w:pPr>
        <w:tabs>
          <w:tab w:val="left" w:pos="1971"/>
        </w:tabs>
        <w:ind w:left="1985" w:hanging="851"/>
        <w:rPr>
          <w:rFonts w:cs="Arial"/>
          <w:b/>
          <w:sz w:val="22"/>
          <w:szCs w:val="22"/>
        </w:rPr>
      </w:pPr>
      <w:r w:rsidRPr="00E771CD">
        <w:rPr>
          <w:rFonts w:cs="Arial"/>
          <w:b/>
          <w:bCs/>
          <w:sz w:val="22"/>
          <w:szCs w:val="22"/>
        </w:rPr>
        <w:t>1.1.2</w:t>
      </w:r>
      <w:r w:rsidRPr="00E771CD">
        <w:rPr>
          <w:rFonts w:cs="Arial"/>
          <w:b/>
          <w:bCs/>
          <w:sz w:val="22"/>
          <w:szCs w:val="22"/>
        </w:rPr>
        <w:tab/>
      </w:r>
      <w:r w:rsidRPr="00E771CD">
        <w:rPr>
          <w:rFonts w:cs="Arial"/>
          <w:bCs/>
          <w:sz w:val="22"/>
          <w:szCs w:val="22"/>
        </w:rPr>
        <w:t>T</w:t>
      </w:r>
      <w:r w:rsidRPr="00E771CD">
        <w:rPr>
          <w:rFonts w:cs="Arial"/>
          <w:sz w:val="22"/>
          <w:szCs w:val="22"/>
        </w:rPr>
        <w:t xml:space="preserve">iene los siguientes registros oficiales: </w:t>
      </w:r>
      <w:r w:rsidR="00253F4A" w:rsidRPr="00E771CD">
        <w:rPr>
          <w:rFonts w:cs="Arial"/>
          <w:sz w:val="22"/>
          <w:szCs w:val="22"/>
        </w:rPr>
        <w:t>registró</w:t>
      </w:r>
      <w:r w:rsidRPr="00E771CD">
        <w:rPr>
          <w:rFonts w:cs="Arial"/>
          <w:sz w:val="22"/>
          <w:szCs w:val="22"/>
        </w:rPr>
        <w:t xml:space="preserve"> federal de contribuyentes número __________ y registro patronal ante el instituto mexicano del seguro social número _____.</w:t>
      </w:r>
    </w:p>
    <w:p w:rsidR="00AF4952" w:rsidRPr="0072184E" w:rsidRDefault="00AF4952" w:rsidP="00555343">
      <w:pPr>
        <w:pStyle w:val="Textoindependiente31"/>
        <w:numPr>
          <w:ilvl w:val="12"/>
          <w:numId w:val="0"/>
        </w:numPr>
        <w:tabs>
          <w:tab w:val="left" w:pos="1971"/>
        </w:tabs>
        <w:ind w:left="1971" w:hanging="727"/>
        <w:rPr>
          <w:rFonts w:cs="Arial"/>
          <w:sz w:val="18"/>
          <w:szCs w:val="22"/>
        </w:rPr>
      </w:pPr>
    </w:p>
    <w:p w:rsidR="00AF4952" w:rsidRPr="00E771CD" w:rsidRDefault="00AF4952" w:rsidP="00555343">
      <w:pPr>
        <w:tabs>
          <w:tab w:val="left" w:pos="1971"/>
        </w:tabs>
        <w:ind w:left="1985" w:hanging="851"/>
        <w:rPr>
          <w:rFonts w:cs="Arial"/>
          <w:sz w:val="22"/>
          <w:szCs w:val="22"/>
        </w:rPr>
      </w:pPr>
      <w:r w:rsidRPr="00E771CD">
        <w:rPr>
          <w:rFonts w:cs="Arial"/>
          <w:b/>
          <w:bCs/>
          <w:sz w:val="22"/>
          <w:szCs w:val="22"/>
        </w:rPr>
        <w:t>1.1.3</w:t>
      </w:r>
      <w:r w:rsidRPr="00E771CD">
        <w:rPr>
          <w:rFonts w:cs="Arial"/>
          <w:b/>
          <w:bCs/>
          <w:sz w:val="22"/>
          <w:szCs w:val="22"/>
        </w:rPr>
        <w:tab/>
      </w:r>
      <w:r w:rsidRPr="00E771CD">
        <w:rPr>
          <w:rFonts w:cs="Arial"/>
          <w:bCs/>
          <w:sz w:val="22"/>
          <w:szCs w:val="22"/>
        </w:rPr>
        <w:t>S</w:t>
      </w:r>
      <w:r w:rsidRPr="00E771CD">
        <w:rPr>
          <w:rFonts w:cs="Arial"/>
          <w:sz w:val="22"/>
          <w:szCs w:val="22"/>
        </w:rPr>
        <w:t xml:space="preserve">u representante, con el carácter ya mencionado, cuenta con las facultades necesarias para suscribir el presente convenio, de conformidad con el contenido del testimonio de la escritura pública número ____ de fecha ____, pasada ante la fe del </w:t>
      </w:r>
      <w:r w:rsidR="00253F4A" w:rsidRPr="00E771CD">
        <w:rPr>
          <w:rFonts w:cs="Arial"/>
          <w:sz w:val="22"/>
          <w:szCs w:val="22"/>
        </w:rPr>
        <w:t>Lic.</w:t>
      </w:r>
      <w:r w:rsidRPr="00E771CD">
        <w:rPr>
          <w:rFonts w:cs="Arial"/>
          <w:sz w:val="22"/>
          <w:szCs w:val="22"/>
        </w:rPr>
        <w:t xml:space="preserve"> ______ </w:t>
      </w:r>
      <w:r w:rsidR="00253F4A" w:rsidRPr="00E771CD">
        <w:rPr>
          <w:rFonts w:cs="Arial"/>
          <w:sz w:val="22"/>
          <w:szCs w:val="22"/>
        </w:rPr>
        <w:t>Notario</w:t>
      </w:r>
      <w:r w:rsidRPr="00E771CD">
        <w:rPr>
          <w:rFonts w:cs="Arial"/>
          <w:sz w:val="22"/>
          <w:szCs w:val="22"/>
        </w:rPr>
        <w:t xml:space="preserve"> público número ___, del _____ e inscrita en el registro público de la propiedad y de comercio, con el número _____ de fecha ____, manifestando </w:t>
      </w:r>
      <w:r w:rsidRPr="00E771CD">
        <w:rPr>
          <w:rFonts w:cs="Arial"/>
          <w:b/>
          <w:sz w:val="22"/>
          <w:szCs w:val="22"/>
        </w:rPr>
        <w:t>“bajo protesta de decir verdad”</w:t>
      </w:r>
      <w:r w:rsidRPr="00E771CD">
        <w:rPr>
          <w:rFonts w:cs="Arial"/>
          <w:sz w:val="22"/>
          <w:szCs w:val="22"/>
        </w:rPr>
        <w:t>, que no le han sido revocadas, ni limitadas o modificadas en forma alguna, a la fecha en que se suscribe el presente instrumento.</w:t>
      </w:r>
    </w:p>
    <w:p w:rsidR="00AF4952" w:rsidRPr="0072184E" w:rsidRDefault="00AF4952" w:rsidP="00555343">
      <w:pPr>
        <w:tabs>
          <w:tab w:val="left" w:pos="1971"/>
        </w:tabs>
        <w:ind w:left="1985" w:hanging="851"/>
        <w:rPr>
          <w:rFonts w:cs="Arial"/>
          <w:b/>
          <w:sz w:val="18"/>
          <w:szCs w:val="22"/>
        </w:rPr>
      </w:pPr>
    </w:p>
    <w:p w:rsidR="00AF4952" w:rsidRPr="00E771CD" w:rsidRDefault="00AF4952" w:rsidP="00555343">
      <w:pPr>
        <w:tabs>
          <w:tab w:val="left" w:pos="1971"/>
        </w:tabs>
        <w:ind w:left="1980"/>
        <w:rPr>
          <w:rFonts w:cs="Arial"/>
          <w:sz w:val="22"/>
          <w:szCs w:val="22"/>
        </w:rPr>
      </w:pPr>
      <w:r w:rsidRPr="00E771CD">
        <w:rPr>
          <w:rFonts w:cs="Arial"/>
          <w:sz w:val="22"/>
          <w:szCs w:val="22"/>
        </w:rPr>
        <w:t>Que el domicilio particular de su representante es el ubicado en ___________.</w:t>
      </w:r>
    </w:p>
    <w:p w:rsidR="00AF4952" w:rsidRPr="00E771CD" w:rsidRDefault="00AF4952" w:rsidP="00555343">
      <w:pPr>
        <w:pStyle w:val="Textoindependiente31"/>
        <w:numPr>
          <w:ilvl w:val="12"/>
          <w:numId w:val="0"/>
        </w:numPr>
        <w:tabs>
          <w:tab w:val="left" w:pos="1854"/>
        </w:tabs>
        <w:rPr>
          <w:rFonts w:cs="Arial"/>
          <w:sz w:val="22"/>
          <w:szCs w:val="22"/>
        </w:rPr>
      </w:pPr>
    </w:p>
    <w:p w:rsidR="00AF4952" w:rsidRPr="00E771CD" w:rsidRDefault="00AF4952" w:rsidP="00555343">
      <w:pPr>
        <w:tabs>
          <w:tab w:val="left" w:pos="1971"/>
        </w:tabs>
        <w:ind w:left="1985" w:hanging="851"/>
        <w:rPr>
          <w:rFonts w:cs="Arial"/>
          <w:b/>
          <w:sz w:val="22"/>
          <w:szCs w:val="22"/>
        </w:rPr>
      </w:pPr>
      <w:r w:rsidRPr="00E771CD">
        <w:rPr>
          <w:rFonts w:cs="Arial"/>
          <w:b/>
          <w:bCs/>
          <w:sz w:val="22"/>
          <w:szCs w:val="22"/>
        </w:rPr>
        <w:t>1.1.4</w:t>
      </w:r>
      <w:r w:rsidRPr="00E771CD">
        <w:rPr>
          <w:rFonts w:cs="Arial"/>
          <w:b/>
          <w:bCs/>
          <w:sz w:val="22"/>
          <w:szCs w:val="22"/>
        </w:rPr>
        <w:tab/>
      </w:r>
      <w:r w:rsidRPr="00E771CD">
        <w:rPr>
          <w:rFonts w:cs="Arial"/>
          <w:bCs/>
          <w:sz w:val="22"/>
          <w:szCs w:val="22"/>
        </w:rPr>
        <w:t>S</w:t>
      </w:r>
      <w:r w:rsidRPr="00E771CD">
        <w:rPr>
          <w:rFonts w:cs="Arial"/>
          <w:sz w:val="22"/>
          <w:szCs w:val="22"/>
        </w:rPr>
        <w:t>u objetivo social, entre otros corresponde a: ___________; por lo que cuenta con los recursos financieros, técnicos, administrativos y humanos para obligarse, en los términos y condiciones que se estipulan en el presente convenio.</w:t>
      </w:r>
    </w:p>
    <w:p w:rsidR="00AF4952" w:rsidRPr="00E771CD" w:rsidRDefault="00AF4952" w:rsidP="00555343">
      <w:pPr>
        <w:pStyle w:val="Textoindependiente31"/>
        <w:numPr>
          <w:ilvl w:val="12"/>
          <w:numId w:val="0"/>
        </w:numPr>
        <w:tabs>
          <w:tab w:val="left" w:pos="1854"/>
        </w:tabs>
        <w:rPr>
          <w:rFonts w:cs="Arial"/>
          <w:sz w:val="22"/>
          <w:szCs w:val="22"/>
        </w:rPr>
      </w:pPr>
    </w:p>
    <w:p w:rsidR="00AF4952" w:rsidRPr="00E771CD" w:rsidRDefault="00AF4952" w:rsidP="00555343">
      <w:pPr>
        <w:tabs>
          <w:tab w:val="left" w:pos="1999"/>
        </w:tabs>
        <w:ind w:left="1985" w:hanging="851"/>
        <w:rPr>
          <w:rFonts w:cs="Arial"/>
          <w:sz w:val="22"/>
          <w:szCs w:val="22"/>
        </w:rPr>
      </w:pPr>
      <w:r w:rsidRPr="00E771CD">
        <w:rPr>
          <w:rFonts w:cs="Arial"/>
          <w:b/>
          <w:bCs/>
          <w:sz w:val="22"/>
          <w:szCs w:val="22"/>
        </w:rPr>
        <w:t>1.1.5</w:t>
      </w:r>
      <w:r w:rsidRPr="00E771CD">
        <w:rPr>
          <w:rFonts w:cs="Arial"/>
          <w:b/>
          <w:bCs/>
          <w:sz w:val="22"/>
          <w:szCs w:val="22"/>
        </w:rPr>
        <w:tab/>
      </w:r>
      <w:r w:rsidRPr="00E771CD">
        <w:rPr>
          <w:rFonts w:cs="Arial"/>
          <w:bCs/>
          <w:sz w:val="22"/>
          <w:szCs w:val="22"/>
        </w:rPr>
        <w:t>S</w:t>
      </w:r>
      <w:r w:rsidRPr="00E771CD">
        <w:rPr>
          <w:rFonts w:cs="Arial"/>
          <w:sz w:val="22"/>
          <w:szCs w:val="22"/>
        </w:rPr>
        <w:t>eñala como domicilio legal para los efectos que deriven del presente convenio, el ubicado en:</w:t>
      </w:r>
    </w:p>
    <w:p w:rsidR="00AF4952" w:rsidRPr="00E771CD" w:rsidRDefault="00AF4952" w:rsidP="00555343">
      <w:pPr>
        <w:tabs>
          <w:tab w:val="left" w:pos="1999"/>
        </w:tabs>
        <w:ind w:left="1985" w:hanging="851"/>
        <w:rPr>
          <w:rFonts w:cs="Arial"/>
          <w:b/>
          <w:sz w:val="22"/>
          <w:szCs w:val="22"/>
        </w:rPr>
      </w:pPr>
    </w:p>
    <w:p w:rsidR="00AF4952" w:rsidRPr="00E771CD" w:rsidRDefault="00AF4952" w:rsidP="00555343">
      <w:pPr>
        <w:tabs>
          <w:tab w:val="left" w:pos="1077"/>
        </w:tabs>
        <w:ind w:left="1134" w:hanging="567"/>
        <w:rPr>
          <w:rFonts w:cs="Arial"/>
          <w:b/>
          <w:sz w:val="22"/>
          <w:szCs w:val="22"/>
        </w:rPr>
      </w:pPr>
      <w:r w:rsidRPr="00E771CD">
        <w:rPr>
          <w:rFonts w:cs="Arial"/>
          <w:b/>
          <w:sz w:val="22"/>
          <w:szCs w:val="22"/>
        </w:rPr>
        <w:t>2.1</w:t>
      </w:r>
      <w:r w:rsidRPr="00E771CD">
        <w:rPr>
          <w:rFonts w:cs="Arial"/>
          <w:b/>
          <w:sz w:val="22"/>
          <w:szCs w:val="22"/>
        </w:rPr>
        <w:tab/>
        <w:t>“EL PARTICIPANTE B”</w:t>
      </w:r>
      <w:r w:rsidRPr="00E771CD">
        <w:rPr>
          <w:rFonts w:cs="Arial"/>
          <w:bCs/>
          <w:sz w:val="22"/>
          <w:szCs w:val="22"/>
        </w:rPr>
        <w:t>,</w:t>
      </w:r>
      <w:r w:rsidRPr="00E771CD">
        <w:rPr>
          <w:rFonts w:cs="Arial"/>
          <w:sz w:val="22"/>
          <w:szCs w:val="22"/>
        </w:rPr>
        <w:t xml:space="preserve"> DECLARA QUE:</w:t>
      </w:r>
    </w:p>
    <w:p w:rsidR="00AF4952" w:rsidRPr="00E771CD" w:rsidRDefault="00AF4952" w:rsidP="00555343">
      <w:pPr>
        <w:pStyle w:val="Textoindependiente31"/>
        <w:numPr>
          <w:ilvl w:val="12"/>
          <w:numId w:val="0"/>
        </w:numPr>
        <w:tabs>
          <w:tab w:val="left" w:pos="1272"/>
        </w:tabs>
        <w:rPr>
          <w:rFonts w:cs="Arial"/>
          <w:sz w:val="22"/>
          <w:szCs w:val="22"/>
        </w:rPr>
      </w:pPr>
    </w:p>
    <w:p w:rsidR="00AF4952" w:rsidRPr="00E771CD" w:rsidRDefault="00AF4952" w:rsidP="00555343">
      <w:pPr>
        <w:tabs>
          <w:tab w:val="left" w:pos="1999"/>
        </w:tabs>
        <w:ind w:left="1985" w:hanging="851"/>
        <w:rPr>
          <w:rFonts w:cs="Arial"/>
          <w:sz w:val="22"/>
          <w:szCs w:val="22"/>
        </w:rPr>
      </w:pPr>
      <w:r w:rsidRPr="00E771CD">
        <w:rPr>
          <w:rFonts w:cs="Arial"/>
          <w:b/>
          <w:bCs/>
          <w:sz w:val="22"/>
          <w:szCs w:val="22"/>
        </w:rPr>
        <w:t>2.1.1</w:t>
      </w:r>
      <w:r w:rsidRPr="00E771CD">
        <w:rPr>
          <w:rFonts w:cs="Arial"/>
          <w:b/>
          <w:bCs/>
          <w:sz w:val="22"/>
          <w:szCs w:val="22"/>
        </w:rPr>
        <w:tab/>
      </w:r>
      <w:r w:rsidRPr="00E771CD">
        <w:rPr>
          <w:rFonts w:cs="Arial"/>
          <w:bCs/>
          <w:sz w:val="22"/>
          <w:szCs w:val="22"/>
        </w:rPr>
        <w:t>E</w:t>
      </w:r>
      <w:r w:rsidRPr="00E771CD">
        <w:rPr>
          <w:rFonts w:cs="Arial"/>
          <w:sz w:val="22"/>
          <w:szCs w:val="22"/>
        </w:rPr>
        <w:t xml:space="preserve">s una sociedad legalmente constituida de conformidad con las leyes mexicanas, según consta el testimonio de la escritura pública número ___, de fecha ___, pasada ante la fe del </w:t>
      </w:r>
      <w:r w:rsidR="00253F4A" w:rsidRPr="00E771CD">
        <w:rPr>
          <w:rFonts w:cs="Arial"/>
          <w:sz w:val="22"/>
          <w:szCs w:val="22"/>
        </w:rPr>
        <w:t>Lic.</w:t>
      </w:r>
      <w:r w:rsidRPr="00E771CD">
        <w:rPr>
          <w:rFonts w:cs="Arial"/>
          <w:sz w:val="22"/>
          <w:szCs w:val="22"/>
        </w:rPr>
        <w:t xml:space="preserve"> ____ </w:t>
      </w:r>
      <w:r w:rsidR="00253F4A" w:rsidRPr="00E771CD">
        <w:rPr>
          <w:rFonts w:cs="Arial"/>
          <w:sz w:val="22"/>
          <w:szCs w:val="22"/>
        </w:rPr>
        <w:t>Notario</w:t>
      </w:r>
      <w:r w:rsidRPr="00E771CD">
        <w:rPr>
          <w:rFonts w:cs="Arial"/>
          <w:sz w:val="22"/>
          <w:szCs w:val="22"/>
        </w:rPr>
        <w:t xml:space="preserve"> público número ___, del __, e inscrita en el registro público de la propiedad y del comercio, con el número ____ de fecha ____.</w:t>
      </w:r>
    </w:p>
    <w:p w:rsidR="00AF4952" w:rsidRPr="00E771CD" w:rsidRDefault="00AF4952" w:rsidP="00555343">
      <w:pPr>
        <w:tabs>
          <w:tab w:val="left" w:pos="1999"/>
        </w:tabs>
        <w:ind w:left="1985" w:hanging="851"/>
        <w:rPr>
          <w:rFonts w:cs="Arial"/>
          <w:b/>
          <w:sz w:val="22"/>
          <w:szCs w:val="22"/>
        </w:rPr>
      </w:pPr>
    </w:p>
    <w:p w:rsidR="00AF4952" w:rsidRPr="00E771CD" w:rsidRDefault="00AF4952" w:rsidP="00555343">
      <w:pPr>
        <w:tabs>
          <w:tab w:val="left" w:pos="1957"/>
        </w:tabs>
        <w:ind w:left="1980"/>
        <w:rPr>
          <w:rFonts w:cs="Arial"/>
          <w:sz w:val="22"/>
          <w:szCs w:val="22"/>
        </w:rPr>
      </w:pPr>
      <w:r w:rsidRPr="00E771CD">
        <w:rPr>
          <w:rFonts w:cs="Arial"/>
          <w:sz w:val="22"/>
          <w:szCs w:val="22"/>
        </w:rPr>
        <w:t>Que el acta constitutiva de la sociedad __ ha tenido reformas y modificaciones.</w:t>
      </w:r>
    </w:p>
    <w:p w:rsidR="00AF4952" w:rsidRPr="00E771CD" w:rsidRDefault="00AF4952" w:rsidP="00555343">
      <w:pPr>
        <w:tabs>
          <w:tab w:val="left" w:pos="1957"/>
        </w:tabs>
        <w:ind w:left="1980"/>
        <w:rPr>
          <w:rFonts w:cs="Arial"/>
          <w:sz w:val="22"/>
          <w:szCs w:val="22"/>
        </w:rPr>
      </w:pPr>
    </w:p>
    <w:p w:rsidR="00AF4952" w:rsidRPr="00E771CD" w:rsidRDefault="00AF4952" w:rsidP="00555343">
      <w:pPr>
        <w:tabs>
          <w:tab w:val="left" w:pos="1957"/>
        </w:tabs>
        <w:ind w:left="1980"/>
        <w:rPr>
          <w:rFonts w:cs="Arial"/>
          <w:i/>
          <w:sz w:val="22"/>
          <w:szCs w:val="22"/>
          <w:u w:val="single"/>
        </w:rPr>
      </w:pPr>
      <w:r w:rsidRPr="00E771CD">
        <w:rPr>
          <w:rFonts w:cs="Arial"/>
          <w:i/>
          <w:sz w:val="22"/>
          <w:szCs w:val="22"/>
          <w:u w:val="single"/>
        </w:rPr>
        <w:t>Nota: En su caso, se deberán relacionar las escrituras en que consten las reformas o modificaciones de la sociedad.</w:t>
      </w:r>
    </w:p>
    <w:p w:rsidR="00AF4952" w:rsidRPr="00E771CD" w:rsidRDefault="00AF4952" w:rsidP="00555343">
      <w:pPr>
        <w:tabs>
          <w:tab w:val="left" w:pos="1957"/>
        </w:tabs>
        <w:rPr>
          <w:rFonts w:cs="Arial"/>
          <w:sz w:val="22"/>
          <w:szCs w:val="22"/>
        </w:rPr>
      </w:pPr>
    </w:p>
    <w:p w:rsidR="00AF4952" w:rsidRPr="00E771CD" w:rsidRDefault="00AF4952" w:rsidP="00555343">
      <w:pPr>
        <w:tabs>
          <w:tab w:val="left" w:pos="1957"/>
        </w:tabs>
        <w:ind w:left="1980"/>
        <w:rPr>
          <w:rFonts w:cs="Arial"/>
          <w:sz w:val="22"/>
          <w:szCs w:val="22"/>
        </w:rPr>
      </w:pPr>
      <w:r w:rsidRPr="00E771CD">
        <w:rPr>
          <w:rFonts w:cs="Arial"/>
          <w:sz w:val="22"/>
          <w:szCs w:val="22"/>
        </w:rPr>
        <w:t>Que los nombres de sus socios son</w:t>
      </w:r>
      <w:proofErr w:type="gramStart"/>
      <w:r w:rsidRPr="00E771CD">
        <w:rPr>
          <w:rFonts w:cs="Arial"/>
          <w:sz w:val="22"/>
          <w:szCs w:val="22"/>
        </w:rPr>
        <w:t>:_</w:t>
      </w:r>
      <w:proofErr w:type="gramEnd"/>
      <w:r w:rsidRPr="00E771CD">
        <w:rPr>
          <w:rFonts w:cs="Arial"/>
          <w:sz w:val="22"/>
          <w:szCs w:val="22"/>
        </w:rPr>
        <w:t>____________________ con registro federal de contribuyentes _____________ y domicilio ____________.</w:t>
      </w:r>
    </w:p>
    <w:p w:rsidR="00AF4952" w:rsidRPr="00E771CD" w:rsidRDefault="00AF4952" w:rsidP="00555343">
      <w:pPr>
        <w:pStyle w:val="Textoindependiente31"/>
        <w:numPr>
          <w:ilvl w:val="12"/>
          <w:numId w:val="0"/>
        </w:numPr>
        <w:tabs>
          <w:tab w:val="left" w:pos="1999"/>
        </w:tabs>
        <w:ind w:left="1999" w:hanging="865"/>
        <w:rPr>
          <w:rFonts w:cs="Arial"/>
          <w:sz w:val="22"/>
          <w:szCs w:val="22"/>
        </w:rPr>
      </w:pPr>
    </w:p>
    <w:p w:rsidR="00AF4952" w:rsidRPr="00E771CD" w:rsidRDefault="00AF4952" w:rsidP="00555343">
      <w:pPr>
        <w:tabs>
          <w:tab w:val="left" w:pos="1999"/>
        </w:tabs>
        <w:ind w:left="1985" w:hanging="851"/>
        <w:rPr>
          <w:rFonts w:cs="Arial"/>
          <w:b/>
          <w:sz w:val="22"/>
          <w:szCs w:val="22"/>
        </w:rPr>
      </w:pPr>
      <w:r w:rsidRPr="00E771CD">
        <w:rPr>
          <w:rFonts w:cs="Arial"/>
          <w:b/>
          <w:bCs/>
          <w:sz w:val="22"/>
          <w:szCs w:val="22"/>
        </w:rPr>
        <w:t>2.1.2</w:t>
      </w:r>
      <w:r w:rsidRPr="00E771CD">
        <w:rPr>
          <w:rFonts w:cs="Arial"/>
          <w:b/>
          <w:bCs/>
          <w:sz w:val="22"/>
          <w:szCs w:val="22"/>
        </w:rPr>
        <w:tab/>
      </w:r>
      <w:r w:rsidRPr="00E771CD">
        <w:rPr>
          <w:rFonts w:cs="Arial"/>
          <w:sz w:val="22"/>
          <w:szCs w:val="22"/>
        </w:rPr>
        <w:t xml:space="preserve">Tiene los siguientes registros oficiales: </w:t>
      </w:r>
      <w:r w:rsidR="00253F4A" w:rsidRPr="00E771CD">
        <w:rPr>
          <w:rFonts w:cs="Arial"/>
          <w:sz w:val="22"/>
          <w:szCs w:val="22"/>
        </w:rPr>
        <w:t>registró</w:t>
      </w:r>
      <w:r w:rsidRPr="00E771CD">
        <w:rPr>
          <w:rFonts w:cs="Arial"/>
          <w:sz w:val="22"/>
          <w:szCs w:val="22"/>
        </w:rPr>
        <w:t xml:space="preserve"> federal de contribuyentes número __________ y registro patronal ante el instituto mexicano del seguro social número _____.</w:t>
      </w:r>
    </w:p>
    <w:p w:rsidR="00AF4952" w:rsidRPr="00E771CD" w:rsidRDefault="00AF4952" w:rsidP="00555343">
      <w:pPr>
        <w:pStyle w:val="Textoindependiente31"/>
        <w:numPr>
          <w:ilvl w:val="12"/>
          <w:numId w:val="0"/>
        </w:numPr>
        <w:tabs>
          <w:tab w:val="left" w:pos="1854"/>
        </w:tabs>
        <w:rPr>
          <w:rFonts w:cs="Arial"/>
          <w:sz w:val="22"/>
          <w:szCs w:val="22"/>
        </w:rPr>
      </w:pPr>
    </w:p>
    <w:p w:rsidR="00AF4952" w:rsidRPr="00E771CD" w:rsidRDefault="00AF4952" w:rsidP="00555343">
      <w:pPr>
        <w:tabs>
          <w:tab w:val="left" w:pos="1971"/>
        </w:tabs>
        <w:ind w:left="1985" w:hanging="851"/>
        <w:rPr>
          <w:rFonts w:cs="Arial"/>
          <w:sz w:val="22"/>
          <w:szCs w:val="22"/>
        </w:rPr>
      </w:pPr>
      <w:r w:rsidRPr="00E771CD">
        <w:rPr>
          <w:rFonts w:cs="Arial"/>
          <w:b/>
          <w:bCs/>
          <w:sz w:val="22"/>
          <w:szCs w:val="22"/>
        </w:rPr>
        <w:t>2.1.3</w:t>
      </w:r>
      <w:r w:rsidRPr="00E771CD">
        <w:rPr>
          <w:rFonts w:cs="Arial"/>
          <w:b/>
          <w:bCs/>
          <w:sz w:val="22"/>
          <w:szCs w:val="22"/>
        </w:rPr>
        <w:tab/>
      </w:r>
      <w:r w:rsidRPr="00E771CD">
        <w:rPr>
          <w:rFonts w:cs="Arial"/>
          <w:sz w:val="22"/>
          <w:szCs w:val="22"/>
        </w:rPr>
        <w:t xml:space="preserve">Su representante, con el carácter ya mencionado, cuenta con las facultades necesarias para suscribir el presente convenio, de conformidad con el contenido del testimonio de la escritura pública número ____ de fecha _____, pasada ante la fe del </w:t>
      </w:r>
      <w:proofErr w:type="spellStart"/>
      <w:r w:rsidRPr="00E771CD">
        <w:rPr>
          <w:rFonts w:cs="Arial"/>
          <w:sz w:val="22"/>
          <w:szCs w:val="22"/>
        </w:rPr>
        <w:t>lic.</w:t>
      </w:r>
      <w:proofErr w:type="spellEnd"/>
      <w:r w:rsidRPr="00E771CD">
        <w:rPr>
          <w:rFonts w:cs="Arial"/>
          <w:sz w:val="22"/>
          <w:szCs w:val="22"/>
        </w:rPr>
        <w:t xml:space="preserve"> _____ </w:t>
      </w:r>
      <w:proofErr w:type="gramStart"/>
      <w:r w:rsidRPr="00E771CD">
        <w:rPr>
          <w:rFonts w:cs="Arial"/>
          <w:sz w:val="22"/>
          <w:szCs w:val="22"/>
        </w:rPr>
        <w:t>notario</w:t>
      </w:r>
      <w:proofErr w:type="gramEnd"/>
      <w:r w:rsidRPr="00E771CD">
        <w:rPr>
          <w:rFonts w:cs="Arial"/>
          <w:sz w:val="22"/>
          <w:szCs w:val="22"/>
        </w:rPr>
        <w:t xml:space="preserve"> público número _____, del _____ e inscrita en el registro público de la propiedad y del comercio, con el número _____ de fecha ____, manifestando </w:t>
      </w:r>
      <w:r w:rsidRPr="00E771CD">
        <w:rPr>
          <w:rFonts w:cs="Arial"/>
          <w:b/>
          <w:sz w:val="22"/>
          <w:szCs w:val="22"/>
        </w:rPr>
        <w:t>“bajo protesta de decir verdad”</w:t>
      </w:r>
      <w:r w:rsidRPr="00E771CD">
        <w:rPr>
          <w:rFonts w:cs="Arial"/>
          <w:sz w:val="22"/>
          <w:szCs w:val="22"/>
        </w:rPr>
        <w:t xml:space="preserve"> que no le han sido revocadas, ni limitadas o modificadas en forma alguna, a la fecha en que se suscribe el presente instrumento.</w:t>
      </w:r>
    </w:p>
    <w:p w:rsidR="00AF4952" w:rsidRPr="00E771CD" w:rsidRDefault="00AF4952" w:rsidP="00555343">
      <w:pPr>
        <w:tabs>
          <w:tab w:val="left" w:pos="1971"/>
        </w:tabs>
        <w:ind w:left="1985" w:hanging="851"/>
        <w:rPr>
          <w:rFonts w:cs="Arial"/>
          <w:b/>
          <w:sz w:val="22"/>
          <w:szCs w:val="22"/>
        </w:rPr>
      </w:pPr>
    </w:p>
    <w:p w:rsidR="00AF4952" w:rsidRPr="00E771CD" w:rsidRDefault="00AF4952" w:rsidP="00555343">
      <w:pPr>
        <w:tabs>
          <w:tab w:val="left" w:pos="1971"/>
        </w:tabs>
        <w:ind w:left="1980"/>
        <w:rPr>
          <w:rFonts w:cs="Arial"/>
          <w:sz w:val="22"/>
          <w:szCs w:val="22"/>
        </w:rPr>
      </w:pPr>
      <w:r w:rsidRPr="00E771CD">
        <w:rPr>
          <w:rFonts w:cs="Arial"/>
          <w:sz w:val="22"/>
          <w:szCs w:val="22"/>
        </w:rPr>
        <w:t>Que el domicilio particular de su representante es el ubicado en _____.</w:t>
      </w:r>
    </w:p>
    <w:p w:rsidR="00AF4952" w:rsidRPr="00E771CD" w:rsidRDefault="00AF4952" w:rsidP="00555343">
      <w:pPr>
        <w:pStyle w:val="Textoindependiente31"/>
        <w:numPr>
          <w:ilvl w:val="12"/>
          <w:numId w:val="0"/>
        </w:numPr>
        <w:tabs>
          <w:tab w:val="left" w:pos="1854"/>
        </w:tabs>
        <w:rPr>
          <w:rFonts w:cs="Arial"/>
          <w:sz w:val="22"/>
          <w:szCs w:val="22"/>
        </w:rPr>
      </w:pPr>
    </w:p>
    <w:p w:rsidR="00AF4952" w:rsidRPr="00E771CD" w:rsidRDefault="00AF4952" w:rsidP="00555343">
      <w:pPr>
        <w:tabs>
          <w:tab w:val="left" w:pos="1971"/>
        </w:tabs>
        <w:ind w:left="1985" w:hanging="851"/>
        <w:rPr>
          <w:rFonts w:cs="Arial"/>
          <w:b/>
          <w:sz w:val="22"/>
          <w:szCs w:val="22"/>
        </w:rPr>
      </w:pPr>
      <w:r w:rsidRPr="00E771CD">
        <w:rPr>
          <w:rFonts w:cs="Arial"/>
          <w:b/>
          <w:bCs/>
          <w:sz w:val="22"/>
          <w:szCs w:val="22"/>
        </w:rPr>
        <w:t>2.1.4</w:t>
      </w:r>
      <w:r w:rsidRPr="00E771CD">
        <w:rPr>
          <w:rFonts w:cs="Arial"/>
          <w:b/>
          <w:bCs/>
          <w:sz w:val="22"/>
          <w:szCs w:val="22"/>
        </w:rPr>
        <w:tab/>
      </w:r>
      <w:r w:rsidRPr="00E771CD">
        <w:rPr>
          <w:rFonts w:cs="Arial"/>
          <w:sz w:val="22"/>
          <w:szCs w:val="22"/>
        </w:rPr>
        <w:t>Su objetivo social, entre otros corresponde a: ___________; por lo que cuenta con los recursos financieros, técnicos, administrativos y humanos para obligarse, en los términos y condiciones que se estipulan en el presente convenio.</w:t>
      </w:r>
    </w:p>
    <w:p w:rsidR="00AF4952" w:rsidRPr="00E771CD" w:rsidRDefault="00AF4952" w:rsidP="00555343">
      <w:pPr>
        <w:pStyle w:val="Textoindependiente31"/>
        <w:numPr>
          <w:ilvl w:val="12"/>
          <w:numId w:val="0"/>
        </w:numPr>
        <w:tabs>
          <w:tab w:val="left" w:pos="1854"/>
        </w:tabs>
        <w:rPr>
          <w:rFonts w:cs="Arial"/>
          <w:sz w:val="22"/>
          <w:szCs w:val="22"/>
        </w:rPr>
      </w:pPr>
    </w:p>
    <w:p w:rsidR="00AF4952" w:rsidRPr="00E771CD" w:rsidRDefault="00AF4952" w:rsidP="00555343">
      <w:pPr>
        <w:pStyle w:val="Textoindependiente22"/>
        <w:tabs>
          <w:tab w:val="left" w:pos="1943"/>
        </w:tabs>
        <w:ind w:left="1985" w:hanging="851"/>
        <w:rPr>
          <w:rFonts w:cs="Arial"/>
          <w:b/>
          <w:sz w:val="22"/>
          <w:szCs w:val="22"/>
        </w:rPr>
      </w:pPr>
      <w:r w:rsidRPr="00E771CD">
        <w:rPr>
          <w:rFonts w:cs="Arial"/>
          <w:b/>
          <w:bCs/>
          <w:sz w:val="22"/>
          <w:szCs w:val="22"/>
        </w:rPr>
        <w:t>2.1.5</w:t>
      </w:r>
      <w:r w:rsidRPr="00E771CD">
        <w:rPr>
          <w:rFonts w:cs="Arial"/>
          <w:b/>
          <w:bCs/>
          <w:sz w:val="22"/>
          <w:szCs w:val="22"/>
        </w:rPr>
        <w:tab/>
      </w:r>
      <w:r w:rsidRPr="00E771CD">
        <w:rPr>
          <w:rFonts w:cs="Arial"/>
          <w:sz w:val="22"/>
          <w:szCs w:val="22"/>
        </w:rPr>
        <w:t>Señala como domicilio legal para los efectos que deriven del presente convenio, el ubicado en: ___________________________</w:t>
      </w:r>
    </w:p>
    <w:p w:rsidR="00AF4952" w:rsidRPr="00E771CD" w:rsidRDefault="00AF4952" w:rsidP="00555343">
      <w:pPr>
        <w:pStyle w:val="Textoindependiente22"/>
        <w:numPr>
          <w:ilvl w:val="12"/>
          <w:numId w:val="0"/>
        </w:numPr>
        <w:ind w:left="2340" w:hanging="540"/>
        <w:rPr>
          <w:rFonts w:cs="Arial"/>
          <w:sz w:val="22"/>
          <w:szCs w:val="22"/>
        </w:rPr>
      </w:pPr>
    </w:p>
    <w:p w:rsidR="00AF4952" w:rsidRDefault="00AF4952" w:rsidP="00555343">
      <w:pPr>
        <w:pStyle w:val="Textoindependiente22"/>
        <w:numPr>
          <w:ilvl w:val="12"/>
          <w:numId w:val="0"/>
        </w:numPr>
        <w:ind w:left="1985"/>
        <w:rPr>
          <w:rFonts w:cs="Arial"/>
          <w:b/>
          <w:sz w:val="22"/>
          <w:szCs w:val="22"/>
        </w:rPr>
      </w:pPr>
      <w:r w:rsidRPr="00E771CD">
        <w:rPr>
          <w:rFonts w:cs="Arial"/>
          <w:b/>
          <w:i/>
          <w:sz w:val="22"/>
          <w:szCs w:val="22"/>
        </w:rPr>
        <w:t>(Mencionar e identificar a cuántos participantes conformen la asociación conjunta para la presentación de propuestas)</w:t>
      </w:r>
      <w:r w:rsidRPr="00E771CD">
        <w:rPr>
          <w:rFonts w:cs="Arial"/>
          <w:b/>
          <w:sz w:val="22"/>
          <w:szCs w:val="22"/>
        </w:rPr>
        <w:t>.</w:t>
      </w:r>
    </w:p>
    <w:p w:rsidR="00AF4952" w:rsidRDefault="00AF4952" w:rsidP="00555343">
      <w:pPr>
        <w:pStyle w:val="Textoindependiente22"/>
        <w:numPr>
          <w:ilvl w:val="12"/>
          <w:numId w:val="0"/>
        </w:numPr>
        <w:ind w:left="1985"/>
        <w:rPr>
          <w:rFonts w:cs="Arial"/>
          <w:b/>
          <w:sz w:val="22"/>
          <w:szCs w:val="22"/>
        </w:rPr>
      </w:pPr>
    </w:p>
    <w:p w:rsidR="00AF4952" w:rsidRPr="00E771CD" w:rsidRDefault="00AF4952" w:rsidP="00AD4A56">
      <w:pPr>
        <w:widowControl/>
        <w:numPr>
          <w:ilvl w:val="1"/>
          <w:numId w:val="123"/>
        </w:numPr>
        <w:tabs>
          <w:tab w:val="left" w:pos="1119"/>
        </w:tabs>
        <w:rPr>
          <w:rFonts w:cs="Arial"/>
          <w:b/>
          <w:sz w:val="22"/>
          <w:szCs w:val="22"/>
        </w:rPr>
      </w:pPr>
      <w:r w:rsidRPr="00E771CD">
        <w:rPr>
          <w:rFonts w:cs="Arial"/>
          <w:b/>
          <w:sz w:val="22"/>
          <w:szCs w:val="22"/>
        </w:rPr>
        <w:t xml:space="preserve"> “LAS PARTES”</w:t>
      </w:r>
      <w:r w:rsidRPr="00E771CD">
        <w:rPr>
          <w:rFonts w:cs="Arial"/>
          <w:sz w:val="22"/>
          <w:szCs w:val="22"/>
        </w:rPr>
        <w:t xml:space="preserve"> DECLARAN QUE:</w:t>
      </w:r>
    </w:p>
    <w:p w:rsidR="00AF4952" w:rsidRPr="00E771CD" w:rsidRDefault="00AF4952" w:rsidP="00555343">
      <w:pPr>
        <w:pStyle w:val="Textoindependiente31"/>
        <w:numPr>
          <w:ilvl w:val="12"/>
          <w:numId w:val="0"/>
        </w:numPr>
        <w:tabs>
          <w:tab w:val="left" w:pos="1272"/>
        </w:tabs>
        <w:rPr>
          <w:rFonts w:cs="Arial"/>
          <w:sz w:val="22"/>
          <w:szCs w:val="22"/>
        </w:rPr>
      </w:pPr>
    </w:p>
    <w:p w:rsidR="00AF4952" w:rsidRPr="00E771CD" w:rsidRDefault="00AF4952" w:rsidP="00AD4A56">
      <w:pPr>
        <w:widowControl/>
        <w:numPr>
          <w:ilvl w:val="2"/>
          <w:numId w:val="123"/>
        </w:numPr>
        <w:tabs>
          <w:tab w:val="left" w:pos="1999"/>
        </w:tabs>
        <w:rPr>
          <w:rFonts w:cs="Arial"/>
          <w:b/>
          <w:sz w:val="22"/>
          <w:szCs w:val="22"/>
        </w:rPr>
      </w:pPr>
      <w:r w:rsidRPr="00E771CD">
        <w:rPr>
          <w:rFonts w:cs="Arial"/>
          <w:sz w:val="22"/>
          <w:szCs w:val="22"/>
        </w:rPr>
        <w:t>Conocen los requisitos y condiciones estipuladas en la convocatoria que se aplicarán en la INVITACIÓN ____________.</w:t>
      </w:r>
    </w:p>
    <w:p w:rsidR="00AF4952" w:rsidRPr="00E771CD" w:rsidRDefault="00AF4952" w:rsidP="00555343">
      <w:pPr>
        <w:pStyle w:val="Textoindependiente31"/>
        <w:numPr>
          <w:ilvl w:val="12"/>
          <w:numId w:val="0"/>
        </w:numPr>
        <w:tabs>
          <w:tab w:val="left" w:pos="1854"/>
        </w:tabs>
        <w:rPr>
          <w:rFonts w:cs="Arial"/>
          <w:sz w:val="22"/>
          <w:szCs w:val="22"/>
        </w:rPr>
      </w:pPr>
    </w:p>
    <w:p w:rsidR="00AF4952" w:rsidRPr="00E771CD" w:rsidRDefault="00AF4952" w:rsidP="00555343">
      <w:pPr>
        <w:tabs>
          <w:tab w:val="left" w:pos="1440"/>
        </w:tabs>
        <w:ind w:left="1440" w:hanging="720"/>
        <w:rPr>
          <w:rFonts w:cs="Arial"/>
          <w:b/>
          <w:sz w:val="22"/>
          <w:szCs w:val="22"/>
        </w:rPr>
      </w:pPr>
      <w:r w:rsidRPr="00E771CD">
        <w:rPr>
          <w:rFonts w:cs="Arial"/>
          <w:b/>
          <w:sz w:val="22"/>
          <w:szCs w:val="22"/>
        </w:rPr>
        <w:lastRenderedPageBreak/>
        <w:t>3.1.2</w:t>
      </w:r>
      <w:r w:rsidRPr="00E771CD">
        <w:rPr>
          <w:rFonts w:cs="Arial"/>
          <w:b/>
          <w:sz w:val="22"/>
          <w:szCs w:val="22"/>
        </w:rPr>
        <w:tab/>
      </w:r>
      <w:r w:rsidRPr="00E771CD">
        <w:rPr>
          <w:rFonts w:cs="Arial"/>
          <w:sz w:val="22"/>
          <w:szCs w:val="22"/>
        </w:rPr>
        <w:t>Manifiestan su conformidad en formalizar el presente convenio, con el objeto de participar conjuntamente en la licitación, presentando proposición técnica y económica, cumpliendo con lo establecido en la convocatoria de la licitación y lo dispuesto en los artículos 34, de la ley de adquisiciones, arrendamientos y servicios del sector público y 31 de su reglamento.</w:t>
      </w:r>
    </w:p>
    <w:p w:rsidR="00AF4952" w:rsidRPr="00E771CD" w:rsidRDefault="00AF4952" w:rsidP="00555343">
      <w:pPr>
        <w:pStyle w:val="Textoindependiente31"/>
        <w:numPr>
          <w:ilvl w:val="12"/>
          <w:numId w:val="0"/>
        </w:numPr>
        <w:tabs>
          <w:tab w:val="left" w:pos="1800"/>
        </w:tabs>
        <w:rPr>
          <w:rFonts w:cs="Arial"/>
          <w:sz w:val="22"/>
          <w:szCs w:val="22"/>
        </w:rPr>
      </w:pPr>
    </w:p>
    <w:p w:rsidR="00AF4952" w:rsidRPr="00E771CD" w:rsidRDefault="00AF4952" w:rsidP="00555343">
      <w:pPr>
        <w:pStyle w:val="Textoindependiente22"/>
        <w:numPr>
          <w:ilvl w:val="12"/>
          <w:numId w:val="0"/>
        </w:numPr>
        <w:ind w:left="1248" w:hanging="540"/>
        <w:rPr>
          <w:rFonts w:cs="Arial"/>
          <w:sz w:val="22"/>
          <w:szCs w:val="22"/>
        </w:rPr>
      </w:pPr>
      <w:r w:rsidRPr="00E771CD">
        <w:rPr>
          <w:rFonts w:cs="Arial"/>
          <w:sz w:val="22"/>
          <w:szCs w:val="22"/>
        </w:rPr>
        <w:t>EXPUESTO LO ANTERIOR, LAS PARTES OTORGAN LAS SIGUIENTES:</w:t>
      </w:r>
    </w:p>
    <w:p w:rsidR="00AF4952" w:rsidRPr="00E771CD" w:rsidRDefault="00AF4952" w:rsidP="00555343">
      <w:pPr>
        <w:pStyle w:val="Textoindependiente22"/>
        <w:numPr>
          <w:ilvl w:val="12"/>
          <w:numId w:val="0"/>
        </w:numPr>
        <w:ind w:left="2340" w:hanging="540"/>
        <w:rPr>
          <w:rFonts w:cs="Arial"/>
          <w:sz w:val="22"/>
          <w:szCs w:val="22"/>
        </w:rPr>
      </w:pPr>
    </w:p>
    <w:p w:rsidR="00AF4952" w:rsidRPr="00E771CD" w:rsidRDefault="00AF4952" w:rsidP="00555343">
      <w:pPr>
        <w:pStyle w:val="Textoindependiente22"/>
        <w:numPr>
          <w:ilvl w:val="12"/>
          <w:numId w:val="0"/>
        </w:numPr>
        <w:ind w:left="2340" w:hanging="540"/>
        <w:jc w:val="center"/>
        <w:rPr>
          <w:rFonts w:cs="Arial"/>
          <w:b/>
          <w:sz w:val="22"/>
          <w:szCs w:val="22"/>
          <w:lang w:val="pt-BR"/>
        </w:rPr>
      </w:pPr>
      <w:r w:rsidRPr="00E771CD">
        <w:rPr>
          <w:rFonts w:cs="Arial"/>
          <w:b/>
          <w:sz w:val="22"/>
          <w:szCs w:val="22"/>
          <w:lang w:val="pt-BR"/>
        </w:rPr>
        <w:t xml:space="preserve">C L Á U S U L A S </w:t>
      </w:r>
    </w:p>
    <w:p w:rsidR="00AF4952" w:rsidRPr="00E771CD" w:rsidRDefault="00AF4952" w:rsidP="00555343">
      <w:pPr>
        <w:pStyle w:val="Textoindependiente22"/>
        <w:numPr>
          <w:ilvl w:val="12"/>
          <w:numId w:val="0"/>
        </w:numPr>
        <w:ind w:left="2340" w:hanging="540"/>
        <w:jc w:val="center"/>
        <w:rPr>
          <w:rFonts w:cs="Arial"/>
          <w:sz w:val="22"/>
          <w:szCs w:val="22"/>
          <w:lang w:val="pt-BR"/>
        </w:rPr>
      </w:pPr>
    </w:p>
    <w:p w:rsidR="00AF4952" w:rsidRPr="00E771CD" w:rsidRDefault="00B623FD" w:rsidP="00555343">
      <w:pPr>
        <w:pStyle w:val="Textoindependiente22"/>
        <w:numPr>
          <w:ilvl w:val="12"/>
          <w:numId w:val="0"/>
        </w:numPr>
        <w:ind w:left="1943" w:hanging="1403"/>
        <w:rPr>
          <w:rFonts w:cs="Arial"/>
          <w:b/>
          <w:sz w:val="22"/>
          <w:szCs w:val="22"/>
        </w:rPr>
      </w:pPr>
      <w:r w:rsidRPr="00E771CD">
        <w:rPr>
          <w:rFonts w:cs="Arial"/>
          <w:b/>
          <w:sz w:val="22"/>
          <w:szCs w:val="22"/>
          <w:lang w:val="pt-BR"/>
        </w:rPr>
        <w:t>PRIMERA. -</w:t>
      </w:r>
      <w:r w:rsidR="00AF4952" w:rsidRPr="00E771CD">
        <w:rPr>
          <w:rFonts w:cs="Arial"/>
          <w:b/>
          <w:sz w:val="22"/>
          <w:szCs w:val="22"/>
          <w:lang w:val="pt-BR"/>
        </w:rPr>
        <w:tab/>
      </w:r>
      <w:r w:rsidRPr="00E771CD">
        <w:rPr>
          <w:rFonts w:cs="Arial"/>
          <w:b/>
          <w:sz w:val="22"/>
          <w:szCs w:val="22"/>
        </w:rPr>
        <w:t>OBJETO. -</w:t>
      </w:r>
      <w:r w:rsidR="00AF4952" w:rsidRPr="00E771CD">
        <w:rPr>
          <w:rFonts w:cs="Arial"/>
          <w:b/>
          <w:sz w:val="22"/>
          <w:szCs w:val="22"/>
        </w:rPr>
        <w:t xml:space="preserve"> “PARTICIPACIÓN CONJUNTA”.</w:t>
      </w:r>
    </w:p>
    <w:p w:rsidR="00AF4952" w:rsidRPr="00E771CD" w:rsidRDefault="00AF4952" w:rsidP="00555343">
      <w:pPr>
        <w:pStyle w:val="Textoindependiente22"/>
        <w:numPr>
          <w:ilvl w:val="12"/>
          <w:numId w:val="0"/>
        </w:numPr>
        <w:ind w:left="1957" w:hanging="14"/>
        <w:rPr>
          <w:rFonts w:cs="Arial"/>
          <w:sz w:val="22"/>
          <w:szCs w:val="22"/>
        </w:rPr>
      </w:pPr>
    </w:p>
    <w:p w:rsidR="00AF4952" w:rsidRPr="00E771CD" w:rsidRDefault="00AF4952" w:rsidP="00555343">
      <w:pPr>
        <w:pStyle w:val="Textoindependiente22"/>
        <w:numPr>
          <w:ilvl w:val="12"/>
          <w:numId w:val="0"/>
        </w:numPr>
        <w:ind w:left="1985"/>
        <w:rPr>
          <w:rFonts w:cs="Arial"/>
          <w:sz w:val="22"/>
          <w:szCs w:val="22"/>
        </w:rPr>
      </w:pPr>
      <w:r w:rsidRPr="00E771CD">
        <w:rPr>
          <w:rFonts w:cs="Arial"/>
          <w:b/>
          <w:sz w:val="22"/>
          <w:szCs w:val="22"/>
        </w:rPr>
        <w:t>“LAS PARTES”</w:t>
      </w:r>
      <w:r w:rsidRPr="00E771CD">
        <w:rPr>
          <w:rFonts w:cs="Arial"/>
          <w:sz w:val="22"/>
          <w:szCs w:val="22"/>
        </w:rPr>
        <w:t xml:space="preserve"> convienen, en conjuntar sus recursos técnicos, legales, administrativos, económicos y financieros para presentar proposición técnica y económica en la licitación pública internacional número _________ y en caso de ser adjudicatario del contrato, se obligan a entregar los bienes objeto del convenio, con la participación siguiente:</w:t>
      </w:r>
    </w:p>
    <w:p w:rsidR="00AF4952" w:rsidRPr="00E771CD" w:rsidRDefault="00AF4952" w:rsidP="00555343">
      <w:pPr>
        <w:pStyle w:val="Textoindependiente22"/>
        <w:numPr>
          <w:ilvl w:val="12"/>
          <w:numId w:val="0"/>
        </w:numPr>
        <w:ind w:left="1957" w:firstLine="28"/>
        <w:rPr>
          <w:rFonts w:cs="Arial"/>
          <w:sz w:val="22"/>
          <w:szCs w:val="22"/>
        </w:rPr>
      </w:pPr>
    </w:p>
    <w:p w:rsidR="00AF4952" w:rsidRPr="00E771CD" w:rsidRDefault="00AF4952" w:rsidP="00555343">
      <w:pPr>
        <w:pStyle w:val="Textoindependiente22"/>
        <w:numPr>
          <w:ilvl w:val="12"/>
          <w:numId w:val="0"/>
        </w:numPr>
        <w:ind w:left="1957" w:hanging="14"/>
        <w:rPr>
          <w:rFonts w:cs="Arial"/>
          <w:sz w:val="22"/>
          <w:szCs w:val="22"/>
        </w:rPr>
      </w:pPr>
      <w:r w:rsidRPr="00E771CD">
        <w:rPr>
          <w:rFonts w:cs="Arial"/>
          <w:b/>
          <w:sz w:val="22"/>
          <w:szCs w:val="22"/>
        </w:rPr>
        <w:t>PARTICIPANTE “A”:</w:t>
      </w:r>
      <w:r w:rsidRPr="00E771CD">
        <w:rPr>
          <w:rFonts w:cs="Arial"/>
          <w:sz w:val="22"/>
          <w:szCs w:val="22"/>
        </w:rPr>
        <w:t xml:space="preserve"> (describir la parte que se obliga a suministrar).</w:t>
      </w:r>
    </w:p>
    <w:p w:rsidR="00AF4952" w:rsidRPr="00E771CD" w:rsidRDefault="00AF4952" w:rsidP="00555343">
      <w:pPr>
        <w:pStyle w:val="Textoindependiente22"/>
        <w:numPr>
          <w:ilvl w:val="12"/>
          <w:numId w:val="0"/>
        </w:numPr>
        <w:ind w:left="1971"/>
        <w:rPr>
          <w:rFonts w:cs="Arial"/>
          <w:sz w:val="22"/>
          <w:szCs w:val="22"/>
        </w:rPr>
      </w:pPr>
    </w:p>
    <w:p w:rsidR="00AF4952" w:rsidRPr="00E771CD" w:rsidRDefault="00AF4952" w:rsidP="00555343">
      <w:pPr>
        <w:pStyle w:val="Textoindependiente22"/>
        <w:numPr>
          <w:ilvl w:val="12"/>
          <w:numId w:val="0"/>
        </w:numPr>
        <w:ind w:left="1971"/>
        <w:rPr>
          <w:rFonts w:cs="Arial"/>
          <w:sz w:val="22"/>
          <w:szCs w:val="22"/>
        </w:rPr>
      </w:pPr>
      <w:r w:rsidRPr="00E771CD">
        <w:rPr>
          <w:rFonts w:cs="Arial"/>
          <w:sz w:val="22"/>
          <w:szCs w:val="22"/>
        </w:rPr>
        <w:t>(</w:t>
      </w:r>
      <w:r w:rsidR="00253F4A" w:rsidRPr="00E771CD">
        <w:rPr>
          <w:rFonts w:cs="Arial"/>
          <w:sz w:val="22"/>
          <w:szCs w:val="22"/>
        </w:rPr>
        <w:t>Cada</w:t>
      </w:r>
      <w:r w:rsidRPr="00E771CD">
        <w:rPr>
          <w:rFonts w:cs="Arial"/>
          <w:sz w:val="22"/>
          <w:szCs w:val="22"/>
        </w:rPr>
        <w:t xml:space="preserve"> participante que conforme la asociación conjunta para la presentación de propuestas deberá describir la parte que se obliga entregar).</w:t>
      </w:r>
    </w:p>
    <w:p w:rsidR="00AF4952" w:rsidRPr="00E771CD" w:rsidRDefault="00AF4952" w:rsidP="00555343">
      <w:pPr>
        <w:pStyle w:val="Textoindependiente22"/>
        <w:numPr>
          <w:ilvl w:val="12"/>
          <w:numId w:val="0"/>
        </w:numPr>
        <w:ind w:left="1971"/>
        <w:rPr>
          <w:rFonts w:cs="Arial"/>
          <w:sz w:val="22"/>
          <w:szCs w:val="22"/>
        </w:rPr>
      </w:pPr>
    </w:p>
    <w:p w:rsidR="00AF4952" w:rsidRPr="00E771CD" w:rsidRDefault="00AF4952" w:rsidP="00555343">
      <w:pPr>
        <w:pStyle w:val="Textoindependiente22"/>
        <w:numPr>
          <w:ilvl w:val="12"/>
          <w:numId w:val="0"/>
        </w:numPr>
        <w:ind w:left="1943" w:hanging="1403"/>
        <w:rPr>
          <w:rFonts w:cs="Arial"/>
          <w:b/>
          <w:sz w:val="22"/>
          <w:szCs w:val="22"/>
        </w:rPr>
      </w:pPr>
      <w:r w:rsidRPr="00E771CD">
        <w:rPr>
          <w:rFonts w:cs="Arial"/>
          <w:b/>
          <w:sz w:val="22"/>
          <w:szCs w:val="22"/>
        </w:rPr>
        <w:t>SEGUNDA.-</w:t>
      </w:r>
      <w:r w:rsidRPr="00E771CD">
        <w:rPr>
          <w:rFonts w:cs="Arial"/>
          <w:b/>
          <w:sz w:val="22"/>
          <w:szCs w:val="22"/>
        </w:rPr>
        <w:tab/>
        <w:t>REPRESENTANTE COMÚN Y OBLIGADO SOLIDARIO.</w:t>
      </w:r>
    </w:p>
    <w:p w:rsidR="00AF4952" w:rsidRPr="00E771CD" w:rsidRDefault="00AF4952" w:rsidP="00555343">
      <w:pPr>
        <w:pStyle w:val="Textoindependiente22"/>
        <w:numPr>
          <w:ilvl w:val="12"/>
          <w:numId w:val="0"/>
        </w:numPr>
        <w:ind w:left="1800" w:hanging="1260"/>
        <w:rPr>
          <w:rFonts w:cs="Arial"/>
          <w:sz w:val="22"/>
          <w:szCs w:val="22"/>
        </w:rPr>
      </w:pPr>
    </w:p>
    <w:p w:rsidR="00AF4952" w:rsidRPr="00E771CD" w:rsidRDefault="00AF4952" w:rsidP="00555343">
      <w:pPr>
        <w:pStyle w:val="Textoindependiente22"/>
        <w:numPr>
          <w:ilvl w:val="12"/>
          <w:numId w:val="0"/>
        </w:numPr>
        <w:ind w:left="1957" w:firstLine="14"/>
        <w:rPr>
          <w:rFonts w:cs="Arial"/>
          <w:sz w:val="22"/>
          <w:szCs w:val="22"/>
        </w:rPr>
      </w:pPr>
      <w:r w:rsidRPr="00E771CD">
        <w:rPr>
          <w:rFonts w:cs="Arial"/>
          <w:b/>
          <w:sz w:val="22"/>
          <w:szCs w:val="22"/>
        </w:rPr>
        <w:t>“LAS PARTES</w:t>
      </w:r>
      <w:r w:rsidR="00253F4A">
        <w:rPr>
          <w:rFonts w:cs="Arial"/>
          <w:b/>
          <w:sz w:val="22"/>
          <w:szCs w:val="22"/>
        </w:rPr>
        <w:t xml:space="preserve"> </w:t>
      </w:r>
      <w:r w:rsidRPr="00E771CD">
        <w:rPr>
          <w:rFonts w:cs="Arial"/>
          <w:b/>
          <w:sz w:val="22"/>
          <w:szCs w:val="22"/>
        </w:rPr>
        <w:t>“</w:t>
      </w:r>
      <w:r w:rsidRPr="00E771CD">
        <w:rPr>
          <w:rFonts w:cs="Arial"/>
          <w:sz w:val="22"/>
          <w:szCs w:val="22"/>
        </w:rPr>
        <w:t>aceptan expresamente en designar como representante común al ____________, a través del presente instrumento, autorizándolo para suscribir las proposiciones técnica y económica, así como el contrato respectivo.</w:t>
      </w:r>
    </w:p>
    <w:p w:rsidR="00AF4952" w:rsidRPr="00E771CD" w:rsidRDefault="00AF4952" w:rsidP="00555343">
      <w:pPr>
        <w:pStyle w:val="Textoindependiente22"/>
        <w:numPr>
          <w:ilvl w:val="12"/>
          <w:numId w:val="0"/>
        </w:numPr>
        <w:ind w:left="1957" w:firstLine="14"/>
        <w:rPr>
          <w:rFonts w:cs="Arial"/>
          <w:sz w:val="22"/>
          <w:szCs w:val="22"/>
        </w:rPr>
      </w:pPr>
    </w:p>
    <w:p w:rsidR="00AF4952" w:rsidRPr="00E771CD" w:rsidRDefault="00AF4952" w:rsidP="00555343">
      <w:pPr>
        <w:pStyle w:val="Textoindependiente22"/>
        <w:numPr>
          <w:ilvl w:val="12"/>
          <w:numId w:val="0"/>
        </w:numPr>
        <w:ind w:left="1957" w:firstLine="14"/>
        <w:rPr>
          <w:rFonts w:cs="Arial"/>
          <w:sz w:val="22"/>
          <w:szCs w:val="22"/>
        </w:rPr>
      </w:pPr>
      <w:r w:rsidRPr="00E771CD">
        <w:rPr>
          <w:rFonts w:cs="Arial"/>
          <w:sz w:val="22"/>
          <w:szCs w:val="22"/>
        </w:rPr>
        <w:t xml:space="preserve">Asimismo, convienen entre </w:t>
      </w:r>
      <w:proofErr w:type="spellStart"/>
      <w:r w:rsidRPr="00E771CD">
        <w:rPr>
          <w:rFonts w:cs="Arial"/>
          <w:sz w:val="22"/>
          <w:szCs w:val="22"/>
        </w:rPr>
        <w:t>si</w:t>
      </w:r>
      <w:proofErr w:type="spellEnd"/>
      <w:r w:rsidRPr="00E771CD">
        <w:rPr>
          <w:rFonts w:cs="Arial"/>
          <w:sz w:val="22"/>
          <w:szCs w:val="22"/>
        </w:rPr>
        <w:t xml:space="preserve"> en constituirse en forma conjunta y solidaria para comprometerse por cualquier responsabilidad derivada del cumplimiento de las obligaciones establecidas en el presente convenio, con relación al contrato que se firme con el </w:t>
      </w:r>
      <w:r>
        <w:rPr>
          <w:rFonts w:cs="Arial"/>
          <w:sz w:val="22"/>
          <w:szCs w:val="22"/>
        </w:rPr>
        <w:t>OPD Servicios de Salud Jalisco</w:t>
      </w:r>
      <w:r w:rsidRPr="00E771CD">
        <w:rPr>
          <w:rFonts w:cs="Arial"/>
          <w:sz w:val="22"/>
          <w:szCs w:val="22"/>
        </w:rPr>
        <w:t xml:space="preserve">, derivado del procedimiento de contratación __________________, aceptando expresamente en responder ante el </w:t>
      </w:r>
      <w:r>
        <w:rPr>
          <w:rFonts w:cs="Arial"/>
          <w:sz w:val="22"/>
          <w:szCs w:val="22"/>
        </w:rPr>
        <w:t>OPD Servicios de Salud Jalisco</w:t>
      </w:r>
      <w:r w:rsidRPr="00E771CD">
        <w:rPr>
          <w:rFonts w:cs="Arial"/>
          <w:sz w:val="22"/>
          <w:szCs w:val="22"/>
        </w:rPr>
        <w:t xml:space="preserve"> por las proposiciones que se presenten y, en su caso, de las obligaciones que deriven de la adjudicación del contrato respectivo.</w:t>
      </w:r>
    </w:p>
    <w:p w:rsidR="00AF4952" w:rsidRDefault="00AF4952" w:rsidP="00555343">
      <w:pPr>
        <w:pStyle w:val="Textoindependiente22"/>
        <w:numPr>
          <w:ilvl w:val="12"/>
          <w:numId w:val="0"/>
        </w:numPr>
        <w:ind w:left="1957" w:firstLine="14"/>
        <w:rPr>
          <w:rFonts w:cs="Arial"/>
          <w:sz w:val="22"/>
          <w:szCs w:val="22"/>
        </w:rPr>
      </w:pPr>
    </w:p>
    <w:p w:rsidR="00AF4952" w:rsidRPr="00E771CD" w:rsidRDefault="00AF4952" w:rsidP="00555343">
      <w:pPr>
        <w:pStyle w:val="Textoindependiente22"/>
        <w:numPr>
          <w:ilvl w:val="12"/>
          <w:numId w:val="0"/>
        </w:numPr>
        <w:ind w:left="1971" w:hanging="1431"/>
        <w:rPr>
          <w:rFonts w:cs="Arial"/>
          <w:b/>
          <w:sz w:val="22"/>
          <w:szCs w:val="22"/>
        </w:rPr>
      </w:pPr>
      <w:r w:rsidRPr="00E771CD">
        <w:rPr>
          <w:rFonts w:cs="Arial"/>
          <w:b/>
          <w:sz w:val="22"/>
          <w:szCs w:val="22"/>
        </w:rPr>
        <w:t xml:space="preserve">TERCERA.- </w:t>
      </w:r>
      <w:r w:rsidRPr="00E771CD">
        <w:rPr>
          <w:rFonts w:cs="Arial"/>
          <w:b/>
          <w:sz w:val="22"/>
          <w:szCs w:val="22"/>
        </w:rPr>
        <w:tab/>
        <w:t>DEL COBRO DE LAS FACTURAS.</w:t>
      </w:r>
    </w:p>
    <w:p w:rsidR="00AF4952" w:rsidRPr="00E771CD" w:rsidRDefault="00AF4952" w:rsidP="00555343">
      <w:pPr>
        <w:pStyle w:val="Textoindependiente22"/>
        <w:numPr>
          <w:ilvl w:val="12"/>
          <w:numId w:val="0"/>
        </w:numPr>
        <w:ind w:left="1800" w:hanging="1260"/>
        <w:rPr>
          <w:rFonts w:cs="Arial"/>
          <w:sz w:val="22"/>
          <w:szCs w:val="22"/>
        </w:rPr>
      </w:pPr>
    </w:p>
    <w:p w:rsidR="00AF4952" w:rsidRPr="00E771CD" w:rsidRDefault="00AF4952" w:rsidP="00555343">
      <w:pPr>
        <w:pStyle w:val="Textoindependiente22"/>
        <w:numPr>
          <w:ilvl w:val="12"/>
          <w:numId w:val="0"/>
        </w:numPr>
        <w:ind w:left="1957" w:firstLine="14"/>
        <w:rPr>
          <w:rFonts w:cs="Arial"/>
          <w:sz w:val="22"/>
          <w:szCs w:val="22"/>
        </w:rPr>
      </w:pPr>
      <w:r w:rsidRPr="00E771CD">
        <w:rPr>
          <w:rFonts w:cs="Arial"/>
          <w:b/>
          <w:sz w:val="22"/>
          <w:szCs w:val="22"/>
        </w:rPr>
        <w:t>“LAS PARTES”</w:t>
      </w:r>
      <w:r w:rsidRPr="00E771CD">
        <w:rPr>
          <w:rFonts w:cs="Arial"/>
          <w:sz w:val="22"/>
          <w:szCs w:val="22"/>
        </w:rPr>
        <w:t xml:space="preserve"> convienen expresamente, que “el participante______ (los participantes, deberán indicar cuál de ellos estará facultado para realizar el cobro), será el único facultado para efectuar el cobro de las facturas relativas a los bienes que se entreguen al instituto, con motivo de la licitación.</w:t>
      </w:r>
    </w:p>
    <w:p w:rsidR="00AF4952" w:rsidRPr="00E771CD" w:rsidRDefault="00AF4952" w:rsidP="00555343">
      <w:pPr>
        <w:pStyle w:val="Textoindependiente22"/>
        <w:numPr>
          <w:ilvl w:val="12"/>
          <w:numId w:val="0"/>
        </w:numPr>
        <w:ind w:left="1985" w:hanging="1425"/>
        <w:rPr>
          <w:rFonts w:cs="Arial"/>
          <w:bCs/>
          <w:sz w:val="22"/>
          <w:szCs w:val="22"/>
        </w:rPr>
      </w:pPr>
    </w:p>
    <w:p w:rsidR="00AF4952" w:rsidRPr="00E771CD" w:rsidRDefault="00AF4952" w:rsidP="00555343">
      <w:pPr>
        <w:pStyle w:val="Textoindependiente22"/>
        <w:numPr>
          <w:ilvl w:val="12"/>
          <w:numId w:val="0"/>
        </w:numPr>
        <w:ind w:left="1985" w:hanging="1425"/>
        <w:rPr>
          <w:rFonts w:cs="Arial"/>
          <w:b/>
          <w:sz w:val="22"/>
          <w:szCs w:val="22"/>
        </w:rPr>
      </w:pPr>
      <w:r w:rsidRPr="00E771CD">
        <w:rPr>
          <w:rFonts w:cs="Arial"/>
          <w:b/>
          <w:sz w:val="22"/>
          <w:szCs w:val="22"/>
        </w:rPr>
        <w:t xml:space="preserve">CUARTA.- </w:t>
      </w:r>
      <w:r w:rsidRPr="00E771CD">
        <w:rPr>
          <w:rFonts w:cs="Arial"/>
          <w:b/>
          <w:sz w:val="22"/>
          <w:szCs w:val="22"/>
        </w:rPr>
        <w:tab/>
        <w:t>VIGENCIA.</w:t>
      </w:r>
    </w:p>
    <w:p w:rsidR="00AF4952" w:rsidRPr="00E771CD" w:rsidRDefault="00AF4952" w:rsidP="00555343">
      <w:pPr>
        <w:pStyle w:val="Textoindependiente22"/>
        <w:numPr>
          <w:ilvl w:val="12"/>
          <w:numId w:val="0"/>
        </w:numPr>
        <w:ind w:left="1985" w:hanging="1425"/>
        <w:rPr>
          <w:rFonts w:cs="Arial"/>
          <w:bCs/>
          <w:sz w:val="22"/>
          <w:szCs w:val="22"/>
        </w:rPr>
      </w:pPr>
    </w:p>
    <w:p w:rsidR="00AF4952" w:rsidRPr="00E771CD" w:rsidRDefault="00AF4952" w:rsidP="00555343">
      <w:pPr>
        <w:pStyle w:val="Textoindependiente22"/>
        <w:numPr>
          <w:ilvl w:val="12"/>
          <w:numId w:val="0"/>
        </w:numPr>
        <w:ind w:left="1985"/>
        <w:rPr>
          <w:rFonts w:cs="Arial"/>
          <w:sz w:val="22"/>
          <w:szCs w:val="22"/>
        </w:rPr>
      </w:pPr>
      <w:r w:rsidRPr="00E771CD">
        <w:rPr>
          <w:rFonts w:cs="Arial"/>
          <w:b/>
          <w:sz w:val="22"/>
          <w:szCs w:val="22"/>
        </w:rPr>
        <w:t>“LAS PARTES“</w:t>
      </w:r>
      <w:r w:rsidRPr="00E771CD">
        <w:rPr>
          <w:rFonts w:cs="Arial"/>
          <w:sz w:val="22"/>
          <w:szCs w:val="22"/>
        </w:rPr>
        <w:t xml:space="preserve"> convienen, en que la vigencia del presente convenio será el del periodo durante el cual se desarrolle el procedimiento de la licitación pública internacional número __________, incluyendo, en su caso, de resultar adjudicados del contrato, el plazo que se estipule en éste y el que pudiera resultar de convenios de modificación.</w:t>
      </w:r>
    </w:p>
    <w:p w:rsidR="00AF4952" w:rsidRPr="00E771CD" w:rsidRDefault="00AF4952" w:rsidP="00555343">
      <w:pPr>
        <w:pStyle w:val="Textoindependiente22"/>
        <w:numPr>
          <w:ilvl w:val="12"/>
          <w:numId w:val="0"/>
        </w:numPr>
        <w:ind w:left="1971"/>
        <w:rPr>
          <w:rFonts w:cs="Arial"/>
          <w:sz w:val="22"/>
          <w:szCs w:val="22"/>
        </w:rPr>
      </w:pPr>
    </w:p>
    <w:p w:rsidR="00AF4952" w:rsidRPr="00E771CD" w:rsidRDefault="00AF4952" w:rsidP="00555343">
      <w:pPr>
        <w:pStyle w:val="Textoindependiente22"/>
        <w:numPr>
          <w:ilvl w:val="12"/>
          <w:numId w:val="0"/>
        </w:numPr>
        <w:ind w:left="1999" w:hanging="1459"/>
        <w:rPr>
          <w:rFonts w:cs="Arial"/>
          <w:b/>
          <w:sz w:val="22"/>
          <w:szCs w:val="22"/>
        </w:rPr>
      </w:pPr>
      <w:r w:rsidRPr="00E771CD">
        <w:rPr>
          <w:rFonts w:cs="Arial"/>
          <w:b/>
          <w:sz w:val="22"/>
          <w:szCs w:val="22"/>
        </w:rPr>
        <w:t>QUINTA.-</w:t>
      </w:r>
      <w:r w:rsidRPr="00E771CD">
        <w:rPr>
          <w:rFonts w:cs="Arial"/>
          <w:b/>
          <w:sz w:val="22"/>
          <w:szCs w:val="22"/>
        </w:rPr>
        <w:tab/>
        <w:t>OBLIGACIONES.</w:t>
      </w:r>
    </w:p>
    <w:p w:rsidR="00AF4952" w:rsidRPr="00E771CD" w:rsidRDefault="00AF4952" w:rsidP="00555343">
      <w:pPr>
        <w:pStyle w:val="Textoindependiente22"/>
        <w:numPr>
          <w:ilvl w:val="12"/>
          <w:numId w:val="0"/>
        </w:numPr>
        <w:ind w:left="1800" w:hanging="1260"/>
        <w:rPr>
          <w:rFonts w:cs="Arial"/>
          <w:sz w:val="22"/>
          <w:szCs w:val="22"/>
        </w:rPr>
      </w:pPr>
    </w:p>
    <w:p w:rsidR="00AF4952" w:rsidRPr="00E771CD" w:rsidRDefault="00AF4952" w:rsidP="00555343">
      <w:pPr>
        <w:pStyle w:val="Textoindependiente22"/>
        <w:numPr>
          <w:ilvl w:val="12"/>
          <w:numId w:val="0"/>
        </w:numPr>
        <w:ind w:left="1999" w:firstLine="14"/>
        <w:rPr>
          <w:rFonts w:cs="Arial"/>
          <w:sz w:val="22"/>
          <w:szCs w:val="22"/>
        </w:rPr>
      </w:pPr>
      <w:r w:rsidRPr="00E771CD">
        <w:rPr>
          <w:rFonts w:cs="Arial"/>
          <w:b/>
          <w:sz w:val="22"/>
          <w:szCs w:val="22"/>
        </w:rPr>
        <w:t>“LAS PARTES”</w:t>
      </w:r>
      <w:r w:rsidRPr="00E771CD">
        <w:rPr>
          <w:rFonts w:cs="Arial"/>
          <w:sz w:val="22"/>
          <w:szCs w:val="22"/>
        </w:rPr>
        <w:t xml:space="preserve"> convienen en que en el supuesto  de que cualquiera de ellas se declare en quiebra o en suspensión de pagos, no las libera de cumplir sus obligaciones, por lo que cualquiera de las partes que subsista, acepta y se obliga expresamente a responder solidariamente de las obligaciones contractuales a que hubiere lugar.</w:t>
      </w:r>
    </w:p>
    <w:p w:rsidR="00AF4952" w:rsidRPr="00E771CD" w:rsidRDefault="00AF4952" w:rsidP="00555343">
      <w:pPr>
        <w:pStyle w:val="Textoindependiente22"/>
        <w:numPr>
          <w:ilvl w:val="12"/>
          <w:numId w:val="0"/>
        </w:numPr>
        <w:ind w:left="1999" w:firstLine="14"/>
        <w:rPr>
          <w:rFonts w:cs="Arial"/>
          <w:sz w:val="22"/>
          <w:szCs w:val="22"/>
        </w:rPr>
      </w:pPr>
    </w:p>
    <w:p w:rsidR="00AF4952" w:rsidRPr="00E771CD" w:rsidRDefault="00AF4952" w:rsidP="00555343">
      <w:pPr>
        <w:pStyle w:val="Textoindependiente22"/>
        <w:numPr>
          <w:ilvl w:val="12"/>
          <w:numId w:val="0"/>
        </w:numPr>
        <w:ind w:left="1999" w:firstLine="14"/>
        <w:rPr>
          <w:rFonts w:cs="Arial"/>
          <w:sz w:val="22"/>
          <w:szCs w:val="22"/>
        </w:rPr>
      </w:pPr>
      <w:r w:rsidRPr="00E771CD">
        <w:rPr>
          <w:rFonts w:cs="Arial"/>
          <w:b/>
          <w:sz w:val="22"/>
          <w:szCs w:val="22"/>
        </w:rPr>
        <w:t>“LAS PARTES”</w:t>
      </w:r>
      <w:r w:rsidRPr="00E771CD">
        <w:rPr>
          <w:rFonts w:cs="Arial"/>
          <w:sz w:val="22"/>
          <w:szCs w:val="22"/>
        </w:rPr>
        <w:t xml:space="preserve"> aceptan y se obligan a protocolizar ante notario público el presente convenio, en caso de resultar adjudicados del contrato que se derive del fallo emitido en la licitación pública internacional número _________ en que participan y que el presente instrumento, debidamente protocolizado, formará parte integrante  del contrato que suscribe el representante común y el instituto. </w:t>
      </w:r>
    </w:p>
    <w:p w:rsidR="00AF4952" w:rsidRPr="00E771CD" w:rsidRDefault="00AF4952" w:rsidP="00555343">
      <w:pPr>
        <w:pStyle w:val="Textoindependiente22"/>
        <w:numPr>
          <w:ilvl w:val="12"/>
          <w:numId w:val="0"/>
        </w:numPr>
        <w:ind w:left="1957" w:firstLine="14"/>
        <w:rPr>
          <w:rFonts w:cs="Arial"/>
          <w:sz w:val="22"/>
          <w:szCs w:val="22"/>
        </w:rPr>
      </w:pPr>
    </w:p>
    <w:p w:rsidR="00AF4952" w:rsidRPr="00E771CD" w:rsidRDefault="00AF4952" w:rsidP="00555343">
      <w:pPr>
        <w:pStyle w:val="Textoindependiente22"/>
        <w:numPr>
          <w:ilvl w:val="12"/>
          <w:numId w:val="0"/>
        </w:numPr>
        <w:ind w:left="1957" w:firstLine="14"/>
        <w:rPr>
          <w:rFonts w:cs="Arial"/>
          <w:sz w:val="22"/>
          <w:szCs w:val="22"/>
        </w:rPr>
      </w:pPr>
      <w:r w:rsidRPr="00E771CD">
        <w:rPr>
          <w:rFonts w:cs="Arial"/>
          <w:sz w:val="22"/>
          <w:szCs w:val="22"/>
        </w:rPr>
        <w:t xml:space="preserve">Leído que fue el presente convenio por </w:t>
      </w:r>
      <w:r w:rsidRPr="00E771CD">
        <w:rPr>
          <w:rFonts w:cs="Arial"/>
          <w:b/>
          <w:sz w:val="22"/>
          <w:szCs w:val="22"/>
        </w:rPr>
        <w:t>“las partes”</w:t>
      </w:r>
      <w:r w:rsidRPr="00E771CD">
        <w:rPr>
          <w:rFonts w:cs="Arial"/>
          <w:sz w:val="22"/>
          <w:szCs w:val="22"/>
        </w:rPr>
        <w:t xml:space="preserve"> y enterados de su alcance y efectos legales, aceptando que no existió error, dolo, violencia o mala fe, lo ratifican y firman, de conformidad en la ciudad de México, distrito federal, el día ___________ de _________ </w:t>
      </w:r>
      <w:proofErr w:type="spellStart"/>
      <w:r w:rsidRPr="00E771CD">
        <w:rPr>
          <w:rFonts w:cs="Arial"/>
          <w:sz w:val="22"/>
          <w:szCs w:val="22"/>
        </w:rPr>
        <w:t>de</w:t>
      </w:r>
      <w:proofErr w:type="spellEnd"/>
      <w:r w:rsidRPr="00E771CD">
        <w:rPr>
          <w:rFonts w:cs="Arial"/>
          <w:sz w:val="22"/>
          <w:szCs w:val="22"/>
        </w:rPr>
        <w:t xml:space="preserve"> 200___.</w:t>
      </w:r>
    </w:p>
    <w:p w:rsidR="00AF4952" w:rsidRPr="00E771CD" w:rsidRDefault="00AF4952" w:rsidP="00555343">
      <w:pPr>
        <w:pStyle w:val="Textoindependiente22"/>
        <w:numPr>
          <w:ilvl w:val="12"/>
          <w:numId w:val="0"/>
        </w:numPr>
        <w:ind w:left="1957" w:firstLine="14"/>
        <w:rPr>
          <w:rFonts w:cs="Arial"/>
          <w:sz w:val="22"/>
          <w:szCs w:val="22"/>
        </w:rPr>
      </w:pPr>
    </w:p>
    <w:tbl>
      <w:tblPr>
        <w:tblW w:w="6039" w:type="dxa"/>
        <w:tblInd w:w="2050" w:type="dxa"/>
        <w:tblLayout w:type="fixed"/>
        <w:tblCellMar>
          <w:left w:w="70" w:type="dxa"/>
          <w:right w:w="70" w:type="dxa"/>
        </w:tblCellMar>
        <w:tblLook w:val="0000" w:firstRow="0" w:lastRow="0" w:firstColumn="0" w:lastColumn="0" w:noHBand="0" w:noVBand="0"/>
      </w:tblPr>
      <w:tblGrid>
        <w:gridCol w:w="2876"/>
        <w:gridCol w:w="574"/>
        <w:gridCol w:w="2589"/>
      </w:tblGrid>
      <w:tr w:rsidR="00AF4952" w:rsidRPr="00E771CD" w:rsidTr="00235C2C">
        <w:trPr>
          <w:trHeight w:val="782"/>
        </w:trPr>
        <w:tc>
          <w:tcPr>
            <w:tcW w:w="2876" w:type="dxa"/>
            <w:tcBorders>
              <w:bottom w:val="single" w:sz="6" w:space="0" w:color="auto"/>
            </w:tcBorders>
          </w:tcPr>
          <w:p w:rsidR="00AF4952" w:rsidRPr="00E771CD" w:rsidRDefault="00AF4952" w:rsidP="008F6FDC">
            <w:pPr>
              <w:pStyle w:val="Textoindependiente22"/>
              <w:numPr>
                <w:ilvl w:val="12"/>
                <w:numId w:val="0"/>
              </w:numPr>
              <w:ind w:left="540" w:hanging="540"/>
              <w:jc w:val="center"/>
              <w:rPr>
                <w:rFonts w:cs="Arial"/>
                <w:sz w:val="22"/>
                <w:szCs w:val="22"/>
              </w:rPr>
            </w:pPr>
            <w:r w:rsidRPr="00E771CD">
              <w:rPr>
                <w:rFonts w:cs="Arial"/>
                <w:sz w:val="22"/>
                <w:szCs w:val="22"/>
              </w:rPr>
              <w:t>“</w:t>
            </w:r>
            <w:r w:rsidRPr="00E771CD">
              <w:rPr>
                <w:rFonts w:cs="Arial"/>
                <w:b/>
                <w:sz w:val="22"/>
                <w:szCs w:val="22"/>
              </w:rPr>
              <w:t>EL PARTICIPANTE A”</w:t>
            </w:r>
          </w:p>
        </w:tc>
        <w:tc>
          <w:tcPr>
            <w:tcW w:w="574" w:type="dxa"/>
          </w:tcPr>
          <w:p w:rsidR="00AF4952" w:rsidRPr="00E771CD" w:rsidRDefault="00AF4952" w:rsidP="008F6FDC">
            <w:pPr>
              <w:pStyle w:val="Textoindependiente22"/>
              <w:numPr>
                <w:ilvl w:val="12"/>
                <w:numId w:val="0"/>
              </w:numPr>
              <w:ind w:hanging="540"/>
              <w:jc w:val="center"/>
              <w:rPr>
                <w:rFonts w:cs="Arial"/>
                <w:sz w:val="22"/>
                <w:szCs w:val="22"/>
              </w:rPr>
            </w:pPr>
          </w:p>
          <w:p w:rsidR="00AF4952" w:rsidRPr="00E771CD" w:rsidRDefault="00AF4952" w:rsidP="008F6FDC">
            <w:pPr>
              <w:pStyle w:val="Textoindependiente22"/>
              <w:numPr>
                <w:ilvl w:val="12"/>
                <w:numId w:val="0"/>
              </w:numPr>
              <w:ind w:hanging="540"/>
              <w:jc w:val="center"/>
              <w:rPr>
                <w:rFonts w:cs="Arial"/>
                <w:sz w:val="22"/>
                <w:szCs w:val="22"/>
              </w:rPr>
            </w:pPr>
          </w:p>
          <w:p w:rsidR="00AF4952" w:rsidRPr="00E771CD" w:rsidRDefault="00AF4952" w:rsidP="008F6FDC">
            <w:pPr>
              <w:pStyle w:val="Textoindependiente22"/>
              <w:numPr>
                <w:ilvl w:val="12"/>
                <w:numId w:val="0"/>
              </w:numPr>
              <w:ind w:hanging="540"/>
              <w:jc w:val="center"/>
              <w:rPr>
                <w:rFonts w:cs="Arial"/>
                <w:sz w:val="22"/>
                <w:szCs w:val="22"/>
              </w:rPr>
            </w:pPr>
          </w:p>
        </w:tc>
        <w:tc>
          <w:tcPr>
            <w:tcW w:w="2589" w:type="dxa"/>
            <w:tcBorders>
              <w:bottom w:val="single" w:sz="6" w:space="0" w:color="auto"/>
            </w:tcBorders>
          </w:tcPr>
          <w:p w:rsidR="00AF4952" w:rsidRPr="00E771CD" w:rsidRDefault="00AF4952" w:rsidP="008F6FDC">
            <w:pPr>
              <w:pStyle w:val="Textoindependiente22"/>
              <w:numPr>
                <w:ilvl w:val="12"/>
                <w:numId w:val="0"/>
              </w:numPr>
              <w:ind w:hanging="540"/>
              <w:jc w:val="center"/>
              <w:rPr>
                <w:rFonts w:cs="Arial"/>
                <w:b/>
                <w:sz w:val="22"/>
                <w:szCs w:val="22"/>
              </w:rPr>
            </w:pPr>
            <w:r w:rsidRPr="00E771CD">
              <w:rPr>
                <w:rFonts w:cs="Arial"/>
                <w:b/>
                <w:sz w:val="22"/>
                <w:szCs w:val="22"/>
              </w:rPr>
              <w:t xml:space="preserve">     “EL PARTICIPANTE B”</w:t>
            </w:r>
          </w:p>
          <w:p w:rsidR="00AF4952" w:rsidRPr="00E771CD" w:rsidRDefault="00AF4952" w:rsidP="008F6FDC">
            <w:pPr>
              <w:pStyle w:val="Textoindependiente22"/>
              <w:numPr>
                <w:ilvl w:val="12"/>
                <w:numId w:val="0"/>
              </w:numPr>
              <w:ind w:hanging="540"/>
              <w:jc w:val="center"/>
              <w:rPr>
                <w:rFonts w:cs="Arial"/>
                <w:b/>
                <w:sz w:val="22"/>
                <w:szCs w:val="22"/>
              </w:rPr>
            </w:pPr>
          </w:p>
        </w:tc>
      </w:tr>
      <w:tr w:rsidR="00AF4952" w:rsidRPr="00AA27F6" w:rsidTr="00235C2C">
        <w:trPr>
          <w:trHeight w:val="1434"/>
        </w:trPr>
        <w:tc>
          <w:tcPr>
            <w:tcW w:w="2876" w:type="dxa"/>
            <w:tcBorders>
              <w:top w:val="single" w:sz="6" w:space="0" w:color="auto"/>
            </w:tcBorders>
          </w:tcPr>
          <w:p w:rsidR="00AF4952" w:rsidRPr="00AA27F6" w:rsidRDefault="00AF4952" w:rsidP="00AA27F6">
            <w:pPr>
              <w:numPr>
                <w:ilvl w:val="12"/>
                <w:numId w:val="0"/>
              </w:numPr>
              <w:jc w:val="center"/>
              <w:rPr>
                <w:rFonts w:cs="Arial"/>
                <w:b/>
                <w:sz w:val="22"/>
                <w:szCs w:val="22"/>
              </w:rPr>
            </w:pPr>
            <w:bookmarkStart w:id="46" w:name="_Toc514328007"/>
            <w:r w:rsidRPr="00AA27F6">
              <w:rPr>
                <w:rFonts w:cs="Arial"/>
                <w:b/>
                <w:sz w:val="22"/>
                <w:szCs w:val="22"/>
              </w:rPr>
              <w:t>NOMBRE Y CARGO</w:t>
            </w:r>
            <w:bookmarkEnd w:id="46"/>
          </w:p>
          <w:p w:rsidR="00AF4952" w:rsidRPr="00245C90" w:rsidRDefault="00AF4952" w:rsidP="008F6FDC">
            <w:pPr>
              <w:numPr>
                <w:ilvl w:val="12"/>
                <w:numId w:val="0"/>
              </w:numPr>
              <w:jc w:val="center"/>
              <w:rPr>
                <w:rFonts w:cs="Arial"/>
                <w:b/>
                <w:sz w:val="22"/>
                <w:szCs w:val="22"/>
              </w:rPr>
            </w:pPr>
            <w:r w:rsidRPr="00AA27F6">
              <w:rPr>
                <w:rFonts w:cs="Arial"/>
                <w:b/>
                <w:sz w:val="22"/>
                <w:szCs w:val="22"/>
              </w:rPr>
              <w:t>DEL APODERADO LEGAL</w:t>
            </w:r>
          </w:p>
        </w:tc>
        <w:tc>
          <w:tcPr>
            <w:tcW w:w="574" w:type="dxa"/>
          </w:tcPr>
          <w:p w:rsidR="00AF4952" w:rsidRPr="00AA27F6" w:rsidRDefault="00AF4952" w:rsidP="00AA27F6">
            <w:pPr>
              <w:numPr>
                <w:ilvl w:val="12"/>
                <w:numId w:val="0"/>
              </w:numPr>
              <w:jc w:val="center"/>
              <w:rPr>
                <w:rFonts w:cs="Arial"/>
                <w:b/>
                <w:sz w:val="22"/>
                <w:szCs w:val="22"/>
              </w:rPr>
            </w:pPr>
          </w:p>
        </w:tc>
        <w:tc>
          <w:tcPr>
            <w:tcW w:w="2589" w:type="dxa"/>
            <w:tcBorders>
              <w:top w:val="single" w:sz="6" w:space="0" w:color="auto"/>
            </w:tcBorders>
          </w:tcPr>
          <w:p w:rsidR="00AF4952" w:rsidRPr="00245C90" w:rsidRDefault="00AF4952" w:rsidP="008F6FDC">
            <w:pPr>
              <w:numPr>
                <w:ilvl w:val="12"/>
                <w:numId w:val="0"/>
              </w:numPr>
              <w:jc w:val="center"/>
              <w:rPr>
                <w:rFonts w:cs="Arial"/>
                <w:b/>
                <w:sz w:val="22"/>
                <w:szCs w:val="22"/>
              </w:rPr>
            </w:pPr>
            <w:r w:rsidRPr="00E771CD">
              <w:rPr>
                <w:rFonts w:cs="Arial"/>
                <w:b/>
                <w:sz w:val="22"/>
                <w:szCs w:val="22"/>
              </w:rPr>
              <w:t xml:space="preserve">NOMBRE Y CARGO </w:t>
            </w:r>
          </w:p>
          <w:p w:rsidR="00AF4952" w:rsidRPr="00245C90" w:rsidRDefault="00AF4952" w:rsidP="008F6FDC">
            <w:pPr>
              <w:numPr>
                <w:ilvl w:val="12"/>
                <w:numId w:val="0"/>
              </w:numPr>
              <w:jc w:val="center"/>
              <w:rPr>
                <w:rFonts w:cs="Arial"/>
                <w:b/>
                <w:sz w:val="22"/>
                <w:szCs w:val="22"/>
              </w:rPr>
            </w:pPr>
            <w:r w:rsidRPr="00E771CD">
              <w:rPr>
                <w:rFonts w:cs="Arial"/>
                <w:b/>
                <w:sz w:val="22"/>
                <w:szCs w:val="22"/>
              </w:rPr>
              <w:t>DEL APODERADO LEGAL</w:t>
            </w:r>
          </w:p>
        </w:tc>
      </w:tr>
    </w:tbl>
    <w:p w:rsidR="00AF4952" w:rsidRPr="00E771CD" w:rsidRDefault="00AF4952" w:rsidP="00555343"/>
    <w:p w:rsidR="00AF4952" w:rsidRPr="00E771CD" w:rsidRDefault="00AF4952" w:rsidP="00555343">
      <w:pPr>
        <w:sectPr w:rsidR="00AF4952" w:rsidRPr="00E771CD" w:rsidSect="00235C2C">
          <w:pgSz w:w="12242" w:h="15842" w:code="1"/>
          <w:pgMar w:top="1191" w:right="335" w:bottom="1531" w:left="3119" w:header="675" w:footer="1140" w:gutter="0"/>
          <w:cols w:space="720"/>
        </w:sectPr>
      </w:pPr>
    </w:p>
    <w:p w:rsidR="00AF4952" w:rsidRPr="00E771CD" w:rsidRDefault="00AF4952" w:rsidP="00555343">
      <w:pPr>
        <w:pStyle w:val="Ttulo2"/>
        <w:jc w:val="center"/>
        <w:rPr>
          <w:rFonts w:cs="Arial"/>
        </w:rPr>
      </w:pPr>
      <w:bookmarkStart w:id="47" w:name="_Toc514328008"/>
      <w:bookmarkStart w:id="48" w:name="_Toc514584794"/>
      <w:bookmarkStart w:id="49" w:name="_Toc526784445"/>
      <w:r w:rsidRPr="00E771CD">
        <w:rPr>
          <w:rFonts w:cs="Arial"/>
        </w:rPr>
        <w:lastRenderedPageBreak/>
        <w:t xml:space="preserve">ANEXO </w:t>
      </w:r>
      <w:r>
        <w:rPr>
          <w:rFonts w:cs="Arial"/>
        </w:rPr>
        <w:t>6</w:t>
      </w:r>
      <w:r w:rsidR="00EE7181">
        <w:rPr>
          <w:rFonts w:cs="Arial"/>
        </w:rPr>
        <w:t xml:space="preserve"> </w:t>
      </w:r>
      <w:r w:rsidRPr="00E771CD">
        <w:rPr>
          <w:rFonts w:cs="Arial"/>
        </w:rPr>
        <w:t>CARTA PODER</w:t>
      </w:r>
      <w:bookmarkEnd w:id="11"/>
      <w:bookmarkEnd w:id="12"/>
      <w:bookmarkEnd w:id="13"/>
      <w:bookmarkEnd w:id="25"/>
      <w:bookmarkEnd w:id="47"/>
      <w:bookmarkEnd w:id="48"/>
      <w:bookmarkEnd w:id="49"/>
    </w:p>
    <w:p w:rsidR="00AF4952" w:rsidRPr="00E771CD" w:rsidRDefault="00AF4952" w:rsidP="00555343">
      <w:pPr>
        <w:rPr>
          <w:rFonts w:cs="Arial"/>
        </w:rPr>
      </w:pPr>
    </w:p>
    <w:p w:rsidR="00AF4952" w:rsidRPr="00E771CD" w:rsidRDefault="00AF4952" w:rsidP="00555343">
      <w:pPr>
        <w:rPr>
          <w:rFonts w:cs="Arial"/>
        </w:rPr>
      </w:pPr>
      <w:r w:rsidRPr="00E771CD">
        <w:rPr>
          <w:rFonts w:cs="Arial"/>
        </w:rPr>
        <w:t>PREFERENTEMENTE EN PAPEL MEMBRETADO DEL LICITANTE.</w:t>
      </w:r>
    </w:p>
    <w:p w:rsidR="00AF4952" w:rsidRPr="00E771CD" w:rsidRDefault="00AF4952" w:rsidP="00555343">
      <w:pPr>
        <w:pStyle w:val="Textodeglobo1"/>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182"/>
        <w:gridCol w:w="245"/>
        <w:gridCol w:w="3189"/>
        <w:gridCol w:w="245"/>
        <w:gridCol w:w="411"/>
        <w:gridCol w:w="245"/>
        <w:gridCol w:w="3189"/>
        <w:gridCol w:w="249"/>
        <w:gridCol w:w="174"/>
        <w:gridCol w:w="6"/>
      </w:tblGrid>
      <w:tr w:rsidR="00AF4952" w:rsidRPr="00E771CD" w:rsidTr="00235C2C">
        <w:trPr>
          <w:trHeight w:val="5019"/>
        </w:trPr>
        <w:tc>
          <w:tcPr>
            <w:tcW w:w="8131" w:type="dxa"/>
            <w:gridSpan w:val="10"/>
            <w:tcBorders>
              <w:top w:val="thinThickSmallGap" w:sz="24" w:space="0" w:color="auto"/>
              <w:left w:val="thinThickSmallGap" w:sz="24" w:space="0" w:color="auto"/>
              <w:right w:val="thickThinSmallGap" w:sz="24" w:space="0" w:color="auto"/>
            </w:tcBorders>
          </w:tcPr>
          <w:p w:rsidR="00AF4952" w:rsidRPr="00245C90" w:rsidRDefault="00AF4952" w:rsidP="008F6FDC">
            <w:pPr>
              <w:ind w:left="257" w:right="150"/>
              <w:rPr>
                <w:rFonts w:cs="Arial"/>
                <w:sz w:val="22"/>
              </w:rPr>
            </w:pPr>
          </w:p>
          <w:p w:rsidR="00AF4952" w:rsidRPr="00245C90" w:rsidRDefault="00AF4952" w:rsidP="008F6FDC">
            <w:pPr>
              <w:ind w:left="257" w:right="150"/>
              <w:rPr>
                <w:rFonts w:cs="Arial"/>
                <w:sz w:val="22"/>
              </w:rPr>
            </w:pPr>
            <w:r w:rsidRPr="00E771CD">
              <w:rPr>
                <w:rFonts w:cs="Arial"/>
                <w:sz w:val="22"/>
                <w:u w:val="single"/>
              </w:rPr>
              <w:t xml:space="preserve">             (Nombre)     </w:t>
            </w:r>
            <w:r w:rsidRPr="00E771CD">
              <w:rPr>
                <w:rFonts w:cs="Arial"/>
                <w:sz w:val="22"/>
              </w:rPr>
              <w:t xml:space="preserve"> bajo protesta de decir verdad en mi carácter de _________________________, de la empresa denominada </w:t>
            </w:r>
            <w:r w:rsidRPr="00E771CD">
              <w:rPr>
                <w:rFonts w:cs="Arial"/>
                <w:sz w:val="22"/>
                <w:u w:val="single"/>
              </w:rPr>
              <w:t>(nombre, denominación o razón social de quien otorga el poder)</w:t>
            </w:r>
            <w:r w:rsidRPr="00E771CD">
              <w:rPr>
                <w:rFonts w:cs="Arial"/>
                <w:sz w:val="22"/>
              </w:rPr>
              <w:t xml:space="preserve"> según consta en el testimonio notarial número __________ de fecha __________________otorgado ante notario público número ____________ de </w:t>
            </w:r>
            <w:r w:rsidRPr="00E771CD">
              <w:rPr>
                <w:rFonts w:cs="Arial"/>
                <w:sz w:val="22"/>
                <w:u w:val="single"/>
              </w:rPr>
              <w:t>(ciudad en que se otorgó el carácter referido)</w:t>
            </w:r>
            <w:r w:rsidRPr="00E771CD">
              <w:rPr>
                <w:rFonts w:cs="Arial"/>
                <w:sz w:val="22"/>
              </w:rPr>
              <w:t xml:space="preserve"> y que se encuentra registrado bajo el número ______________________ del registro público de comercio de (</w:t>
            </w:r>
            <w:r w:rsidRPr="00E771CD">
              <w:rPr>
                <w:rFonts w:cs="Arial"/>
                <w:sz w:val="22"/>
                <w:u w:val="single"/>
              </w:rPr>
              <w:t>lugar en que se efectuó el registro)</w:t>
            </w:r>
            <w:r w:rsidRPr="00E771CD">
              <w:rPr>
                <w:rFonts w:cs="Arial"/>
                <w:sz w:val="22"/>
              </w:rPr>
              <w:t xml:space="preserve"> por este conducto autorizo a </w:t>
            </w:r>
            <w:r w:rsidRPr="00E771CD">
              <w:rPr>
                <w:rFonts w:cs="Arial"/>
                <w:sz w:val="22"/>
                <w:u w:val="single"/>
              </w:rPr>
              <w:t>(nombre de quien recibe el poder)</w:t>
            </w:r>
            <w:r w:rsidRPr="00E771CD">
              <w:rPr>
                <w:rFonts w:cs="Arial"/>
                <w:sz w:val="22"/>
              </w:rPr>
              <w:t xml:space="preserve">, para que a nombre de mi representada, se encargue de las siguientes gestiones: Entregar y recibir documentación, comparecer a los eventos de presentación y apertura de proposiciones y de fallo, hacer las aclaraciones que se deriven de dichos eventos, así como recibir y oír notificaciones con relación al procedimiento de la INVITACIÓN </w:t>
            </w:r>
            <w:r w:rsidRPr="00E771CD">
              <w:rPr>
                <w:rFonts w:cs="Arial"/>
                <w:sz w:val="22"/>
                <w:szCs w:val="22"/>
              </w:rPr>
              <w:t>____(</w:t>
            </w:r>
            <w:r w:rsidRPr="00E771CD">
              <w:rPr>
                <w:rFonts w:cs="Arial"/>
                <w:sz w:val="22"/>
                <w:szCs w:val="22"/>
                <w:u w:val="single"/>
              </w:rPr>
              <w:t>Nombre y No.)____</w:t>
            </w:r>
            <w:r w:rsidRPr="00E771CD">
              <w:rPr>
                <w:rFonts w:cs="Arial"/>
                <w:sz w:val="22"/>
              </w:rPr>
              <w:t xml:space="preserve"> </w:t>
            </w:r>
            <w:r w:rsidR="00253F4A" w:rsidRPr="00E771CD">
              <w:rPr>
                <w:rFonts w:cs="Arial"/>
                <w:sz w:val="22"/>
              </w:rPr>
              <w:t>Relativa</w:t>
            </w:r>
            <w:r w:rsidRPr="00E771CD">
              <w:rPr>
                <w:rFonts w:cs="Arial"/>
                <w:sz w:val="22"/>
              </w:rPr>
              <w:t xml:space="preserve"> a la contratación de ________ convocada por los Servicios de Salud Jalisco.</w:t>
            </w:r>
          </w:p>
          <w:p w:rsidR="00AF4952" w:rsidRPr="00245C90" w:rsidRDefault="00AF4952" w:rsidP="008F6FDC">
            <w:pPr>
              <w:ind w:left="257" w:right="150"/>
              <w:rPr>
                <w:rFonts w:cs="Arial"/>
                <w:sz w:val="22"/>
              </w:rPr>
            </w:pPr>
          </w:p>
          <w:p w:rsidR="00AF4952" w:rsidRPr="00245C90" w:rsidRDefault="00AF4952" w:rsidP="008F6FDC">
            <w:pPr>
              <w:ind w:left="257" w:right="150"/>
              <w:rPr>
                <w:rFonts w:cs="Arial"/>
                <w:sz w:val="22"/>
              </w:rPr>
            </w:pPr>
          </w:p>
          <w:p w:rsidR="00AF4952" w:rsidRPr="00245C90" w:rsidRDefault="00AF4952" w:rsidP="008F6FDC">
            <w:pPr>
              <w:ind w:left="257" w:right="150"/>
              <w:jc w:val="center"/>
              <w:rPr>
                <w:rFonts w:cs="Arial"/>
                <w:sz w:val="22"/>
              </w:rPr>
            </w:pPr>
            <w:r w:rsidRPr="00E771CD">
              <w:rPr>
                <w:rFonts w:cs="Arial"/>
                <w:sz w:val="22"/>
              </w:rPr>
              <w:t>_____________________________________</w:t>
            </w:r>
          </w:p>
          <w:p w:rsidR="00AF4952" w:rsidRPr="00245C90" w:rsidRDefault="00AF4952" w:rsidP="008F6FDC">
            <w:pPr>
              <w:ind w:left="257" w:right="150"/>
              <w:jc w:val="center"/>
              <w:rPr>
                <w:rFonts w:cs="Arial"/>
                <w:sz w:val="22"/>
              </w:rPr>
            </w:pPr>
          </w:p>
          <w:p w:rsidR="00AF4952" w:rsidRPr="00245C90" w:rsidRDefault="00AF4952" w:rsidP="008F6FDC">
            <w:pPr>
              <w:ind w:left="257" w:right="150"/>
              <w:jc w:val="center"/>
              <w:rPr>
                <w:rFonts w:cs="Arial"/>
                <w:sz w:val="22"/>
              </w:rPr>
            </w:pPr>
            <w:r w:rsidRPr="00E771CD">
              <w:rPr>
                <w:rFonts w:cs="Arial"/>
                <w:sz w:val="22"/>
              </w:rPr>
              <w:t>(lugar y fecha de expedición)</w:t>
            </w:r>
          </w:p>
          <w:p w:rsidR="00AF4952" w:rsidRPr="00245C90" w:rsidRDefault="00AF4952" w:rsidP="008F6FDC">
            <w:pPr>
              <w:ind w:left="257" w:right="150"/>
              <w:rPr>
                <w:rFonts w:cs="Arial"/>
                <w:sz w:val="22"/>
              </w:rPr>
            </w:pPr>
          </w:p>
          <w:p w:rsidR="00AF4952" w:rsidRPr="00245C90" w:rsidRDefault="00AF4952" w:rsidP="008F6FDC">
            <w:pPr>
              <w:ind w:left="257" w:right="150"/>
              <w:rPr>
                <w:rFonts w:cs="Arial"/>
                <w:sz w:val="22"/>
              </w:rPr>
            </w:pPr>
          </w:p>
          <w:p w:rsidR="00AF4952" w:rsidRPr="00245C90" w:rsidRDefault="00AF4952" w:rsidP="008F6FDC">
            <w:pPr>
              <w:ind w:left="257" w:right="150"/>
              <w:rPr>
                <w:rFonts w:cs="Arial"/>
                <w:sz w:val="22"/>
              </w:rPr>
            </w:pPr>
          </w:p>
        </w:tc>
      </w:tr>
      <w:tr w:rsidR="00AF4952" w:rsidRPr="00E771CD" w:rsidTr="00235C2C">
        <w:trPr>
          <w:gridAfter w:val="1"/>
          <w:wAfter w:w="6" w:type="dxa"/>
          <w:cantSplit/>
          <w:trHeight w:val="989"/>
        </w:trPr>
        <w:tc>
          <w:tcPr>
            <w:tcW w:w="182" w:type="dxa"/>
            <w:tcBorders>
              <w:left w:val="thinThickSmallGap" w:sz="24" w:space="0" w:color="auto"/>
            </w:tcBorders>
          </w:tcPr>
          <w:p w:rsidR="00AF4952" w:rsidRPr="00245C90" w:rsidRDefault="00AF4952" w:rsidP="008F6FDC">
            <w:pPr>
              <w:rPr>
                <w:rFonts w:cs="Arial"/>
                <w:sz w:val="22"/>
              </w:rPr>
            </w:pPr>
          </w:p>
        </w:tc>
        <w:tc>
          <w:tcPr>
            <w:tcW w:w="245" w:type="dxa"/>
            <w:tcBorders>
              <w:top w:val="single" w:sz="6" w:space="0" w:color="auto"/>
              <w:left w:val="single" w:sz="6" w:space="0" w:color="auto"/>
            </w:tcBorders>
          </w:tcPr>
          <w:p w:rsidR="00AF4952" w:rsidRPr="00245C90" w:rsidRDefault="00AF4952" w:rsidP="008F6FDC">
            <w:pPr>
              <w:jc w:val="center"/>
              <w:rPr>
                <w:rFonts w:cs="Arial"/>
                <w:sz w:val="22"/>
              </w:rPr>
            </w:pPr>
          </w:p>
        </w:tc>
        <w:tc>
          <w:tcPr>
            <w:tcW w:w="3189" w:type="dxa"/>
            <w:tcBorders>
              <w:top w:val="single" w:sz="6" w:space="0" w:color="auto"/>
            </w:tcBorders>
            <w:vAlign w:val="center"/>
          </w:tcPr>
          <w:p w:rsidR="00AF4952" w:rsidRPr="00245C90" w:rsidRDefault="00AF4952" w:rsidP="008F6FDC">
            <w:pPr>
              <w:jc w:val="center"/>
              <w:rPr>
                <w:rFonts w:cs="Arial"/>
                <w:sz w:val="22"/>
              </w:rPr>
            </w:pPr>
          </w:p>
        </w:tc>
        <w:tc>
          <w:tcPr>
            <w:tcW w:w="245" w:type="dxa"/>
            <w:tcBorders>
              <w:top w:val="single" w:sz="6" w:space="0" w:color="auto"/>
              <w:right w:val="single" w:sz="6" w:space="0" w:color="auto"/>
            </w:tcBorders>
          </w:tcPr>
          <w:p w:rsidR="00AF4952" w:rsidRPr="00245C90" w:rsidRDefault="00AF4952" w:rsidP="008F6FDC">
            <w:pPr>
              <w:jc w:val="center"/>
              <w:rPr>
                <w:rFonts w:cs="Arial"/>
                <w:sz w:val="22"/>
              </w:rPr>
            </w:pPr>
          </w:p>
        </w:tc>
        <w:tc>
          <w:tcPr>
            <w:tcW w:w="411" w:type="dxa"/>
            <w:tcBorders>
              <w:left w:val="nil"/>
            </w:tcBorders>
          </w:tcPr>
          <w:p w:rsidR="00AF4952" w:rsidRPr="00245C90" w:rsidRDefault="00AF4952" w:rsidP="008F6FDC">
            <w:pPr>
              <w:jc w:val="center"/>
              <w:rPr>
                <w:rFonts w:cs="Arial"/>
                <w:sz w:val="22"/>
              </w:rPr>
            </w:pPr>
          </w:p>
        </w:tc>
        <w:tc>
          <w:tcPr>
            <w:tcW w:w="245" w:type="dxa"/>
            <w:tcBorders>
              <w:top w:val="single" w:sz="6" w:space="0" w:color="auto"/>
              <w:left w:val="single" w:sz="6" w:space="0" w:color="auto"/>
            </w:tcBorders>
          </w:tcPr>
          <w:p w:rsidR="00AF4952" w:rsidRPr="00245C90" w:rsidRDefault="00AF4952" w:rsidP="008F6FDC">
            <w:pPr>
              <w:jc w:val="center"/>
              <w:rPr>
                <w:rFonts w:cs="Arial"/>
                <w:sz w:val="22"/>
              </w:rPr>
            </w:pPr>
          </w:p>
        </w:tc>
        <w:tc>
          <w:tcPr>
            <w:tcW w:w="3189" w:type="dxa"/>
            <w:tcBorders>
              <w:top w:val="single" w:sz="6" w:space="0" w:color="auto"/>
            </w:tcBorders>
            <w:vAlign w:val="center"/>
          </w:tcPr>
          <w:p w:rsidR="00AF4952" w:rsidRPr="00245C90" w:rsidRDefault="00AF4952" w:rsidP="008F6FDC">
            <w:pPr>
              <w:jc w:val="center"/>
              <w:rPr>
                <w:rFonts w:cs="Arial"/>
                <w:sz w:val="22"/>
              </w:rPr>
            </w:pPr>
          </w:p>
        </w:tc>
        <w:tc>
          <w:tcPr>
            <w:tcW w:w="245" w:type="dxa"/>
            <w:tcBorders>
              <w:top w:val="single" w:sz="6" w:space="0" w:color="auto"/>
              <w:right w:val="single" w:sz="6" w:space="0" w:color="auto"/>
            </w:tcBorders>
          </w:tcPr>
          <w:p w:rsidR="00AF4952" w:rsidRPr="00245C90" w:rsidRDefault="00AF4952" w:rsidP="008F6FDC">
            <w:pPr>
              <w:rPr>
                <w:rFonts w:cs="Arial"/>
                <w:sz w:val="22"/>
              </w:rPr>
            </w:pPr>
          </w:p>
        </w:tc>
        <w:tc>
          <w:tcPr>
            <w:tcW w:w="174" w:type="dxa"/>
            <w:tcBorders>
              <w:left w:val="nil"/>
              <w:right w:val="thickThinSmallGap" w:sz="24" w:space="0" w:color="auto"/>
            </w:tcBorders>
          </w:tcPr>
          <w:p w:rsidR="00AF4952" w:rsidRPr="00245C90" w:rsidRDefault="00AF4952" w:rsidP="008F6FDC">
            <w:pPr>
              <w:rPr>
                <w:rFonts w:cs="Arial"/>
                <w:sz w:val="22"/>
              </w:rPr>
            </w:pPr>
          </w:p>
        </w:tc>
      </w:tr>
      <w:tr w:rsidR="00AF4952" w:rsidRPr="00E771CD" w:rsidTr="00235C2C">
        <w:trPr>
          <w:gridAfter w:val="1"/>
          <w:wAfter w:w="6" w:type="dxa"/>
          <w:cantSplit/>
          <w:trHeight w:val="449"/>
        </w:trPr>
        <w:tc>
          <w:tcPr>
            <w:tcW w:w="182" w:type="dxa"/>
            <w:tcBorders>
              <w:left w:val="thinThickSmallGap" w:sz="24" w:space="0" w:color="auto"/>
            </w:tcBorders>
          </w:tcPr>
          <w:p w:rsidR="00AF4952" w:rsidRPr="00245C90" w:rsidRDefault="00AF4952" w:rsidP="008F6FDC">
            <w:pPr>
              <w:rPr>
                <w:rFonts w:cs="Arial"/>
                <w:sz w:val="22"/>
              </w:rPr>
            </w:pPr>
          </w:p>
        </w:tc>
        <w:tc>
          <w:tcPr>
            <w:tcW w:w="245" w:type="dxa"/>
            <w:tcBorders>
              <w:left w:val="single" w:sz="6" w:space="0" w:color="auto"/>
              <w:bottom w:val="single" w:sz="6" w:space="0" w:color="auto"/>
            </w:tcBorders>
          </w:tcPr>
          <w:p w:rsidR="00AF4952" w:rsidRPr="00245C90" w:rsidRDefault="00AF4952" w:rsidP="008F6FDC">
            <w:pPr>
              <w:rPr>
                <w:rFonts w:cs="Arial"/>
                <w:sz w:val="22"/>
              </w:rPr>
            </w:pPr>
          </w:p>
        </w:tc>
        <w:tc>
          <w:tcPr>
            <w:tcW w:w="3189" w:type="dxa"/>
            <w:tcBorders>
              <w:top w:val="single" w:sz="6" w:space="0" w:color="auto"/>
              <w:bottom w:val="single" w:sz="6" w:space="0" w:color="auto"/>
            </w:tcBorders>
            <w:vAlign w:val="bottom"/>
          </w:tcPr>
          <w:p w:rsidR="00AF4952" w:rsidRPr="00245C90" w:rsidRDefault="00AF4952" w:rsidP="008F6FDC">
            <w:pPr>
              <w:jc w:val="center"/>
              <w:rPr>
                <w:rFonts w:cs="Arial"/>
                <w:sz w:val="22"/>
              </w:rPr>
            </w:pPr>
            <w:r w:rsidRPr="00245C90">
              <w:rPr>
                <w:rFonts w:cs="Arial"/>
                <w:sz w:val="22"/>
              </w:rPr>
              <w:t>Nombre, domicilio y firma de quien otorga el poder</w:t>
            </w:r>
          </w:p>
        </w:tc>
        <w:tc>
          <w:tcPr>
            <w:tcW w:w="245" w:type="dxa"/>
            <w:tcBorders>
              <w:bottom w:val="single" w:sz="6" w:space="0" w:color="auto"/>
              <w:right w:val="single" w:sz="6" w:space="0" w:color="auto"/>
            </w:tcBorders>
          </w:tcPr>
          <w:p w:rsidR="00AF4952" w:rsidRPr="00245C90" w:rsidRDefault="00AF4952" w:rsidP="008F6FDC">
            <w:pPr>
              <w:jc w:val="center"/>
              <w:rPr>
                <w:rFonts w:cs="Arial"/>
                <w:sz w:val="22"/>
              </w:rPr>
            </w:pPr>
          </w:p>
        </w:tc>
        <w:tc>
          <w:tcPr>
            <w:tcW w:w="411" w:type="dxa"/>
            <w:tcBorders>
              <w:left w:val="nil"/>
            </w:tcBorders>
          </w:tcPr>
          <w:p w:rsidR="00AF4952" w:rsidRPr="00245C90" w:rsidRDefault="00AF4952" w:rsidP="008F6FDC">
            <w:pPr>
              <w:jc w:val="center"/>
              <w:rPr>
                <w:rFonts w:cs="Arial"/>
                <w:sz w:val="22"/>
              </w:rPr>
            </w:pPr>
          </w:p>
        </w:tc>
        <w:tc>
          <w:tcPr>
            <w:tcW w:w="245" w:type="dxa"/>
            <w:tcBorders>
              <w:left w:val="single" w:sz="6" w:space="0" w:color="auto"/>
              <w:bottom w:val="single" w:sz="6" w:space="0" w:color="auto"/>
            </w:tcBorders>
          </w:tcPr>
          <w:p w:rsidR="00AF4952" w:rsidRPr="00245C90" w:rsidRDefault="00AF4952" w:rsidP="008F6FDC">
            <w:pPr>
              <w:jc w:val="center"/>
              <w:rPr>
                <w:rFonts w:cs="Arial"/>
                <w:sz w:val="22"/>
              </w:rPr>
            </w:pPr>
          </w:p>
        </w:tc>
        <w:tc>
          <w:tcPr>
            <w:tcW w:w="3189" w:type="dxa"/>
            <w:tcBorders>
              <w:top w:val="single" w:sz="6" w:space="0" w:color="auto"/>
              <w:bottom w:val="single" w:sz="6" w:space="0" w:color="auto"/>
            </w:tcBorders>
            <w:vAlign w:val="bottom"/>
          </w:tcPr>
          <w:p w:rsidR="00AF4952" w:rsidRPr="00245C90" w:rsidRDefault="00AF4952" w:rsidP="008F6FDC">
            <w:pPr>
              <w:jc w:val="center"/>
              <w:rPr>
                <w:rFonts w:cs="Arial"/>
                <w:sz w:val="22"/>
              </w:rPr>
            </w:pPr>
            <w:r w:rsidRPr="00245C90">
              <w:rPr>
                <w:rFonts w:cs="Arial"/>
                <w:sz w:val="22"/>
              </w:rPr>
              <w:t>Nombre, domicilio y firma de quien recibe el poder</w:t>
            </w:r>
          </w:p>
        </w:tc>
        <w:tc>
          <w:tcPr>
            <w:tcW w:w="245" w:type="dxa"/>
            <w:tcBorders>
              <w:bottom w:val="single" w:sz="6" w:space="0" w:color="auto"/>
              <w:right w:val="single" w:sz="6" w:space="0" w:color="auto"/>
            </w:tcBorders>
          </w:tcPr>
          <w:p w:rsidR="00AF4952" w:rsidRPr="00245C90" w:rsidRDefault="00AF4952" w:rsidP="008F6FDC">
            <w:pPr>
              <w:rPr>
                <w:rFonts w:cs="Arial"/>
                <w:sz w:val="22"/>
              </w:rPr>
            </w:pPr>
          </w:p>
        </w:tc>
        <w:tc>
          <w:tcPr>
            <w:tcW w:w="174" w:type="dxa"/>
            <w:tcBorders>
              <w:left w:val="nil"/>
              <w:right w:val="thickThinSmallGap" w:sz="24" w:space="0" w:color="auto"/>
            </w:tcBorders>
          </w:tcPr>
          <w:p w:rsidR="00AF4952" w:rsidRPr="00245C90" w:rsidRDefault="00AF4952" w:rsidP="008F6FDC">
            <w:pPr>
              <w:rPr>
                <w:rFonts w:cs="Arial"/>
                <w:sz w:val="22"/>
              </w:rPr>
            </w:pPr>
          </w:p>
        </w:tc>
      </w:tr>
      <w:tr w:rsidR="00AF4952" w:rsidRPr="00E771CD" w:rsidTr="00235C2C">
        <w:trPr>
          <w:cantSplit/>
          <w:trHeight w:val="514"/>
        </w:trPr>
        <w:tc>
          <w:tcPr>
            <w:tcW w:w="182" w:type="dxa"/>
            <w:tcBorders>
              <w:left w:val="thinThickSmallGap" w:sz="24" w:space="0" w:color="auto"/>
            </w:tcBorders>
          </w:tcPr>
          <w:p w:rsidR="00AF4952" w:rsidRPr="00245C90" w:rsidRDefault="00AF4952" w:rsidP="008F6FDC">
            <w:pPr>
              <w:rPr>
                <w:rFonts w:cs="Arial"/>
                <w:sz w:val="22"/>
              </w:rPr>
            </w:pPr>
          </w:p>
        </w:tc>
        <w:tc>
          <w:tcPr>
            <w:tcW w:w="7773" w:type="dxa"/>
            <w:gridSpan w:val="7"/>
            <w:vAlign w:val="center"/>
          </w:tcPr>
          <w:p w:rsidR="00AF4952" w:rsidRPr="00245C90" w:rsidRDefault="00AF4952" w:rsidP="008F6FDC">
            <w:pPr>
              <w:jc w:val="center"/>
              <w:rPr>
                <w:rFonts w:cs="Arial"/>
                <w:sz w:val="22"/>
              </w:rPr>
            </w:pPr>
            <w:r w:rsidRPr="00245C90">
              <w:rPr>
                <w:rFonts w:cs="Arial"/>
                <w:sz w:val="22"/>
              </w:rPr>
              <w:t>Testigos</w:t>
            </w:r>
          </w:p>
        </w:tc>
        <w:tc>
          <w:tcPr>
            <w:tcW w:w="174" w:type="dxa"/>
            <w:gridSpan w:val="2"/>
            <w:tcBorders>
              <w:right w:val="thickThinSmallGap" w:sz="24" w:space="0" w:color="auto"/>
            </w:tcBorders>
          </w:tcPr>
          <w:p w:rsidR="00AF4952" w:rsidRPr="00245C90" w:rsidRDefault="00AF4952" w:rsidP="008F6FDC">
            <w:pPr>
              <w:rPr>
                <w:rFonts w:cs="Arial"/>
                <w:sz w:val="22"/>
              </w:rPr>
            </w:pPr>
          </w:p>
        </w:tc>
      </w:tr>
      <w:tr w:rsidR="00AF4952" w:rsidRPr="00E771CD" w:rsidTr="00235C2C">
        <w:trPr>
          <w:gridAfter w:val="1"/>
          <w:wAfter w:w="6" w:type="dxa"/>
          <w:cantSplit/>
          <w:trHeight w:val="989"/>
        </w:trPr>
        <w:tc>
          <w:tcPr>
            <w:tcW w:w="182" w:type="dxa"/>
            <w:tcBorders>
              <w:left w:val="thinThickSmallGap" w:sz="24" w:space="0" w:color="auto"/>
            </w:tcBorders>
          </w:tcPr>
          <w:p w:rsidR="00AF4952" w:rsidRPr="00245C90" w:rsidRDefault="00AF4952" w:rsidP="008F6FDC">
            <w:pPr>
              <w:rPr>
                <w:rFonts w:cs="Arial"/>
                <w:sz w:val="22"/>
              </w:rPr>
            </w:pPr>
          </w:p>
        </w:tc>
        <w:tc>
          <w:tcPr>
            <w:tcW w:w="245" w:type="dxa"/>
            <w:tcBorders>
              <w:top w:val="single" w:sz="6" w:space="0" w:color="auto"/>
              <w:left w:val="single" w:sz="6" w:space="0" w:color="auto"/>
            </w:tcBorders>
          </w:tcPr>
          <w:p w:rsidR="00AF4952" w:rsidRPr="00245C90" w:rsidRDefault="00AF4952" w:rsidP="008F6FDC">
            <w:pPr>
              <w:rPr>
                <w:rFonts w:cs="Arial"/>
                <w:sz w:val="22"/>
              </w:rPr>
            </w:pPr>
          </w:p>
        </w:tc>
        <w:tc>
          <w:tcPr>
            <w:tcW w:w="3189" w:type="dxa"/>
            <w:tcBorders>
              <w:top w:val="single" w:sz="6" w:space="0" w:color="auto"/>
            </w:tcBorders>
          </w:tcPr>
          <w:p w:rsidR="00AF4952" w:rsidRPr="00245C90" w:rsidRDefault="00AF4952" w:rsidP="008F6FDC">
            <w:pPr>
              <w:jc w:val="center"/>
              <w:rPr>
                <w:rFonts w:cs="Arial"/>
                <w:sz w:val="22"/>
              </w:rPr>
            </w:pPr>
          </w:p>
        </w:tc>
        <w:tc>
          <w:tcPr>
            <w:tcW w:w="245" w:type="dxa"/>
            <w:tcBorders>
              <w:top w:val="single" w:sz="6" w:space="0" w:color="auto"/>
              <w:right w:val="single" w:sz="6" w:space="0" w:color="auto"/>
            </w:tcBorders>
          </w:tcPr>
          <w:p w:rsidR="00AF4952" w:rsidRPr="00245C90" w:rsidRDefault="00AF4952" w:rsidP="008F6FDC">
            <w:pPr>
              <w:jc w:val="center"/>
              <w:rPr>
                <w:rFonts w:cs="Arial"/>
                <w:sz w:val="22"/>
              </w:rPr>
            </w:pPr>
          </w:p>
        </w:tc>
        <w:tc>
          <w:tcPr>
            <w:tcW w:w="411" w:type="dxa"/>
            <w:tcBorders>
              <w:left w:val="nil"/>
            </w:tcBorders>
          </w:tcPr>
          <w:p w:rsidR="00AF4952" w:rsidRPr="00245C90" w:rsidRDefault="00AF4952" w:rsidP="008F6FDC">
            <w:pPr>
              <w:jc w:val="center"/>
              <w:rPr>
                <w:rFonts w:cs="Arial"/>
                <w:sz w:val="22"/>
              </w:rPr>
            </w:pPr>
          </w:p>
        </w:tc>
        <w:tc>
          <w:tcPr>
            <w:tcW w:w="245" w:type="dxa"/>
            <w:tcBorders>
              <w:top w:val="single" w:sz="6" w:space="0" w:color="auto"/>
              <w:left w:val="single" w:sz="6" w:space="0" w:color="auto"/>
            </w:tcBorders>
          </w:tcPr>
          <w:p w:rsidR="00AF4952" w:rsidRPr="00245C90" w:rsidRDefault="00AF4952" w:rsidP="008F6FDC">
            <w:pPr>
              <w:jc w:val="center"/>
              <w:rPr>
                <w:rFonts w:cs="Arial"/>
                <w:sz w:val="22"/>
              </w:rPr>
            </w:pPr>
          </w:p>
        </w:tc>
        <w:tc>
          <w:tcPr>
            <w:tcW w:w="3189" w:type="dxa"/>
            <w:tcBorders>
              <w:top w:val="single" w:sz="6" w:space="0" w:color="auto"/>
            </w:tcBorders>
          </w:tcPr>
          <w:p w:rsidR="00AF4952" w:rsidRPr="00245C90" w:rsidRDefault="00AF4952" w:rsidP="008F6FDC">
            <w:pPr>
              <w:jc w:val="center"/>
              <w:rPr>
                <w:rFonts w:cs="Arial"/>
                <w:sz w:val="22"/>
              </w:rPr>
            </w:pPr>
          </w:p>
        </w:tc>
        <w:tc>
          <w:tcPr>
            <w:tcW w:w="245" w:type="dxa"/>
            <w:tcBorders>
              <w:top w:val="single" w:sz="6" w:space="0" w:color="auto"/>
              <w:right w:val="single" w:sz="6" w:space="0" w:color="auto"/>
            </w:tcBorders>
          </w:tcPr>
          <w:p w:rsidR="00AF4952" w:rsidRPr="00245C90" w:rsidRDefault="00AF4952" w:rsidP="008F6FDC">
            <w:pPr>
              <w:rPr>
                <w:rFonts w:cs="Arial"/>
                <w:sz w:val="22"/>
              </w:rPr>
            </w:pPr>
          </w:p>
        </w:tc>
        <w:tc>
          <w:tcPr>
            <w:tcW w:w="174" w:type="dxa"/>
            <w:tcBorders>
              <w:left w:val="nil"/>
              <w:right w:val="thickThinSmallGap" w:sz="24" w:space="0" w:color="auto"/>
            </w:tcBorders>
          </w:tcPr>
          <w:p w:rsidR="00AF4952" w:rsidRPr="00245C90" w:rsidRDefault="00AF4952" w:rsidP="008F6FDC">
            <w:pPr>
              <w:rPr>
                <w:rFonts w:cs="Arial"/>
                <w:sz w:val="22"/>
              </w:rPr>
            </w:pPr>
          </w:p>
        </w:tc>
      </w:tr>
      <w:tr w:rsidR="00AF4952" w:rsidRPr="00E771CD" w:rsidTr="00235C2C">
        <w:trPr>
          <w:gridAfter w:val="1"/>
          <w:wAfter w:w="6" w:type="dxa"/>
          <w:cantSplit/>
          <w:trHeight w:val="211"/>
        </w:trPr>
        <w:tc>
          <w:tcPr>
            <w:tcW w:w="182" w:type="dxa"/>
            <w:tcBorders>
              <w:left w:val="thinThickSmallGap" w:sz="24" w:space="0" w:color="auto"/>
            </w:tcBorders>
          </w:tcPr>
          <w:p w:rsidR="00AF4952" w:rsidRPr="00245C90" w:rsidRDefault="00AF4952" w:rsidP="008F6FDC">
            <w:pPr>
              <w:rPr>
                <w:rFonts w:cs="Arial"/>
                <w:sz w:val="22"/>
              </w:rPr>
            </w:pPr>
          </w:p>
        </w:tc>
        <w:tc>
          <w:tcPr>
            <w:tcW w:w="245" w:type="dxa"/>
            <w:tcBorders>
              <w:left w:val="single" w:sz="6" w:space="0" w:color="auto"/>
              <w:bottom w:val="single" w:sz="6" w:space="0" w:color="auto"/>
            </w:tcBorders>
          </w:tcPr>
          <w:p w:rsidR="00AF4952" w:rsidRPr="00245C90" w:rsidRDefault="00AF4952" w:rsidP="008F6FDC">
            <w:pPr>
              <w:rPr>
                <w:rFonts w:cs="Arial"/>
                <w:sz w:val="22"/>
              </w:rPr>
            </w:pPr>
          </w:p>
        </w:tc>
        <w:tc>
          <w:tcPr>
            <w:tcW w:w="3189" w:type="dxa"/>
            <w:tcBorders>
              <w:top w:val="single" w:sz="6" w:space="0" w:color="auto"/>
              <w:bottom w:val="single" w:sz="6" w:space="0" w:color="auto"/>
            </w:tcBorders>
            <w:vAlign w:val="center"/>
          </w:tcPr>
          <w:p w:rsidR="00AF4952" w:rsidRPr="00245C90" w:rsidRDefault="00AF4952" w:rsidP="008F6FDC">
            <w:pPr>
              <w:jc w:val="center"/>
              <w:rPr>
                <w:rFonts w:cs="Arial"/>
                <w:sz w:val="22"/>
              </w:rPr>
            </w:pPr>
            <w:r w:rsidRPr="00245C90">
              <w:rPr>
                <w:rFonts w:cs="Arial"/>
                <w:sz w:val="22"/>
              </w:rPr>
              <w:t>Nombre, domicilio y firma</w:t>
            </w:r>
          </w:p>
        </w:tc>
        <w:tc>
          <w:tcPr>
            <w:tcW w:w="245" w:type="dxa"/>
            <w:tcBorders>
              <w:bottom w:val="single" w:sz="6" w:space="0" w:color="auto"/>
              <w:right w:val="single" w:sz="6" w:space="0" w:color="auto"/>
            </w:tcBorders>
          </w:tcPr>
          <w:p w:rsidR="00AF4952" w:rsidRPr="00245C90" w:rsidRDefault="00AF4952" w:rsidP="008F6FDC">
            <w:pPr>
              <w:jc w:val="center"/>
              <w:rPr>
                <w:rFonts w:cs="Arial"/>
                <w:sz w:val="22"/>
              </w:rPr>
            </w:pPr>
          </w:p>
        </w:tc>
        <w:tc>
          <w:tcPr>
            <w:tcW w:w="411" w:type="dxa"/>
            <w:tcBorders>
              <w:left w:val="nil"/>
            </w:tcBorders>
          </w:tcPr>
          <w:p w:rsidR="00AF4952" w:rsidRPr="00245C90" w:rsidRDefault="00AF4952" w:rsidP="008F6FDC">
            <w:pPr>
              <w:jc w:val="center"/>
              <w:rPr>
                <w:rFonts w:cs="Arial"/>
                <w:sz w:val="22"/>
              </w:rPr>
            </w:pPr>
          </w:p>
        </w:tc>
        <w:tc>
          <w:tcPr>
            <w:tcW w:w="245" w:type="dxa"/>
            <w:tcBorders>
              <w:left w:val="single" w:sz="6" w:space="0" w:color="auto"/>
              <w:bottom w:val="single" w:sz="6" w:space="0" w:color="auto"/>
            </w:tcBorders>
          </w:tcPr>
          <w:p w:rsidR="00AF4952" w:rsidRPr="00245C90" w:rsidRDefault="00AF4952" w:rsidP="008F6FDC">
            <w:pPr>
              <w:jc w:val="center"/>
              <w:rPr>
                <w:rFonts w:cs="Arial"/>
                <w:sz w:val="22"/>
              </w:rPr>
            </w:pPr>
          </w:p>
        </w:tc>
        <w:tc>
          <w:tcPr>
            <w:tcW w:w="3189" w:type="dxa"/>
            <w:tcBorders>
              <w:top w:val="single" w:sz="6" w:space="0" w:color="auto"/>
              <w:bottom w:val="single" w:sz="6" w:space="0" w:color="auto"/>
            </w:tcBorders>
            <w:vAlign w:val="center"/>
          </w:tcPr>
          <w:p w:rsidR="00AF4952" w:rsidRPr="00245C90" w:rsidRDefault="00AF4952" w:rsidP="008F6FDC">
            <w:pPr>
              <w:jc w:val="center"/>
              <w:rPr>
                <w:rFonts w:cs="Arial"/>
                <w:sz w:val="22"/>
              </w:rPr>
            </w:pPr>
            <w:r w:rsidRPr="00245C90">
              <w:rPr>
                <w:rFonts w:cs="Arial"/>
                <w:sz w:val="22"/>
              </w:rPr>
              <w:t>Nombre, domicilio y firma</w:t>
            </w:r>
          </w:p>
        </w:tc>
        <w:tc>
          <w:tcPr>
            <w:tcW w:w="245" w:type="dxa"/>
            <w:tcBorders>
              <w:bottom w:val="single" w:sz="6" w:space="0" w:color="auto"/>
              <w:right w:val="single" w:sz="6" w:space="0" w:color="auto"/>
            </w:tcBorders>
          </w:tcPr>
          <w:p w:rsidR="00AF4952" w:rsidRPr="00245C90" w:rsidRDefault="00AF4952" w:rsidP="008F6FDC">
            <w:pPr>
              <w:rPr>
                <w:rFonts w:cs="Arial"/>
                <w:sz w:val="22"/>
              </w:rPr>
            </w:pPr>
          </w:p>
        </w:tc>
        <w:tc>
          <w:tcPr>
            <w:tcW w:w="174" w:type="dxa"/>
            <w:tcBorders>
              <w:left w:val="nil"/>
              <w:right w:val="thickThinSmallGap" w:sz="24" w:space="0" w:color="auto"/>
            </w:tcBorders>
          </w:tcPr>
          <w:p w:rsidR="00AF4952" w:rsidRPr="00245C90" w:rsidRDefault="00AF4952" w:rsidP="008F6FDC">
            <w:pPr>
              <w:rPr>
                <w:rFonts w:cs="Arial"/>
                <w:sz w:val="22"/>
              </w:rPr>
            </w:pPr>
          </w:p>
        </w:tc>
      </w:tr>
      <w:tr w:rsidR="00AF4952" w:rsidRPr="00E771CD" w:rsidTr="00235C2C">
        <w:trPr>
          <w:gridAfter w:val="1"/>
          <w:wAfter w:w="6" w:type="dxa"/>
          <w:cantSplit/>
          <w:trHeight w:val="224"/>
        </w:trPr>
        <w:tc>
          <w:tcPr>
            <w:tcW w:w="182" w:type="dxa"/>
            <w:tcBorders>
              <w:left w:val="thinThickSmallGap" w:sz="24" w:space="0" w:color="auto"/>
              <w:bottom w:val="thickThinSmallGap" w:sz="24" w:space="0" w:color="auto"/>
            </w:tcBorders>
          </w:tcPr>
          <w:p w:rsidR="00AF4952" w:rsidRPr="00245C90" w:rsidRDefault="00AF4952" w:rsidP="008F6FDC">
            <w:pPr>
              <w:rPr>
                <w:rFonts w:cs="Arial"/>
                <w:sz w:val="22"/>
              </w:rPr>
            </w:pPr>
          </w:p>
        </w:tc>
        <w:tc>
          <w:tcPr>
            <w:tcW w:w="245" w:type="dxa"/>
            <w:tcBorders>
              <w:bottom w:val="thickThinSmallGap" w:sz="24" w:space="0" w:color="auto"/>
            </w:tcBorders>
          </w:tcPr>
          <w:p w:rsidR="00AF4952" w:rsidRPr="00245C90" w:rsidRDefault="00AF4952" w:rsidP="008F6FDC">
            <w:pPr>
              <w:rPr>
                <w:rFonts w:cs="Arial"/>
                <w:sz w:val="22"/>
              </w:rPr>
            </w:pPr>
          </w:p>
        </w:tc>
        <w:tc>
          <w:tcPr>
            <w:tcW w:w="3189" w:type="dxa"/>
            <w:tcBorders>
              <w:bottom w:val="thickThinSmallGap" w:sz="24" w:space="0" w:color="auto"/>
            </w:tcBorders>
            <w:vAlign w:val="center"/>
          </w:tcPr>
          <w:p w:rsidR="00AF4952" w:rsidRPr="00245C90" w:rsidRDefault="00AF4952" w:rsidP="008F6FDC">
            <w:pPr>
              <w:rPr>
                <w:rFonts w:cs="Arial"/>
                <w:sz w:val="22"/>
              </w:rPr>
            </w:pPr>
          </w:p>
        </w:tc>
        <w:tc>
          <w:tcPr>
            <w:tcW w:w="245" w:type="dxa"/>
            <w:tcBorders>
              <w:bottom w:val="thickThinSmallGap" w:sz="24" w:space="0" w:color="auto"/>
            </w:tcBorders>
          </w:tcPr>
          <w:p w:rsidR="00AF4952" w:rsidRPr="00245C90" w:rsidRDefault="00AF4952" w:rsidP="008F6FDC">
            <w:pPr>
              <w:rPr>
                <w:rFonts w:cs="Arial"/>
                <w:sz w:val="22"/>
              </w:rPr>
            </w:pPr>
          </w:p>
        </w:tc>
        <w:tc>
          <w:tcPr>
            <w:tcW w:w="411" w:type="dxa"/>
            <w:tcBorders>
              <w:bottom w:val="thickThinSmallGap" w:sz="24" w:space="0" w:color="auto"/>
            </w:tcBorders>
          </w:tcPr>
          <w:p w:rsidR="00AF4952" w:rsidRPr="00245C90" w:rsidRDefault="00AF4952" w:rsidP="008F6FDC">
            <w:pPr>
              <w:rPr>
                <w:rFonts w:cs="Arial"/>
                <w:sz w:val="22"/>
              </w:rPr>
            </w:pPr>
          </w:p>
        </w:tc>
        <w:tc>
          <w:tcPr>
            <w:tcW w:w="245" w:type="dxa"/>
            <w:tcBorders>
              <w:bottom w:val="thickThinSmallGap" w:sz="24" w:space="0" w:color="auto"/>
            </w:tcBorders>
          </w:tcPr>
          <w:p w:rsidR="00AF4952" w:rsidRPr="00245C90" w:rsidRDefault="00AF4952" w:rsidP="008F6FDC">
            <w:pPr>
              <w:rPr>
                <w:rFonts w:cs="Arial"/>
                <w:sz w:val="22"/>
              </w:rPr>
            </w:pPr>
          </w:p>
        </w:tc>
        <w:tc>
          <w:tcPr>
            <w:tcW w:w="3189" w:type="dxa"/>
            <w:tcBorders>
              <w:bottom w:val="thickThinSmallGap" w:sz="24" w:space="0" w:color="auto"/>
            </w:tcBorders>
            <w:vAlign w:val="center"/>
          </w:tcPr>
          <w:p w:rsidR="00AF4952" w:rsidRPr="00245C90" w:rsidRDefault="00AF4952" w:rsidP="008F6FDC">
            <w:pPr>
              <w:rPr>
                <w:rFonts w:cs="Arial"/>
                <w:sz w:val="22"/>
              </w:rPr>
            </w:pPr>
          </w:p>
        </w:tc>
        <w:tc>
          <w:tcPr>
            <w:tcW w:w="245" w:type="dxa"/>
            <w:tcBorders>
              <w:bottom w:val="thickThinSmallGap" w:sz="24" w:space="0" w:color="auto"/>
            </w:tcBorders>
          </w:tcPr>
          <w:p w:rsidR="00AF4952" w:rsidRPr="00245C90" w:rsidRDefault="00AF4952" w:rsidP="008F6FDC">
            <w:pPr>
              <w:rPr>
                <w:rFonts w:cs="Arial"/>
                <w:sz w:val="22"/>
              </w:rPr>
            </w:pPr>
          </w:p>
        </w:tc>
        <w:tc>
          <w:tcPr>
            <w:tcW w:w="174" w:type="dxa"/>
            <w:tcBorders>
              <w:bottom w:val="thickThinSmallGap" w:sz="24" w:space="0" w:color="auto"/>
              <w:right w:val="thickThinSmallGap" w:sz="24" w:space="0" w:color="auto"/>
            </w:tcBorders>
          </w:tcPr>
          <w:p w:rsidR="00AF4952" w:rsidRPr="00245C90" w:rsidRDefault="00AF4952" w:rsidP="008F6FDC">
            <w:pPr>
              <w:rPr>
                <w:rFonts w:cs="Arial"/>
                <w:sz w:val="22"/>
              </w:rPr>
            </w:pPr>
          </w:p>
        </w:tc>
      </w:tr>
    </w:tbl>
    <w:p w:rsidR="00AF4952" w:rsidRPr="00E771CD" w:rsidRDefault="00AF4952" w:rsidP="00555343">
      <w:pPr>
        <w:rPr>
          <w:rFonts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145"/>
      </w:tblGrid>
      <w:tr w:rsidR="00AF4952" w:rsidRPr="00E771CD" w:rsidTr="00235C2C">
        <w:trPr>
          <w:trHeight w:val="253"/>
        </w:trPr>
        <w:tc>
          <w:tcPr>
            <w:tcW w:w="8145" w:type="dxa"/>
          </w:tcPr>
          <w:p w:rsidR="00AF4952" w:rsidRPr="00245C90" w:rsidRDefault="00AF4952" w:rsidP="008F6FDC">
            <w:pPr>
              <w:rPr>
                <w:rFonts w:cs="Arial"/>
                <w:sz w:val="22"/>
              </w:rPr>
            </w:pPr>
            <w:r w:rsidRPr="00245C90">
              <w:rPr>
                <w:rFonts w:cs="Arial"/>
                <w:b/>
                <w:sz w:val="22"/>
              </w:rPr>
              <w:t>Nota:</w:t>
            </w:r>
            <w:r w:rsidRPr="00245C90">
              <w:rPr>
                <w:rFonts w:cs="Arial"/>
                <w:sz w:val="22"/>
              </w:rPr>
              <w:t xml:space="preserve"> En caso de que el LICITANTE sea persona física, adecuar el formato.</w:t>
            </w:r>
          </w:p>
        </w:tc>
      </w:tr>
    </w:tbl>
    <w:p w:rsidR="00AF4952" w:rsidRPr="00E771CD" w:rsidRDefault="00AF4952" w:rsidP="00555343">
      <w:pPr>
        <w:pStyle w:val="Ttulo4"/>
        <w:rPr>
          <w:rFonts w:ascii="Arial" w:hAnsi="Arial" w:cs="Arial"/>
          <w:i w:val="0"/>
        </w:rPr>
        <w:sectPr w:rsidR="00AF4952" w:rsidRPr="00E771CD" w:rsidSect="00C92A98">
          <w:pgSz w:w="12242" w:h="15842" w:code="1"/>
          <w:pgMar w:top="2268" w:right="816" w:bottom="1418" w:left="3119" w:header="851" w:footer="851" w:gutter="0"/>
          <w:cols w:space="720"/>
          <w:docGrid w:linePitch="326"/>
        </w:sectPr>
      </w:pPr>
      <w:bookmarkStart w:id="50" w:name="_Toc505426139"/>
      <w:bookmarkStart w:id="51" w:name="_Toc511532558"/>
      <w:bookmarkStart w:id="52" w:name="_Toc527172644"/>
    </w:p>
    <w:p w:rsidR="00AF4952" w:rsidRPr="00BE31B7" w:rsidRDefault="00AF4952" w:rsidP="00555343">
      <w:pPr>
        <w:pStyle w:val="Ttulo2"/>
        <w:jc w:val="center"/>
        <w:rPr>
          <w:rFonts w:cs="Arial"/>
        </w:rPr>
      </w:pPr>
      <w:bookmarkStart w:id="53" w:name="_Toc505426145"/>
      <w:bookmarkStart w:id="54" w:name="_Toc511532562"/>
      <w:bookmarkStart w:id="55" w:name="_Toc11833109"/>
      <w:bookmarkStart w:id="56" w:name="_Toc15984368"/>
      <w:bookmarkStart w:id="57" w:name="_Toc16391428"/>
      <w:bookmarkStart w:id="58" w:name="_Toc16570900"/>
      <w:bookmarkStart w:id="59" w:name="_Toc20733901"/>
      <w:bookmarkStart w:id="60" w:name="_Toc185934552"/>
      <w:bookmarkStart w:id="61" w:name="_Toc236624528"/>
      <w:bookmarkStart w:id="62" w:name="_Toc514328009"/>
      <w:bookmarkStart w:id="63" w:name="_Toc514584795"/>
      <w:bookmarkStart w:id="64" w:name="_Toc526784446"/>
      <w:bookmarkEnd w:id="50"/>
      <w:bookmarkEnd w:id="51"/>
      <w:bookmarkEnd w:id="52"/>
      <w:r w:rsidRPr="00BE31B7">
        <w:rPr>
          <w:rFonts w:cs="Arial"/>
        </w:rPr>
        <w:lastRenderedPageBreak/>
        <w:t>ANEXO 7</w:t>
      </w:r>
      <w:bookmarkEnd w:id="53"/>
      <w:bookmarkEnd w:id="54"/>
      <w:bookmarkEnd w:id="55"/>
      <w:bookmarkEnd w:id="56"/>
      <w:bookmarkEnd w:id="57"/>
      <w:bookmarkEnd w:id="58"/>
      <w:bookmarkEnd w:id="59"/>
      <w:r w:rsidR="00EE7181">
        <w:rPr>
          <w:rFonts w:cs="Arial"/>
        </w:rPr>
        <w:t xml:space="preserve"> </w:t>
      </w:r>
      <w:r w:rsidRPr="00BE31B7">
        <w:rPr>
          <w:rFonts w:cs="Arial"/>
        </w:rPr>
        <w:t>DESCRIPCIÓN TÉCNICA DEL BIEN.</w:t>
      </w:r>
      <w:bookmarkEnd w:id="60"/>
      <w:bookmarkEnd w:id="61"/>
      <w:bookmarkEnd w:id="62"/>
      <w:bookmarkEnd w:id="63"/>
      <w:bookmarkEnd w:id="64"/>
    </w:p>
    <w:p w:rsidR="00AF4952" w:rsidRPr="00192B4F" w:rsidRDefault="00AF4952" w:rsidP="00555343">
      <w:pPr>
        <w:pStyle w:val="Encabezado"/>
        <w:tabs>
          <w:tab w:val="clear" w:pos="4419"/>
          <w:tab w:val="clear" w:pos="8838"/>
        </w:tabs>
        <w:rPr>
          <w:rFonts w:cs="Arial"/>
          <w:lang w:val="es-MX"/>
        </w:rPr>
      </w:pPr>
    </w:p>
    <w:p w:rsidR="00AF4952" w:rsidRPr="00955B0F" w:rsidRDefault="00AF4952" w:rsidP="00555343">
      <w:pPr>
        <w:jc w:val="center"/>
        <w:rPr>
          <w:rFonts w:cs="Arial"/>
        </w:rPr>
      </w:pPr>
      <w:r w:rsidRPr="00955B0F">
        <w:rPr>
          <w:rFonts w:cs="Arial"/>
        </w:rPr>
        <w:t>PREFERENTEMENTE EN PAPEL MEMBRETADO DEL LICITANTE.</w:t>
      </w:r>
    </w:p>
    <w:p w:rsidR="00AF4952" w:rsidRPr="00955B0F" w:rsidRDefault="00AF4952" w:rsidP="00555343">
      <w:pPr>
        <w:jc w:val="right"/>
        <w:rPr>
          <w:rFonts w:cs="Arial"/>
        </w:rPr>
      </w:pPr>
      <w:r w:rsidRPr="00955B0F">
        <w:rPr>
          <w:rFonts w:cs="Arial"/>
        </w:rPr>
        <w:t>Lugar y fecha</w:t>
      </w:r>
    </w:p>
    <w:p w:rsidR="00AF4952" w:rsidRPr="00955B0F" w:rsidRDefault="00AF4952" w:rsidP="00555343">
      <w:r w:rsidRPr="00955B0F">
        <w:t>Servicios de Salud Jalisco</w:t>
      </w:r>
    </w:p>
    <w:p w:rsidR="00AF4952" w:rsidRPr="00955B0F" w:rsidRDefault="00AF4952" w:rsidP="00555343">
      <w:r w:rsidRPr="00955B0F">
        <w:t>Presente.</w:t>
      </w:r>
    </w:p>
    <w:p w:rsidR="00AF4952" w:rsidRPr="00955B0F" w:rsidRDefault="00AF4952" w:rsidP="00555343"/>
    <w:p w:rsidR="00AF4952" w:rsidRPr="00955B0F" w:rsidRDefault="00AF4952" w:rsidP="00555343">
      <w:pPr>
        <w:rPr>
          <w:rFonts w:cs="Arial"/>
        </w:rPr>
      </w:pPr>
      <w:r w:rsidRPr="00955B0F">
        <w:rPr>
          <w:rFonts w:cs="Arial"/>
        </w:rPr>
        <w:t>Con relación a la Convocatoria de la (nombre y número) ____________________, me permito ofertar lo siguiente:</w:t>
      </w:r>
    </w:p>
    <w:p w:rsidR="00AF4952" w:rsidRPr="00955B0F" w:rsidRDefault="00AF4952" w:rsidP="00555343">
      <w:pPr>
        <w:rPr>
          <w:sz w:val="10"/>
        </w:rPr>
      </w:pPr>
    </w:p>
    <w:tbl>
      <w:tblPr>
        <w:tblW w:w="12411" w:type="dxa"/>
        <w:tblLayout w:type="fixed"/>
        <w:tblCellMar>
          <w:left w:w="70" w:type="dxa"/>
          <w:right w:w="70" w:type="dxa"/>
        </w:tblCellMar>
        <w:tblLook w:val="0000" w:firstRow="0" w:lastRow="0" w:firstColumn="0" w:lastColumn="0" w:noHBand="0" w:noVBand="0"/>
      </w:tblPr>
      <w:tblGrid>
        <w:gridCol w:w="1588"/>
        <w:gridCol w:w="6771"/>
        <w:gridCol w:w="1331"/>
        <w:gridCol w:w="1331"/>
        <w:gridCol w:w="1390"/>
      </w:tblGrid>
      <w:tr w:rsidR="00AF4952" w:rsidRPr="00955B0F" w:rsidTr="00235C2C">
        <w:trPr>
          <w:cantSplit/>
          <w:trHeight w:val="425"/>
        </w:trPr>
        <w:tc>
          <w:tcPr>
            <w:tcW w:w="1588" w:type="dxa"/>
            <w:tcBorders>
              <w:top w:val="single" w:sz="4" w:space="0" w:color="auto"/>
              <w:left w:val="single" w:sz="4" w:space="0" w:color="auto"/>
              <w:bottom w:val="single" w:sz="4" w:space="0" w:color="auto"/>
              <w:right w:val="single" w:sz="4" w:space="0" w:color="auto"/>
            </w:tcBorders>
            <w:shd w:val="clear" w:color="auto" w:fill="C0C0C0"/>
            <w:vAlign w:val="center"/>
          </w:tcPr>
          <w:p w:rsidR="00AF4952" w:rsidRPr="00955B0F" w:rsidRDefault="00AF4952" w:rsidP="008F6FDC">
            <w:pPr>
              <w:spacing w:before="40" w:after="40"/>
              <w:jc w:val="center"/>
              <w:rPr>
                <w:rFonts w:cs="Arial"/>
                <w:sz w:val="18"/>
                <w:szCs w:val="18"/>
              </w:rPr>
            </w:pPr>
            <w:r w:rsidRPr="00955B0F">
              <w:rPr>
                <w:rFonts w:cs="Arial"/>
                <w:sz w:val="18"/>
                <w:szCs w:val="18"/>
              </w:rPr>
              <w:t>No. de Partida</w:t>
            </w:r>
          </w:p>
        </w:tc>
        <w:tc>
          <w:tcPr>
            <w:tcW w:w="6771" w:type="dxa"/>
            <w:tcBorders>
              <w:top w:val="single" w:sz="4" w:space="0" w:color="auto"/>
              <w:left w:val="single" w:sz="4" w:space="0" w:color="auto"/>
              <w:bottom w:val="single" w:sz="4" w:space="0" w:color="auto"/>
              <w:right w:val="single" w:sz="4" w:space="0" w:color="auto"/>
            </w:tcBorders>
            <w:shd w:val="clear" w:color="auto" w:fill="C0C0C0"/>
            <w:vAlign w:val="center"/>
          </w:tcPr>
          <w:p w:rsidR="00AF4952" w:rsidRPr="00955B0F" w:rsidRDefault="00AF4952" w:rsidP="008F6FDC">
            <w:pPr>
              <w:spacing w:before="40" w:after="40"/>
              <w:ind w:left="72"/>
              <w:jc w:val="center"/>
              <w:rPr>
                <w:rFonts w:cs="Arial"/>
                <w:sz w:val="18"/>
                <w:szCs w:val="18"/>
              </w:rPr>
            </w:pPr>
            <w:r w:rsidRPr="00955B0F">
              <w:rPr>
                <w:rFonts w:cs="Arial"/>
                <w:sz w:val="18"/>
                <w:szCs w:val="18"/>
              </w:rPr>
              <w:t>Descripción Técnica Completa</w:t>
            </w:r>
          </w:p>
        </w:tc>
        <w:tc>
          <w:tcPr>
            <w:tcW w:w="1331" w:type="dxa"/>
            <w:tcBorders>
              <w:top w:val="single" w:sz="4" w:space="0" w:color="auto"/>
              <w:left w:val="single" w:sz="4" w:space="0" w:color="auto"/>
              <w:bottom w:val="single" w:sz="4" w:space="0" w:color="auto"/>
              <w:right w:val="single" w:sz="4" w:space="0" w:color="auto"/>
            </w:tcBorders>
            <w:shd w:val="clear" w:color="auto" w:fill="C0C0C0"/>
            <w:vAlign w:val="center"/>
          </w:tcPr>
          <w:p w:rsidR="00AF4952" w:rsidRPr="00955B0F" w:rsidRDefault="00AF4952" w:rsidP="008F6FDC">
            <w:pPr>
              <w:ind w:left="-70"/>
              <w:jc w:val="center"/>
              <w:rPr>
                <w:sz w:val="18"/>
                <w:szCs w:val="18"/>
              </w:rPr>
            </w:pPr>
            <w:r w:rsidRPr="00955B0F">
              <w:rPr>
                <w:sz w:val="18"/>
                <w:szCs w:val="18"/>
              </w:rPr>
              <w:t>Contenido Nacional</w:t>
            </w:r>
          </w:p>
        </w:tc>
        <w:tc>
          <w:tcPr>
            <w:tcW w:w="1331" w:type="dxa"/>
            <w:tcBorders>
              <w:top w:val="single" w:sz="4" w:space="0" w:color="auto"/>
              <w:left w:val="single" w:sz="4" w:space="0" w:color="auto"/>
              <w:bottom w:val="single" w:sz="4" w:space="0" w:color="auto"/>
              <w:right w:val="single" w:sz="4" w:space="0" w:color="auto"/>
            </w:tcBorders>
            <w:shd w:val="clear" w:color="auto" w:fill="C0C0C0"/>
            <w:vAlign w:val="center"/>
          </w:tcPr>
          <w:p w:rsidR="00AF4952" w:rsidRPr="00955B0F" w:rsidRDefault="00AF4952" w:rsidP="008F6FDC">
            <w:pPr>
              <w:spacing w:before="40" w:after="40"/>
              <w:ind w:left="72"/>
              <w:jc w:val="center"/>
              <w:rPr>
                <w:rFonts w:cs="Arial"/>
                <w:sz w:val="18"/>
                <w:szCs w:val="18"/>
              </w:rPr>
            </w:pPr>
            <w:r w:rsidRPr="00955B0F">
              <w:rPr>
                <w:rFonts w:cs="Arial"/>
                <w:sz w:val="18"/>
                <w:szCs w:val="18"/>
              </w:rPr>
              <w:t>Unidad de Medida</w:t>
            </w:r>
          </w:p>
        </w:tc>
        <w:tc>
          <w:tcPr>
            <w:tcW w:w="1390" w:type="dxa"/>
            <w:tcBorders>
              <w:top w:val="single" w:sz="4" w:space="0" w:color="auto"/>
              <w:left w:val="single" w:sz="4" w:space="0" w:color="auto"/>
              <w:bottom w:val="single" w:sz="4" w:space="0" w:color="auto"/>
              <w:right w:val="single" w:sz="4" w:space="0" w:color="auto"/>
            </w:tcBorders>
            <w:shd w:val="clear" w:color="auto" w:fill="C0C0C0"/>
            <w:vAlign w:val="center"/>
          </w:tcPr>
          <w:p w:rsidR="00AF4952" w:rsidRPr="00955B0F" w:rsidRDefault="00AF4952" w:rsidP="008F6FDC">
            <w:pPr>
              <w:spacing w:before="40" w:after="40"/>
              <w:ind w:left="72"/>
              <w:jc w:val="center"/>
              <w:rPr>
                <w:rFonts w:cs="Arial"/>
                <w:sz w:val="18"/>
                <w:szCs w:val="18"/>
              </w:rPr>
            </w:pPr>
            <w:r w:rsidRPr="00955B0F">
              <w:rPr>
                <w:rFonts w:cs="Arial"/>
                <w:sz w:val="18"/>
                <w:szCs w:val="18"/>
              </w:rPr>
              <w:t>Cantidad</w:t>
            </w:r>
          </w:p>
        </w:tc>
      </w:tr>
      <w:tr w:rsidR="00AF4952" w:rsidRPr="00955B0F" w:rsidTr="00235C2C">
        <w:trPr>
          <w:cantSplit/>
          <w:trHeight w:val="1031"/>
        </w:trPr>
        <w:tc>
          <w:tcPr>
            <w:tcW w:w="1588" w:type="dxa"/>
            <w:tcBorders>
              <w:top w:val="single" w:sz="4" w:space="0" w:color="auto"/>
              <w:left w:val="single" w:sz="4" w:space="0" w:color="auto"/>
              <w:bottom w:val="single" w:sz="4" w:space="0" w:color="auto"/>
              <w:right w:val="single" w:sz="4" w:space="0" w:color="auto"/>
            </w:tcBorders>
          </w:tcPr>
          <w:p w:rsidR="00AF4952" w:rsidRPr="00245C90" w:rsidRDefault="00AF4952" w:rsidP="008F6FDC">
            <w:pPr>
              <w:rPr>
                <w:sz w:val="22"/>
              </w:rPr>
            </w:pPr>
          </w:p>
        </w:tc>
        <w:tc>
          <w:tcPr>
            <w:tcW w:w="6771" w:type="dxa"/>
            <w:tcBorders>
              <w:top w:val="single" w:sz="4" w:space="0" w:color="auto"/>
              <w:left w:val="single" w:sz="4" w:space="0" w:color="auto"/>
              <w:bottom w:val="single" w:sz="4" w:space="0" w:color="auto"/>
              <w:right w:val="single" w:sz="4" w:space="0" w:color="auto"/>
            </w:tcBorders>
          </w:tcPr>
          <w:p w:rsidR="00AF4952" w:rsidRPr="00245C90" w:rsidRDefault="00AF4952" w:rsidP="008F6FDC">
            <w:pPr>
              <w:rPr>
                <w:sz w:val="22"/>
              </w:rPr>
            </w:pPr>
          </w:p>
        </w:tc>
        <w:tc>
          <w:tcPr>
            <w:tcW w:w="1331" w:type="dxa"/>
            <w:tcBorders>
              <w:top w:val="single" w:sz="4" w:space="0" w:color="auto"/>
              <w:left w:val="single" w:sz="4" w:space="0" w:color="auto"/>
              <w:bottom w:val="single" w:sz="4" w:space="0" w:color="auto"/>
              <w:right w:val="single" w:sz="4" w:space="0" w:color="auto"/>
            </w:tcBorders>
          </w:tcPr>
          <w:p w:rsidR="00AF4952" w:rsidRPr="00245C90" w:rsidRDefault="00AF4952" w:rsidP="008F6FDC">
            <w:pPr>
              <w:rPr>
                <w:sz w:val="22"/>
              </w:rPr>
            </w:pPr>
          </w:p>
        </w:tc>
        <w:tc>
          <w:tcPr>
            <w:tcW w:w="1331" w:type="dxa"/>
            <w:tcBorders>
              <w:top w:val="single" w:sz="4" w:space="0" w:color="auto"/>
              <w:left w:val="single" w:sz="4" w:space="0" w:color="auto"/>
              <w:bottom w:val="single" w:sz="4" w:space="0" w:color="auto"/>
              <w:right w:val="single" w:sz="4" w:space="0" w:color="auto"/>
            </w:tcBorders>
          </w:tcPr>
          <w:p w:rsidR="00AF4952" w:rsidRPr="00245C90" w:rsidRDefault="00AF4952" w:rsidP="008F6FDC">
            <w:pPr>
              <w:rPr>
                <w:sz w:val="22"/>
              </w:rPr>
            </w:pPr>
          </w:p>
        </w:tc>
        <w:tc>
          <w:tcPr>
            <w:tcW w:w="1390" w:type="dxa"/>
            <w:tcBorders>
              <w:top w:val="single" w:sz="4" w:space="0" w:color="auto"/>
              <w:left w:val="single" w:sz="4" w:space="0" w:color="auto"/>
              <w:bottom w:val="single" w:sz="4" w:space="0" w:color="auto"/>
              <w:right w:val="single" w:sz="4" w:space="0" w:color="auto"/>
            </w:tcBorders>
          </w:tcPr>
          <w:p w:rsidR="00AF4952" w:rsidRPr="00245C90" w:rsidRDefault="00AF4952" w:rsidP="008F6FDC">
            <w:pPr>
              <w:rPr>
                <w:sz w:val="22"/>
              </w:rPr>
            </w:pPr>
          </w:p>
        </w:tc>
      </w:tr>
    </w:tbl>
    <w:p w:rsidR="00AF4952" w:rsidRPr="00955B0F" w:rsidRDefault="00AF4952" w:rsidP="00555343">
      <w:pPr>
        <w:rPr>
          <w:sz w:val="10"/>
        </w:rPr>
      </w:pPr>
    </w:p>
    <w:tbl>
      <w:tblPr>
        <w:tblW w:w="12426" w:type="dxa"/>
        <w:tblLayout w:type="fixed"/>
        <w:tblLook w:val="0000" w:firstRow="0" w:lastRow="0" w:firstColumn="0" w:lastColumn="0" w:noHBand="0" w:noVBand="0"/>
      </w:tblPr>
      <w:tblGrid>
        <w:gridCol w:w="2831"/>
        <w:gridCol w:w="3916"/>
        <w:gridCol w:w="3287"/>
        <w:gridCol w:w="2392"/>
      </w:tblGrid>
      <w:tr w:rsidR="00AF4952" w:rsidRPr="00955B0F" w:rsidTr="00235C2C">
        <w:trPr>
          <w:trHeight w:val="917"/>
        </w:trPr>
        <w:tc>
          <w:tcPr>
            <w:tcW w:w="2831" w:type="dxa"/>
            <w:tcBorders>
              <w:top w:val="single" w:sz="4" w:space="0" w:color="000000"/>
              <w:left w:val="single" w:sz="4" w:space="0" w:color="000000"/>
              <w:bottom w:val="single" w:sz="4" w:space="0" w:color="000000"/>
            </w:tcBorders>
          </w:tcPr>
          <w:p w:rsidR="00AF4952" w:rsidRPr="00245C90" w:rsidRDefault="00AF4952" w:rsidP="008F6FDC">
            <w:pPr>
              <w:snapToGrid w:val="0"/>
              <w:spacing w:before="40"/>
              <w:rPr>
                <w:sz w:val="22"/>
                <w:szCs w:val="24"/>
              </w:rPr>
            </w:pPr>
            <w:r w:rsidRPr="00245C90">
              <w:rPr>
                <w:sz w:val="22"/>
                <w:szCs w:val="24"/>
              </w:rPr>
              <w:t xml:space="preserve">Fabricado por: </w:t>
            </w:r>
          </w:p>
        </w:tc>
        <w:tc>
          <w:tcPr>
            <w:tcW w:w="3916" w:type="dxa"/>
            <w:tcBorders>
              <w:top w:val="single" w:sz="4" w:space="0" w:color="000000"/>
              <w:left w:val="single" w:sz="4" w:space="0" w:color="000000"/>
              <w:bottom w:val="single" w:sz="4" w:space="0" w:color="000000"/>
            </w:tcBorders>
          </w:tcPr>
          <w:p w:rsidR="00AF4952" w:rsidRPr="00245C90" w:rsidRDefault="00AF4952" w:rsidP="008F6FDC">
            <w:pPr>
              <w:snapToGrid w:val="0"/>
              <w:spacing w:before="40"/>
              <w:rPr>
                <w:sz w:val="22"/>
                <w:szCs w:val="24"/>
              </w:rPr>
            </w:pPr>
            <w:r w:rsidRPr="00245C90">
              <w:rPr>
                <w:sz w:val="22"/>
                <w:szCs w:val="24"/>
              </w:rPr>
              <w:t>Marca del Bien:</w:t>
            </w:r>
          </w:p>
        </w:tc>
        <w:tc>
          <w:tcPr>
            <w:tcW w:w="3287" w:type="dxa"/>
            <w:tcBorders>
              <w:top w:val="single" w:sz="4" w:space="0" w:color="000000"/>
              <w:left w:val="single" w:sz="4" w:space="0" w:color="000000"/>
              <w:bottom w:val="single" w:sz="4" w:space="0" w:color="000000"/>
            </w:tcBorders>
          </w:tcPr>
          <w:p w:rsidR="00AF4952" w:rsidRPr="00245C90" w:rsidRDefault="00AF4952" w:rsidP="008F6FDC">
            <w:pPr>
              <w:snapToGrid w:val="0"/>
              <w:spacing w:before="40"/>
              <w:ind w:left="72"/>
              <w:rPr>
                <w:sz w:val="22"/>
                <w:szCs w:val="24"/>
              </w:rPr>
            </w:pPr>
            <w:r w:rsidRPr="00245C90">
              <w:rPr>
                <w:sz w:val="22"/>
                <w:szCs w:val="24"/>
              </w:rPr>
              <w:t>Modelo (en su caso):</w:t>
            </w:r>
          </w:p>
        </w:tc>
        <w:tc>
          <w:tcPr>
            <w:tcW w:w="2392" w:type="dxa"/>
            <w:tcBorders>
              <w:top w:val="single" w:sz="4" w:space="0" w:color="000000"/>
              <w:left w:val="single" w:sz="4" w:space="0" w:color="000000"/>
              <w:bottom w:val="single" w:sz="4" w:space="0" w:color="000000"/>
              <w:right w:val="single" w:sz="4" w:space="0" w:color="000000"/>
            </w:tcBorders>
          </w:tcPr>
          <w:p w:rsidR="00AF4952" w:rsidRPr="00245C90" w:rsidRDefault="00AF4952" w:rsidP="008F6FDC">
            <w:pPr>
              <w:snapToGrid w:val="0"/>
              <w:spacing w:before="40"/>
              <w:ind w:left="72"/>
              <w:rPr>
                <w:sz w:val="22"/>
              </w:rPr>
            </w:pPr>
            <w:r w:rsidRPr="00245C90">
              <w:rPr>
                <w:sz w:val="22"/>
              </w:rPr>
              <w:t>Período de:</w:t>
            </w:r>
          </w:p>
          <w:p w:rsidR="00AF4952" w:rsidRPr="00245C90" w:rsidRDefault="00AF4952" w:rsidP="008F6FDC">
            <w:pPr>
              <w:spacing w:before="40"/>
              <w:ind w:left="72"/>
              <w:rPr>
                <w:sz w:val="22"/>
              </w:rPr>
            </w:pPr>
            <w:r w:rsidRPr="00245C90">
              <w:rPr>
                <w:sz w:val="22"/>
              </w:rPr>
              <w:t xml:space="preserve">Garantía </w:t>
            </w:r>
          </w:p>
        </w:tc>
      </w:tr>
    </w:tbl>
    <w:p w:rsidR="00AF4952" w:rsidRPr="00955B0F" w:rsidRDefault="00AF4952" w:rsidP="00555343">
      <w:pPr>
        <w:rPr>
          <w:sz w:val="10"/>
        </w:rPr>
      </w:pPr>
    </w:p>
    <w:p w:rsidR="00AF4952" w:rsidRPr="00955B0F" w:rsidRDefault="00AF4952" w:rsidP="00555343">
      <w:pPr>
        <w:rPr>
          <w:sz w:val="10"/>
        </w:rPr>
      </w:pPr>
    </w:p>
    <w:tbl>
      <w:tblPr>
        <w:tblW w:w="12369" w:type="dxa"/>
        <w:tblLayout w:type="fixed"/>
        <w:tblCellMar>
          <w:left w:w="70" w:type="dxa"/>
          <w:right w:w="70" w:type="dxa"/>
        </w:tblCellMar>
        <w:tblLook w:val="0000" w:firstRow="0" w:lastRow="0" w:firstColumn="0" w:lastColumn="0" w:noHBand="0" w:noVBand="0"/>
      </w:tblPr>
      <w:tblGrid>
        <w:gridCol w:w="3195"/>
        <w:gridCol w:w="1252"/>
        <w:gridCol w:w="3632"/>
        <w:gridCol w:w="1105"/>
        <w:gridCol w:w="3185"/>
      </w:tblGrid>
      <w:tr w:rsidR="00AF4952" w:rsidRPr="00955B0F" w:rsidTr="00235C2C">
        <w:trPr>
          <w:cantSplit/>
          <w:trHeight w:val="214"/>
        </w:trPr>
        <w:tc>
          <w:tcPr>
            <w:tcW w:w="12369" w:type="dxa"/>
            <w:gridSpan w:val="5"/>
            <w:tcBorders>
              <w:top w:val="single" w:sz="4" w:space="0" w:color="auto"/>
              <w:left w:val="single" w:sz="4" w:space="0" w:color="auto"/>
              <w:right w:val="single" w:sz="4" w:space="0" w:color="auto"/>
            </w:tcBorders>
          </w:tcPr>
          <w:p w:rsidR="00AF4952" w:rsidRPr="00245C90" w:rsidRDefault="00AF4952" w:rsidP="008F6FDC">
            <w:pPr>
              <w:pBdr>
                <w:left w:val="thinThickSmallGap" w:sz="24" w:space="4" w:color="auto"/>
                <w:right w:val="thickThinSmallGap" w:sz="12" w:space="4" w:color="auto"/>
              </w:pBdr>
              <w:rPr>
                <w:rFonts w:cs="Arial"/>
                <w:sz w:val="22"/>
              </w:rPr>
            </w:pPr>
            <w:r w:rsidRPr="00245C90">
              <w:rPr>
                <w:rFonts w:cs="Arial"/>
                <w:sz w:val="22"/>
              </w:rPr>
              <w:t>Atentamente</w:t>
            </w:r>
          </w:p>
        </w:tc>
      </w:tr>
      <w:tr w:rsidR="00AF4952" w:rsidRPr="00955B0F" w:rsidTr="00235C2C">
        <w:trPr>
          <w:cantSplit/>
          <w:trHeight w:val="354"/>
        </w:trPr>
        <w:tc>
          <w:tcPr>
            <w:tcW w:w="4447" w:type="dxa"/>
            <w:gridSpan w:val="2"/>
            <w:tcBorders>
              <w:left w:val="single" w:sz="4" w:space="0" w:color="auto"/>
              <w:bottom w:val="single" w:sz="4" w:space="0" w:color="auto"/>
            </w:tcBorders>
            <w:vAlign w:val="center"/>
          </w:tcPr>
          <w:p w:rsidR="00AF4952" w:rsidRPr="00245C90" w:rsidRDefault="00AF4952" w:rsidP="008F6FDC">
            <w:pPr>
              <w:rPr>
                <w:rFonts w:cs="Arial"/>
                <w:sz w:val="22"/>
              </w:rPr>
            </w:pPr>
            <w:r w:rsidRPr="00245C90">
              <w:rPr>
                <w:rFonts w:cs="Arial"/>
                <w:sz w:val="22"/>
              </w:rPr>
              <w:t>Nombre o razón social del licitante:</w:t>
            </w:r>
          </w:p>
        </w:tc>
        <w:tc>
          <w:tcPr>
            <w:tcW w:w="7922" w:type="dxa"/>
            <w:gridSpan w:val="3"/>
            <w:tcBorders>
              <w:bottom w:val="single" w:sz="4" w:space="0" w:color="auto"/>
              <w:right w:val="single" w:sz="4" w:space="0" w:color="auto"/>
            </w:tcBorders>
            <w:vAlign w:val="center"/>
          </w:tcPr>
          <w:p w:rsidR="00AF4952" w:rsidRPr="00245C90" w:rsidRDefault="00AF4952" w:rsidP="008F6FDC">
            <w:pPr>
              <w:rPr>
                <w:rFonts w:cs="Arial"/>
                <w:sz w:val="22"/>
              </w:rPr>
            </w:pPr>
          </w:p>
        </w:tc>
      </w:tr>
      <w:tr w:rsidR="00AF4952" w:rsidRPr="00955B0F" w:rsidTr="00235C2C">
        <w:trPr>
          <w:cantSplit/>
          <w:trHeight w:val="354"/>
        </w:trPr>
        <w:tc>
          <w:tcPr>
            <w:tcW w:w="3195" w:type="dxa"/>
            <w:tcBorders>
              <w:left w:val="single" w:sz="4" w:space="0" w:color="auto"/>
              <w:bottom w:val="single" w:sz="4" w:space="0" w:color="auto"/>
            </w:tcBorders>
          </w:tcPr>
          <w:p w:rsidR="00AF4952" w:rsidRPr="00245C90" w:rsidRDefault="00AF4952" w:rsidP="008F6FDC">
            <w:pPr>
              <w:rPr>
                <w:rFonts w:cs="Arial"/>
                <w:sz w:val="22"/>
              </w:rPr>
            </w:pPr>
          </w:p>
        </w:tc>
        <w:tc>
          <w:tcPr>
            <w:tcW w:w="1252" w:type="dxa"/>
          </w:tcPr>
          <w:p w:rsidR="00AF4952" w:rsidRPr="00245C90" w:rsidRDefault="00AF4952" w:rsidP="008F6FDC">
            <w:pPr>
              <w:rPr>
                <w:rFonts w:cs="Arial"/>
                <w:sz w:val="22"/>
              </w:rPr>
            </w:pPr>
          </w:p>
        </w:tc>
        <w:tc>
          <w:tcPr>
            <w:tcW w:w="3632" w:type="dxa"/>
            <w:tcBorders>
              <w:bottom w:val="single" w:sz="4" w:space="0" w:color="auto"/>
            </w:tcBorders>
          </w:tcPr>
          <w:p w:rsidR="00AF4952" w:rsidRPr="00245C90" w:rsidRDefault="00AF4952" w:rsidP="008F6FDC">
            <w:pPr>
              <w:ind w:left="72"/>
              <w:rPr>
                <w:rFonts w:cs="Arial"/>
                <w:sz w:val="22"/>
              </w:rPr>
            </w:pPr>
          </w:p>
        </w:tc>
        <w:tc>
          <w:tcPr>
            <w:tcW w:w="1105" w:type="dxa"/>
          </w:tcPr>
          <w:p w:rsidR="00AF4952" w:rsidRPr="00245C90" w:rsidRDefault="00AF4952" w:rsidP="008F6FDC">
            <w:pPr>
              <w:pBdr>
                <w:left w:val="thinThickSmallGap" w:sz="24" w:space="4" w:color="auto"/>
              </w:pBdr>
              <w:rPr>
                <w:rFonts w:cs="Arial"/>
                <w:sz w:val="22"/>
              </w:rPr>
            </w:pPr>
          </w:p>
        </w:tc>
        <w:tc>
          <w:tcPr>
            <w:tcW w:w="3184" w:type="dxa"/>
            <w:tcBorders>
              <w:bottom w:val="single" w:sz="4" w:space="0" w:color="auto"/>
              <w:right w:val="single" w:sz="4" w:space="0" w:color="auto"/>
            </w:tcBorders>
          </w:tcPr>
          <w:p w:rsidR="00AF4952" w:rsidRPr="00245C90" w:rsidRDefault="00AF4952" w:rsidP="008F6FDC">
            <w:pPr>
              <w:rPr>
                <w:rFonts w:cs="Arial"/>
                <w:sz w:val="22"/>
              </w:rPr>
            </w:pPr>
          </w:p>
        </w:tc>
      </w:tr>
      <w:tr w:rsidR="00AF4952" w:rsidRPr="00955B0F" w:rsidTr="00235C2C">
        <w:trPr>
          <w:cantSplit/>
          <w:trHeight w:val="430"/>
        </w:trPr>
        <w:tc>
          <w:tcPr>
            <w:tcW w:w="3195" w:type="dxa"/>
            <w:tcBorders>
              <w:top w:val="single" w:sz="4" w:space="0" w:color="auto"/>
              <w:left w:val="single" w:sz="4" w:space="0" w:color="auto"/>
              <w:bottom w:val="single" w:sz="4" w:space="0" w:color="auto"/>
            </w:tcBorders>
          </w:tcPr>
          <w:p w:rsidR="00AF4952" w:rsidRPr="00245C90" w:rsidRDefault="00AF4952" w:rsidP="008F6FDC">
            <w:pPr>
              <w:jc w:val="center"/>
              <w:rPr>
                <w:rFonts w:cs="Arial"/>
                <w:sz w:val="22"/>
                <w:szCs w:val="22"/>
              </w:rPr>
            </w:pPr>
            <w:r w:rsidRPr="00955B0F">
              <w:rPr>
                <w:rFonts w:cs="Arial"/>
                <w:sz w:val="22"/>
                <w:szCs w:val="22"/>
              </w:rPr>
              <w:t xml:space="preserve">Nombre </w:t>
            </w:r>
            <w:r w:rsidRPr="00955B0F">
              <w:rPr>
                <w:sz w:val="22"/>
                <w:szCs w:val="22"/>
              </w:rPr>
              <w:t xml:space="preserve">de la persona facultada legalmente </w:t>
            </w:r>
          </w:p>
        </w:tc>
        <w:tc>
          <w:tcPr>
            <w:tcW w:w="1252" w:type="dxa"/>
            <w:tcBorders>
              <w:bottom w:val="single" w:sz="4" w:space="0" w:color="auto"/>
            </w:tcBorders>
          </w:tcPr>
          <w:p w:rsidR="00AF4952" w:rsidRPr="00245C90" w:rsidRDefault="00AF4952" w:rsidP="008F6FDC">
            <w:pPr>
              <w:pBdr>
                <w:left w:val="thinThickSmallGap" w:sz="24" w:space="4" w:color="auto"/>
              </w:pBdr>
              <w:jc w:val="center"/>
              <w:rPr>
                <w:rFonts w:cs="Arial"/>
                <w:sz w:val="22"/>
              </w:rPr>
            </w:pPr>
          </w:p>
        </w:tc>
        <w:tc>
          <w:tcPr>
            <w:tcW w:w="3632" w:type="dxa"/>
            <w:tcBorders>
              <w:bottom w:val="single" w:sz="4" w:space="0" w:color="auto"/>
            </w:tcBorders>
          </w:tcPr>
          <w:p w:rsidR="00AF4952" w:rsidRPr="00245C90" w:rsidRDefault="00AF4952" w:rsidP="008F6FDC">
            <w:pPr>
              <w:ind w:left="45"/>
              <w:jc w:val="center"/>
              <w:rPr>
                <w:rFonts w:cs="Arial"/>
                <w:sz w:val="22"/>
              </w:rPr>
            </w:pPr>
            <w:r w:rsidRPr="00245C90">
              <w:rPr>
                <w:rFonts w:cs="Arial"/>
                <w:sz w:val="22"/>
              </w:rPr>
              <w:t>Cargo en la empresa</w:t>
            </w:r>
          </w:p>
        </w:tc>
        <w:tc>
          <w:tcPr>
            <w:tcW w:w="1105" w:type="dxa"/>
            <w:tcBorders>
              <w:bottom w:val="single" w:sz="4" w:space="0" w:color="auto"/>
            </w:tcBorders>
          </w:tcPr>
          <w:p w:rsidR="00AF4952" w:rsidRPr="00245C90" w:rsidRDefault="00AF4952" w:rsidP="008F6FDC">
            <w:pPr>
              <w:jc w:val="center"/>
              <w:rPr>
                <w:rFonts w:cs="Arial"/>
                <w:sz w:val="22"/>
              </w:rPr>
            </w:pPr>
          </w:p>
        </w:tc>
        <w:tc>
          <w:tcPr>
            <w:tcW w:w="3184" w:type="dxa"/>
            <w:tcBorders>
              <w:top w:val="single" w:sz="4" w:space="0" w:color="auto"/>
              <w:bottom w:val="single" w:sz="4" w:space="0" w:color="auto"/>
              <w:right w:val="single" w:sz="4" w:space="0" w:color="auto"/>
            </w:tcBorders>
          </w:tcPr>
          <w:p w:rsidR="00AF4952" w:rsidRPr="00245C90" w:rsidRDefault="00AF4952" w:rsidP="008F6FDC">
            <w:pPr>
              <w:ind w:left="89"/>
              <w:jc w:val="center"/>
              <w:rPr>
                <w:rFonts w:cs="Arial"/>
                <w:sz w:val="22"/>
              </w:rPr>
            </w:pPr>
            <w:r w:rsidRPr="00245C90">
              <w:rPr>
                <w:rFonts w:cs="Arial"/>
                <w:sz w:val="22"/>
              </w:rPr>
              <w:t>Firma</w:t>
            </w:r>
          </w:p>
        </w:tc>
      </w:tr>
    </w:tbl>
    <w:p w:rsidR="00AF4952" w:rsidRPr="00955B0F" w:rsidRDefault="00AF4952" w:rsidP="00555343">
      <w:pPr>
        <w:jc w:val="right"/>
        <w:rPr>
          <w:rFonts w:cs="Arial"/>
          <w:szCs w:val="24"/>
        </w:rPr>
      </w:pPr>
    </w:p>
    <w:p w:rsidR="00AF4952" w:rsidRPr="00955B0F" w:rsidRDefault="00AF4952" w:rsidP="00555343">
      <w:pPr>
        <w:jc w:val="right"/>
        <w:rPr>
          <w:rFonts w:cs="Arial"/>
          <w:szCs w:val="24"/>
        </w:rPr>
      </w:pPr>
      <w:r w:rsidRPr="00955B0F">
        <w:rPr>
          <w:rFonts w:cs="Arial"/>
          <w:szCs w:val="24"/>
        </w:rPr>
        <w:t>Hoja___ de ____</w:t>
      </w:r>
    </w:p>
    <w:p w:rsidR="00AF4952" w:rsidRPr="00955B0F" w:rsidRDefault="00AF4952" w:rsidP="00555343">
      <w:pPr>
        <w:rPr>
          <w:rFonts w:cs="Arial"/>
          <w:sz w:val="10"/>
          <w:szCs w:val="10"/>
        </w:rPr>
      </w:pPr>
    </w:p>
    <w:tbl>
      <w:tblPr>
        <w:tblW w:w="12377" w:type="dxa"/>
        <w:tblLayout w:type="fixed"/>
        <w:tblCellMar>
          <w:left w:w="70" w:type="dxa"/>
          <w:right w:w="70" w:type="dxa"/>
        </w:tblCellMar>
        <w:tblLook w:val="0000" w:firstRow="0" w:lastRow="0" w:firstColumn="0" w:lastColumn="0" w:noHBand="0" w:noVBand="0"/>
      </w:tblPr>
      <w:tblGrid>
        <w:gridCol w:w="12377"/>
      </w:tblGrid>
      <w:tr w:rsidR="00AF4952" w:rsidRPr="00E771CD" w:rsidTr="00235C2C">
        <w:trPr>
          <w:trHeight w:val="506"/>
        </w:trPr>
        <w:tc>
          <w:tcPr>
            <w:tcW w:w="12377" w:type="dxa"/>
            <w:tcBorders>
              <w:top w:val="single" w:sz="4" w:space="0" w:color="auto"/>
              <w:left w:val="single" w:sz="4" w:space="0" w:color="auto"/>
              <w:bottom w:val="single" w:sz="4" w:space="0" w:color="auto"/>
              <w:right w:val="single" w:sz="4" w:space="0" w:color="auto"/>
            </w:tcBorders>
          </w:tcPr>
          <w:p w:rsidR="00AF4952" w:rsidRPr="00E771CD" w:rsidRDefault="00AF4952" w:rsidP="008F6FDC">
            <w:pPr>
              <w:rPr>
                <w:rFonts w:cs="Arial"/>
                <w:sz w:val="20"/>
              </w:rPr>
            </w:pPr>
            <w:r w:rsidRPr="00E771CD">
              <w:rPr>
                <w:rFonts w:cs="Arial"/>
                <w:bCs/>
                <w:sz w:val="20"/>
              </w:rPr>
              <w:t>Nota 1</w:t>
            </w:r>
            <w:r w:rsidRPr="00E771CD">
              <w:rPr>
                <w:rFonts w:cs="Arial"/>
                <w:b/>
                <w:sz w:val="20"/>
              </w:rPr>
              <w:t>:</w:t>
            </w:r>
            <w:r w:rsidRPr="00E771CD">
              <w:rPr>
                <w:rFonts w:cs="Arial"/>
                <w:sz w:val="20"/>
              </w:rPr>
              <w:t xml:space="preserve"> En caso de que el Licitante sea persona física, adecuar el formato.</w:t>
            </w:r>
          </w:p>
        </w:tc>
      </w:tr>
    </w:tbl>
    <w:p w:rsidR="00AF4952" w:rsidRDefault="00AF4952" w:rsidP="00555343">
      <w:pPr>
        <w:pStyle w:val="Ttulo2"/>
        <w:jc w:val="center"/>
        <w:rPr>
          <w:rFonts w:cs="Arial"/>
        </w:rPr>
      </w:pPr>
      <w:bookmarkStart w:id="65" w:name="_Toc507815900"/>
      <w:bookmarkStart w:id="66" w:name="_Toc511532564"/>
      <w:bookmarkStart w:id="67" w:name="_Toc11833111"/>
      <w:bookmarkStart w:id="68" w:name="_Toc497808950"/>
      <w:bookmarkStart w:id="69" w:name="_Toc505426148"/>
      <w:bookmarkStart w:id="70" w:name="_Toc511532567"/>
      <w:bookmarkStart w:id="71" w:name="_Toc11833114"/>
      <w:bookmarkStart w:id="72" w:name="_Toc15984373"/>
      <w:bookmarkStart w:id="73" w:name="_Toc16391433"/>
      <w:bookmarkStart w:id="74" w:name="_Toc16570905"/>
    </w:p>
    <w:p w:rsidR="00AF4952" w:rsidRDefault="00AF4952" w:rsidP="00555343"/>
    <w:p w:rsidR="00AF4952" w:rsidRPr="00253F4A" w:rsidRDefault="00AF4952" w:rsidP="00B06014">
      <w:pPr>
        <w:pStyle w:val="Ttulo2"/>
      </w:pPr>
      <w:bookmarkStart w:id="75" w:name="_Toc514584796"/>
      <w:bookmarkStart w:id="76" w:name="_Toc526784447"/>
      <w:r w:rsidRPr="00253F4A">
        <w:t>ANEXO 8</w:t>
      </w:r>
      <w:r w:rsidR="00EE7181">
        <w:t xml:space="preserve"> </w:t>
      </w:r>
      <w:r w:rsidRPr="00253F4A">
        <w:t>RELACIÓN DE NORMAS OBLIGATORIO</w:t>
      </w:r>
      <w:bookmarkEnd w:id="75"/>
      <w:bookmarkEnd w:id="76"/>
      <w:r w:rsidR="00B06014" w:rsidRPr="00253F4A">
        <w:t xml:space="preserve"> </w:t>
      </w:r>
    </w:p>
    <w:p w:rsidR="00B06014" w:rsidRPr="00B06014" w:rsidRDefault="00B06014" w:rsidP="00B06014"/>
    <w:p w:rsidR="00AF4952" w:rsidRPr="00E771CD" w:rsidRDefault="00AF4952" w:rsidP="00555343">
      <w:pPr>
        <w:rPr>
          <w:b/>
          <w:bCs/>
          <w:i/>
          <w:iCs/>
          <w:color w:val="0000FF"/>
        </w:rPr>
      </w:pPr>
      <w:r w:rsidRPr="00E771CD">
        <w:rPr>
          <w:b/>
          <w:bCs/>
          <w:i/>
          <w:iCs/>
          <w:color w:val="0000FF"/>
        </w:rPr>
        <w:t xml:space="preserve">O.P.D. Servicios de Salud Jalisco </w:t>
      </w:r>
    </w:p>
    <w:p w:rsidR="00AF4952" w:rsidRPr="00E771CD" w:rsidRDefault="00AF4952" w:rsidP="00555343">
      <w:pPr>
        <w:rPr>
          <w:bCs/>
        </w:rPr>
      </w:pPr>
      <w:r w:rsidRPr="00E771CD">
        <w:rPr>
          <w:bCs/>
        </w:rPr>
        <w:t>(</w:t>
      </w:r>
      <w:r w:rsidRPr="00E771CD">
        <w:rPr>
          <w:bCs/>
          <w:i/>
          <w:iCs/>
        </w:rPr>
        <w:t>nombre del representante legal</w:t>
      </w:r>
      <w:r w:rsidRPr="00E771CD">
        <w:rPr>
          <w:bCs/>
        </w:rPr>
        <w:t>)  a nombre y representación de   (</w:t>
      </w:r>
      <w:r w:rsidRPr="00E771CD">
        <w:rPr>
          <w:bCs/>
          <w:i/>
          <w:iCs/>
        </w:rPr>
        <w:t>persona física o razón social de la persona moral – el licitante</w:t>
      </w:r>
      <w:r w:rsidRPr="00E771CD">
        <w:rPr>
          <w:bCs/>
        </w:rPr>
        <w:t xml:space="preserve">), manifiesto bajo protesta de decir verdad, que todos los bienes ofertados y aquí relacionados </w:t>
      </w:r>
      <w:r w:rsidRPr="00E771CD">
        <w:rPr>
          <w:bCs/>
        </w:rPr>
        <w:lastRenderedPageBreak/>
        <w:t xml:space="preserve">cumplen con las Normas Oficiales señaladas en el apartado de “NORMAS”, Asimismo que los datos aquí asentados, son ciertos y han sido debidamente verificados. </w:t>
      </w:r>
    </w:p>
    <w:tbl>
      <w:tblPr>
        <w:tblW w:w="1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55"/>
        <w:gridCol w:w="9816"/>
      </w:tblGrid>
      <w:tr w:rsidR="00AF4952" w:rsidRPr="00E771CD" w:rsidTr="00235C2C">
        <w:trPr>
          <w:trHeight w:val="460"/>
        </w:trPr>
        <w:tc>
          <w:tcPr>
            <w:tcW w:w="1955" w:type="dxa"/>
          </w:tcPr>
          <w:p w:rsidR="00AF4952" w:rsidRPr="00245C90" w:rsidRDefault="00AF4952" w:rsidP="008F6FDC">
            <w:pPr>
              <w:rPr>
                <w:rFonts w:eastAsia="Arial Unicode MS"/>
                <w:b/>
                <w:bCs/>
                <w:sz w:val="22"/>
              </w:rPr>
            </w:pPr>
            <w:r w:rsidRPr="00245C90">
              <w:rPr>
                <w:b/>
                <w:bCs/>
                <w:sz w:val="22"/>
              </w:rPr>
              <w:t>No. de:</w:t>
            </w:r>
          </w:p>
        </w:tc>
        <w:tc>
          <w:tcPr>
            <w:tcW w:w="9816" w:type="dxa"/>
          </w:tcPr>
          <w:p w:rsidR="00AF4952" w:rsidRPr="00245C90" w:rsidRDefault="00AF4952" w:rsidP="008F6FDC">
            <w:pPr>
              <w:rPr>
                <w:b/>
                <w:color w:val="0000FF"/>
                <w:sz w:val="22"/>
              </w:rPr>
            </w:pPr>
          </w:p>
        </w:tc>
      </w:tr>
      <w:tr w:rsidR="00AF4952" w:rsidRPr="00E771CD" w:rsidTr="00235C2C">
        <w:trPr>
          <w:trHeight w:val="318"/>
        </w:trPr>
        <w:tc>
          <w:tcPr>
            <w:tcW w:w="1955" w:type="dxa"/>
          </w:tcPr>
          <w:p w:rsidR="00AF4952" w:rsidRPr="00245C90" w:rsidRDefault="00AF4952" w:rsidP="008F6FDC">
            <w:pPr>
              <w:rPr>
                <w:rFonts w:eastAsia="Arial Unicode MS"/>
                <w:b/>
                <w:bCs/>
                <w:sz w:val="22"/>
              </w:rPr>
            </w:pPr>
            <w:r w:rsidRPr="00245C90">
              <w:rPr>
                <w:b/>
                <w:bCs/>
                <w:sz w:val="22"/>
              </w:rPr>
              <w:t>Descripción:</w:t>
            </w:r>
          </w:p>
        </w:tc>
        <w:tc>
          <w:tcPr>
            <w:tcW w:w="9816" w:type="dxa"/>
          </w:tcPr>
          <w:p w:rsidR="00AF4952" w:rsidRPr="00245C90" w:rsidRDefault="00AF4952" w:rsidP="008F6FDC">
            <w:pPr>
              <w:rPr>
                <w:b/>
                <w:bCs/>
                <w:iCs/>
                <w:color w:val="0000FF"/>
                <w:sz w:val="22"/>
              </w:rPr>
            </w:pPr>
          </w:p>
        </w:tc>
      </w:tr>
    </w:tbl>
    <w:p w:rsidR="00AF4952" w:rsidRPr="0072184E" w:rsidRDefault="00AF4952" w:rsidP="00555343">
      <w:pPr>
        <w:rPr>
          <w:sz w:val="18"/>
        </w:rPr>
      </w:pPr>
    </w:p>
    <w:tbl>
      <w:tblPr>
        <w:tblW w:w="11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86"/>
        <w:gridCol w:w="664"/>
        <w:gridCol w:w="1734"/>
        <w:gridCol w:w="8667"/>
      </w:tblGrid>
      <w:tr w:rsidR="00AF4952" w:rsidRPr="00E771CD" w:rsidTr="00235C2C">
        <w:trPr>
          <w:trHeight w:val="881"/>
        </w:trPr>
        <w:tc>
          <w:tcPr>
            <w:tcW w:w="686" w:type="dxa"/>
            <w:vAlign w:val="center"/>
          </w:tcPr>
          <w:p w:rsidR="00AF4952" w:rsidRPr="00E771CD" w:rsidRDefault="00AF4952" w:rsidP="008F6FDC">
            <w:pPr>
              <w:jc w:val="center"/>
              <w:rPr>
                <w:rFonts w:eastAsia="Arial Unicode MS"/>
                <w:b/>
                <w:bCs/>
                <w:sz w:val="16"/>
              </w:rPr>
            </w:pPr>
            <w:r w:rsidRPr="00E771CD">
              <w:rPr>
                <w:b/>
                <w:bCs/>
                <w:sz w:val="16"/>
              </w:rPr>
              <w:t>Partida No.</w:t>
            </w:r>
          </w:p>
        </w:tc>
        <w:tc>
          <w:tcPr>
            <w:tcW w:w="664" w:type="dxa"/>
            <w:vAlign w:val="center"/>
          </w:tcPr>
          <w:p w:rsidR="00AF4952" w:rsidRPr="00E771CD" w:rsidRDefault="00AF4952" w:rsidP="008F6FDC">
            <w:pPr>
              <w:jc w:val="center"/>
              <w:rPr>
                <w:rFonts w:eastAsia="Arial Unicode MS"/>
                <w:b/>
                <w:bCs/>
                <w:sz w:val="16"/>
              </w:rPr>
            </w:pPr>
            <w:r w:rsidRPr="00E771CD">
              <w:rPr>
                <w:b/>
                <w:bCs/>
                <w:sz w:val="16"/>
              </w:rPr>
              <w:t>Clave</w:t>
            </w:r>
          </w:p>
        </w:tc>
        <w:tc>
          <w:tcPr>
            <w:tcW w:w="1734" w:type="dxa"/>
            <w:vAlign w:val="center"/>
          </w:tcPr>
          <w:p w:rsidR="00AF4952" w:rsidRPr="00E771CD" w:rsidRDefault="00AF4952" w:rsidP="008F6FDC">
            <w:pPr>
              <w:jc w:val="center"/>
              <w:rPr>
                <w:b/>
                <w:bCs/>
                <w:sz w:val="16"/>
              </w:rPr>
            </w:pPr>
            <w:r w:rsidRPr="00E771CD">
              <w:rPr>
                <w:b/>
                <w:bCs/>
                <w:sz w:val="16"/>
              </w:rPr>
              <w:t xml:space="preserve"> Breve descripción técnica</w:t>
            </w:r>
          </w:p>
        </w:tc>
        <w:tc>
          <w:tcPr>
            <w:tcW w:w="8667" w:type="dxa"/>
            <w:vAlign w:val="center"/>
          </w:tcPr>
          <w:p w:rsidR="00AF4952" w:rsidRPr="00E771CD" w:rsidRDefault="00AF4952" w:rsidP="008F6FDC">
            <w:pPr>
              <w:jc w:val="center"/>
              <w:rPr>
                <w:rFonts w:eastAsia="Arial Unicode MS"/>
                <w:b/>
                <w:bCs/>
                <w:sz w:val="16"/>
              </w:rPr>
            </w:pPr>
            <w:r w:rsidRPr="00E771CD">
              <w:rPr>
                <w:rFonts w:eastAsia="Arial Unicode MS"/>
                <w:b/>
                <w:bCs/>
                <w:sz w:val="16"/>
              </w:rPr>
              <w:t>Número y Titulo de las Normas.</w:t>
            </w:r>
          </w:p>
        </w:tc>
      </w:tr>
      <w:tr w:rsidR="00AF4952" w:rsidRPr="00E771CD" w:rsidTr="00235C2C">
        <w:trPr>
          <w:trHeight w:val="221"/>
        </w:trPr>
        <w:tc>
          <w:tcPr>
            <w:tcW w:w="686" w:type="dxa"/>
          </w:tcPr>
          <w:p w:rsidR="00AF4952" w:rsidRPr="00245C90" w:rsidRDefault="00AF4952" w:rsidP="008F6FDC">
            <w:pPr>
              <w:rPr>
                <w:sz w:val="22"/>
              </w:rPr>
            </w:pPr>
          </w:p>
        </w:tc>
        <w:tc>
          <w:tcPr>
            <w:tcW w:w="664" w:type="dxa"/>
          </w:tcPr>
          <w:p w:rsidR="00AF4952" w:rsidRPr="00245C90" w:rsidRDefault="00AF4952" w:rsidP="008F6FDC">
            <w:pPr>
              <w:rPr>
                <w:sz w:val="22"/>
              </w:rPr>
            </w:pPr>
          </w:p>
        </w:tc>
        <w:tc>
          <w:tcPr>
            <w:tcW w:w="1734" w:type="dxa"/>
          </w:tcPr>
          <w:p w:rsidR="00AF4952" w:rsidRPr="00245C90" w:rsidRDefault="00AF4952" w:rsidP="008F6FDC">
            <w:pPr>
              <w:rPr>
                <w:sz w:val="22"/>
              </w:rPr>
            </w:pPr>
          </w:p>
        </w:tc>
        <w:tc>
          <w:tcPr>
            <w:tcW w:w="8667" w:type="dxa"/>
          </w:tcPr>
          <w:p w:rsidR="00AF4952" w:rsidRPr="00245C90" w:rsidRDefault="00AF4952" w:rsidP="008F6FDC">
            <w:pPr>
              <w:rPr>
                <w:sz w:val="22"/>
              </w:rPr>
            </w:pPr>
          </w:p>
        </w:tc>
      </w:tr>
      <w:tr w:rsidR="00AF4952" w:rsidRPr="00E771CD" w:rsidTr="00235C2C">
        <w:trPr>
          <w:trHeight w:val="221"/>
        </w:trPr>
        <w:tc>
          <w:tcPr>
            <w:tcW w:w="686" w:type="dxa"/>
          </w:tcPr>
          <w:p w:rsidR="00AF4952" w:rsidRPr="00245C90" w:rsidRDefault="00AF4952" w:rsidP="008F6FDC">
            <w:pPr>
              <w:rPr>
                <w:sz w:val="22"/>
              </w:rPr>
            </w:pPr>
          </w:p>
        </w:tc>
        <w:tc>
          <w:tcPr>
            <w:tcW w:w="664" w:type="dxa"/>
          </w:tcPr>
          <w:p w:rsidR="00AF4952" w:rsidRPr="00245C90" w:rsidRDefault="00AF4952" w:rsidP="008F6FDC">
            <w:pPr>
              <w:rPr>
                <w:sz w:val="22"/>
              </w:rPr>
            </w:pPr>
          </w:p>
        </w:tc>
        <w:tc>
          <w:tcPr>
            <w:tcW w:w="1734" w:type="dxa"/>
          </w:tcPr>
          <w:p w:rsidR="00AF4952" w:rsidRPr="00245C90" w:rsidRDefault="00AF4952" w:rsidP="008F6FDC">
            <w:pPr>
              <w:rPr>
                <w:sz w:val="22"/>
              </w:rPr>
            </w:pPr>
          </w:p>
        </w:tc>
        <w:tc>
          <w:tcPr>
            <w:tcW w:w="8667" w:type="dxa"/>
          </w:tcPr>
          <w:p w:rsidR="00AF4952" w:rsidRPr="00245C90" w:rsidRDefault="00AF4952" w:rsidP="008F6FDC">
            <w:pPr>
              <w:rPr>
                <w:sz w:val="22"/>
              </w:rPr>
            </w:pPr>
          </w:p>
        </w:tc>
      </w:tr>
    </w:tbl>
    <w:p w:rsidR="00AF4952" w:rsidRPr="00E771CD" w:rsidRDefault="00AF4952" w:rsidP="00555343">
      <w:pPr>
        <w:rPr>
          <w:sz w:val="16"/>
        </w:rPr>
      </w:pPr>
    </w:p>
    <w:p w:rsidR="00AF4952" w:rsidRPr="00E771CD" w:rsidRDefault="00AF4952" w:rsidP="00555343">
      <w:r w:rsidRPr="00E771CD">
        <w:t>Lugar y fecha:</w:t>
      </w:r>
      <w:r w:rsidRPr="00E771CD">
        <w:tab/>
      </w:r>
      <w:r w:rsidRPr="00E771CD">
        <w:tab/>
      </w:r>
      <w:r w:rsidRPr="00E771CD">
        <w:tab/>
      </w:r>
      <w:r w:rsidRPr="00E771CD">
        <w:tab/>
        <w:t>Protesto lo necesario (</w:t>
      </w:r>
      <w:r w:rsidRPr="00E771CD">
        <w:rPr>
          <w:i/>
          <w:iCs/>
        </w:rPr>
        <w:t>nombre del representante legal de la empresa</w:t>
      </w:r>
      <w:r w:rsidRPr="00E771CD">
        <w:t>):</w:t>
      </w:r>
    </w:p>
    <w:p w:rsidR="00AF4952" w:rsidRPr="00E771CD" w:rsidRDefault="00AF4952" w:rsidP="00555343">
      <w:pPr>
        <w:jc w:val="right"/>
      </w:pPr>
    </w:p>
    <w:p w:rsidR="00AF4952" w:rsidRPr="00E771CD" w:rsidRDefault="00AF4952" w:rsidP="00555343">
      <w:pPr>
        <w:jc w:val="center"/>
        <w:rPr>
          <w:b/>
          <w:spacing w:val="200"/>
        </w:rPr>
      </w:pPr>
      <w:r w:rsidRPr="00E771CD">
        <w:rPr>
          <w:b/>
          <w:spacing w:val="200"/>
        </w:rPr>
        <w:t>ATENTAMENTE</w:t>
      </w:r>
    </w:p>
    <w:tbl>
      <w:tblPr>
        <w:tblW w:w="11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2"/>
        <w:gridCol w:w="9013"/>
      </w:tblGrid>
      <w:tr w:rsidR="00AF4952" w:rsidRPr="004A678B" w:rsidTr="00235C2C">
        <w:trPr>
          <w:trHeight w:val="638"/>
        </w:trPr>
        <w:tc>
          <w:tcPr>
            <w:tcW w:w="2832" w:type="dxa"/>
            <w:vAlign w:val="center"/>
          </w:tcPr>
          <w:p w:rsidR="00AF4952" w:rsidRPr="00245C90" w:rsidRDefault="00AF4952" w:rsidP="008F6FDC">
            <w:pPr>
              <w:jc w:val="center"/>
              <w:rPr>
                <w:b/>
                <w:spacing w:val="200"/>
                <w:sz w:val="22"/>
              </w:rPr>
            </w:pPr>
            <w:r w:rsidRPr="00245C90">
              <w:rPr>
                <w:b/>
                <w:sz w:val="22"/>
              </w:rPr>
              <w:t>FIRMA</w:t>
            </w:r>
          </w:p>
        </w:tc>
        <w:tc>
          <w:tcPr>
            <w:tcW w:w="9013" w:type="dxa"/>
          </w:tcPr>
          <w:p w:rsidR="00AF4952" w:rsidRPr="00245C90" w:rsidRDefault="00AF4952" w:rsidP="008F6FDC">
            <w:pPr>
              <w:jc w:val="center"/>
              <w:rPr>
                <w:b/>
                <w:spacing w:val="200"/>
                <w:sz w:val="22"/>
              </w:rPr>
            </w:pPr>
          </w:p>
          <w:p w:rsidR="00AF4952" w:rsidRPr="00245C90" w:rsidRDefault="00AF4952" w:rsidP="008F6FDC">
            <w:pPr>
              <w:jc w:val="center"/>
              <w:rPr>
                <w:b/>
                <w:spacing w:val="200"/>
                <w:sz w:val="22"/>
              </w:rPr>
            </w:pPr>
          </w:p>
          <w:p w:rsidR="00AF4952" w:rsidRPr="00245C90" w:rsidRDefault="00AF4952" w:rsidP="008F6FDC">
            <w:pPr>
              <w:jc w:val="center"/>
              <w:rPr>
                <w:b/>
                <w:spacing w:val="200"/>
                <w:sz w:val="22"/>
              </w:rPr>
            </w:pPr>
          </w:p>
        </w:tc>
      </w:tr>
      <w:tr w:rsidR="00AF4952" w:rsidRPr="004A678B" w:rsidTr="00235C2C">
        <w:trPr>
          <w:trHeight w:val="414"/>
        </w:trPr>
        <w:tc>
          <w:tcPr>
            <w:tcW w:w="2832" w:type="dxa"/>
          </w:tcPr>
          <w:p w:rsidR="00AF4952" w:rsidRPr="00245C90" w:rsidRDefault="00AF4952" w:rsidP="008F6FDC">
            <w:pPr>
              <w:jc w:val="center"/>
              <w:rPr>
                <w:b/>
                <w:spacing w:val="200"/>
                <w:sz w:val="22"/>
              </w:rPr>
            </w:pPr>
            <w:r w:rsidRPr="00245C90">
              <w:rPr>
                <w:b/>
                <w:sz w:val="22"/>
              </w:rPr>
              <w:t>NOMBRE DEL REPRESENTANTE LEGAL</w:t>
            </w:r>
          </w:p>
        </w:tc>
        <w:tc>
          <w:tcPr>
            <w:tcW w:w="9013" w:type="dxa"/>
          </w:tcPr>
          <w:p w:rsidR="00AF4952" w:rsidRPr="00245C90" w:rsidRDefault="00AF4952" w:rsidP="008F6FDC">
            <w:pPr>
              <w:jc w:val="center"/>
              <w:rPr>
                <w:b/>
                <w:spacing w:val="200"/>
                <w:sz w:val="22"/>
              </w:rPr>
            </w:pPr>
          </w:p>
        </w:tc>
      </w:tr>
    </w:tbl>
    <w:p w:rsidR="00AF4952" w:rsidRPr="00E771CD" w:rsidRDefault="00AF4952" w:rsidP="00555343">
      <w:pPr>
        <w:jc w:val="right"/>
      </w:pPr>
    </w:p>
    <w:p w:rsidR="00AF4952" w:rsidRPr="00E771CD" w:rsidRDefault="00AF4952" w:rsidP="00555343">
      <w:pPr>
        <w:jc w:val="right"/>
      </w:pPr>
      <w:r w:rsidRPr="00E771CD">
        <w:t>Hoja____ de____</w:t>
      </w:r>
    </w:p>
    <w:p w:rsidR="00AF4952" w:rsidRPr="00E771CD" w:rsidRDefault="00AF4952" w:rsidP="00555343">
      <w:pPr>
        <w:jc w:val="center"/>
      </w:pPr>
      <w:r w:rsidRPr="00E771CD">
        <w:t>Fin del formato. Este formato deberá respetarse íntegramente en su contenido y orden.</w:t>
      </w:r>
    </w:p>
    <w:p w:rsidR="00AF4952" w:rsidRPr="00024984" w:rsidRDefault="00AF4952" w:rsidP="00555343">
      <w:pPr>
        <w:sectPr w:rsidR="00AF4952" w:rsidRPr="00024984" w:rsidSect="00C92A98">
          <w:headerReference w:type="default" r:id="rId11"/>
          <w:pgSz w:w="15842" w:h="12242" w:orient="landscape" w:code="1"/>
          <w:pgMar w:top="1440" w:right="816" w:bottom="851" w:left="3119" w:header="675" w:footer="1140" w:gutter="0"/>
          <w:cols w:space="720"/>
        </w:sectPr>
      </w:pPr>
    </w:p>
    <w:p w:rsidR="00AF4952" w:rsidRPr="003C4973" w:rsidRDefault="00AF4952" w:rsidP="00555343">
      <w:pPr>
        <w:pStyle w:val="Ttulo2"/>
        <w:rPr>
          <w:rFonts w:cs="Arial"/>
          <w:b w:val="0"/>
          <w:sz w:val="21"/>
          <w:szCs w:val="21"/>
        </w:rPr>
      </w:pPr>
      <w:bookmarkStart w:id="77" w:name="_Toc514328010"/>
      <w:bookmarkStart w:id="78" w:name="_Toc514584797"/>
      <w:bookmarkStart w:id="79" w:name="_Toc526784448"/>
      <w:bookmarkStart w:id="80" w:name="_Toc185934550"/>
      <w:bookmarkStart w:id="81" w:name="_Toc236624527"/>
      <w:r>
        <w:rPr>
          <w:rFonts w:cs="Arial"/>
        </w:rPr>
        <w:lastRenderedPageBreak/>
        <w:t>ANEXO 9</w:t>
      </w:r>
      <w:r w:rsidR="00EE7181">
        <w:rPr>
          <w:rFonts w:cs="Arial"/>
        </w:rPr>
        <w:t xml:space="preserve"> </w:t>
      </w:r>
      <w:r w:rsidRPr="003C4973">
        <w:t>NACIONALIDAD DEL LICITANTE Y GRADO DE CONTENIDO NACIONAL DE LOS BIENES</w:t>
      </w:r>
      <w:bookmarkEnd w:id="77"/>
      <w:bookmarkEnd w:id="78"/>
      <w:bookmarkEnd w:id="79"/>
    </w:p>
    <w:p w:rsidR="00AF4952" w:rsidRPr="003C4973" w:rsidRDefault="00AF4952" w:rsidP="00555343">
      <w:pPr>
        <w:jc w:val="center"/>
        <w:rPr>
          <w:rFonts w:cs="Arial"/>
        </w:rPr>
      </w:pPr>
    </w:p>
    <w:p w:rsidR="00AF4952" w:rsidRPr="003C4973" w:rsidRDefault="00AF4952" w:rsidP="00555343">
      <w:pPr>
        <w:rPr>
          <w:rFonts w:cs="Arial"/>
        </w:rPr>
      </w:pPr>
      <w:r w:rsidRPr="003C4973">
        <w:rPr>
          <w:rFonts w:cs="Arial"/>
        </w:rPr>
        <w:t>PREFERENTEMENTE EN PAPEL MEMBRETADO DEL LICITANTE.</w:t>
      </w:r>
    </w:p>
    <w:p w:rsidR="00AF4952" w:rsidRPr="003C4973" w:rsidRDefault="00AF4952" w:rsidP="00555343">
      <w:pPr>
        <w:rPr>
          <w:rFonts w:cs="Arial"/>
          <w:b/>
          <w:sz w:val="14"/>
          <w:szCs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31"/>
      </w:tblGrid>
      <w:tr w:rsidR="00AF4952" w:rsidRPr="003C4973" w:rsidTr="008F6FDC">
        <w:trPr>
          <w:trHeight w:val="9534"/>
          <w:jc w:val="center"/>
        </w:trPr>
        <w:tc>
          <w:tcPr>
            <w:tcW w:w="9431" w:type="dxa"/>
            <w:tcBorders>
              <w:top w:val="thinThickSmallGap" w:sz="24" w:space="0" w:color="auto"/>
              <w:left w:val="thinThickSmallGap" w:sz="24" w:space="0" w:color="auto"/>
              <w:bottom w:val="thickThinSmallGap" w:sz="24" w:space="0" w:color="auto"/>
              <w:right w:val="thickThinSmallGap" w:sz="24" w:space="0" w:color="auto"/>
            </w:tcBorders>
          </w:tcPr>
          <w:p w:rsidR="00AF4952" w:rsidRPr="00245C90" w:rsidRDefault="00AF4952" w:rsidP="008F6FDC">
            <w:pPr>
              <w:ind w:left="143" w:right="192"/>
              <w:jc w:val="center"/>
              <w:rPr>
                <w:rFonts w:cs="Arial"/>
                <w:b/>
                <w:sz w:val="22"/>
              </w:rPr>
            </w:pPr>
          </w:p>
          <w:p w:rsidR="00AF4952" w:rsidRPr="00783416" w:rsidRDefault="00AF4952" w:rsidP="008F6FDC">
            <w:pPr>
              <w:pBdr>
                <w:bottom w:val="single" w:sz="6" w:space="1" w:color="auto"/>
              </w:pBdr>
              <w:jc w:val="center"/>
              <w:rPr>
                <w:b/>
                <w:sz w:val="16"/>
                <w:szCs w:val="16"/>
              </w:rPr>
            </w:pPr>
            <w:r w:rsidRPr="00783416">
              <w:rPr>
                <w:b/>
                <w:sz w:val="16"/>
                <w:szCs w:val="16"/>
              </w:rPr>
              <w:t xml:space="preserve">FORMATO PARA APLICACIÓN DE EXCEPCIONES AL PORCENTAJE DE CONTENIDO NACIONAL Y A LA PRODUCCIÓN EN LOS ESTADOS UNIDOS MEXICANOS </w:t>
            </w:r>
          </w:p>
          <w:p w:rsidR="00AF4952" w:rsidRPr="00783416" w:rsidRDefault="00AF4952" w:rsidP="008F6FDC">
            <w:pPr>
              <w:jc w:val="right"/>
              <w:rPr>
                <w:rFonts w:cs="Arial"/>
                <w:b/>
                <w:sz w:val="16"/>
                <w:szCs w:val="16"/>
              </w:rPr>
            </w:pPr>
          </w:p>
          <w:p w:rsidR="00AF4952" w:rsidRPr="00783416" w:rsidRDefault="00AF4952" w:rsidP="008F6FDC">
            <w:pPr>
              <w:ind w:right="168"/>
              <w:rPr>
                <w:rFonts w:cs="Arial"/>
                <w:b/>
                <w:sz w:val="16"/>
                <w:szCs w:val="16"/>
              </w:rPr>
            </w:pPr>
            <w:r w:rsidRPr="00783416">
              <w:rPr>
                <w:rFonts w:cs="Arial"/>
                <w:b/>
                <w:sz w:val="16"/>
                <w:szCs w:val="16"/>
              </w:rPr>
              <w:t>FORMATO PARA LA MANIFESTACIÓN QUE DEBERÁN PRESENTAR LOS LICITANTES QUE PARTICIPEN EN LOS PROCEDIMIENTOS DE CONTRATACIÓN NACIONAL, PARA DAR CUMPLIMIENTO A LO DISPUESTO EN EL ACUERDO POR EL QUE SE REFORMA EL DIVERSO POR EL QUE SE ESTABLECEN LAS REGLAS PARA LA DETERMINACIÓN Y ACREDITACIÓN DEL GRADO DE CONTENIDO NACIONAL TRATÁNDOSE DE PROCEDIMIENTOS DE CONTRATACIÓN DE CARÁCTER NACIONAL "</w:t>
            </w:r>
          </w:p>
          <w:p w:rsidR="00AF4952" w:rsidRPr="00783416" w:rsidRDefault="00AF4952" w:rsidP="008F6FDC">
            <w:pPr>
              <w:rPr>
                <w:rFonts w:cs="Arial"/>
                <w:b/>
                <w:sz w:val="16"/>
                <w:szCs w:val="16"/>
              </w:rPr>
            </w:pPr>
          </w:p>
          <w:p w:rsidR="00AF4952" w:rsidRPr="00783416" w:rsidRDefault="00AF4952" w:rsidP="008F6FDC">
            <w:pPr>
              <w:pStyle w:val="Ttulo6"/>
              <w:jc w:val="center"/>
              <w:rPr>
                <w:rFonts w:cs="Arial"/>
                <w:sz w:val="16"/>
                <w:szCs w:val="16"/>
              </w:rPr>
            </w:pPr>
            <w:r w:rsidRPr="00783416">
              <w:rPr>
                <w:rFonts w:cs="Arial"/>
                <w:sz w:val="16"/>
                <w:szCs w:val="16"/>
              </w:rPr>
              <w:t>“EN PAPEL MEMBRETADO DE LA EMPRESA”</w:t>
            </w:r>
          </w:p>
          <w:p w:rsidR="00AF4952" w:rsidRPr="00783416" w:rsidRDefault="00AF4952" w:rsidP="008F6FDC">
            <w:pPr>
              <w:pStyle w:val="Sangranormal"/>
              <w:rPr>
                <w:rFonts w:cs="Arial"/>
                <w:sz w:val="16"/>
                <w:szCs w:val="16"/>
              </w:rPr>
            </w:pPr>
          </w:p>
          <w:p w:rsidR="00AF4952" w:rsidRPr="00783416" w:rsidRDefault="00AF4952" w:rsidP="008F6FDC">
            <w:pPr>
              <w:jc w:val="right"/>
              <w:rPr>
                <w:rFonts w:cs="Arial"/>
                <w:sz w:val="16"/>
                <w:szCs w:val="16"/>
              </w:rPr>
            </w:pPr>
          </w:p>
          <w:p w:rsidR="00AF4952" w:rsidRPr="00783416" w:rsidRDefault="00AF4952" w:rsidP="008F6FDC">
            <w:pPr>
              <w:ind w:right="168"/>
              <w:jc w:val="right"/>
              <w:rPr>
                <w:rFonts w:cs="Arial"/>
                <w:sz w:val="16"/>
                <w:szCs w:val="16"/>
              </w:rPr>
            </w:pPr>
            <w:r w:rsidRPr="00783416">
              <w:rPr>
                <w:rFonts w:cs="Arial"/>
                <w:sz w:val="16"/>
                <w:szCs w:val="16"/>
              </w:rPr>
              <w:t>_______________________(ciudad) _______ DE _________________DEL 20</w:t>
            </w:r>
            <w:r>
              <w:rPr>
                <w:rFonts w:cs="Arial"/>
                <w:sz w:val="16"/>
                <w:szCs w:val="16"/>
              </w:rPr>
              <w:t>15</w:t>
            </w:r>
            <w:r w:rsidRPr="00783416">
              <w:rPr>
                <w:rFonts w:cs="Arial"/>
                <w:sz w:val="16"/>
                <w:szCs w:val="16"/>
              </w:rPr>
              <w:t>.</w:t>
            </w:r>
            <w:r w:rsidRPr="00783416">
              <w:rPr>
                <w:rFonts w:cs="Arial"/>
                <w:b/>
                <w:sz w:val="16"/>
                <w:szCs w:val="16"/>
              </w:rPr>
              <w:t>(1)</w:t>
            </w:r>
          </w:p>
          <w:p w:rsidR="00AF4952" w:rsidRPr="00783416" w:rsidRDefault="00AF4952" w:rsidP="008F6FDC">
            <w:pPr>
              <w:rPr>
                <w:rFonts w:cs="Arial"/>
                <w:sz w:val="16"/>
                <w:szCs w:val="16"/>
              </w:rPr>
            </w:pPr>
          </w:p>
          <w:p w:rsidR="00AF4952" w:rsidRPr="00783416" w:rsidRDefault="00AF4952" w:rsidP="008F6FDC">
            <w:pPr>
              <w:rPr>
                <w:rFonts w:cs="Arial"/>
                <w:sz w:val="16"/>
                <w:szCs w:val="16"/>
              </w:rPr>
            </w:pPr>
          </w:p>
          <w:p w:rsidR="00AF4952" w:rsidRPr="00783416" w:rsidRDefault="00AF4952" w:rsidP="008F6FDC">
            <w:pPr>
              <w:rPr>
                <w:rFonts w:cs="Arial"/>
                <w:b/>
                <w:sz w:val="16"/>
                <w:szCs w:val="16"/>
              </w:rPr>
            </w:pPr>
            <w:r w:rsidRPr="00783416">
              <w:rPr>
                <w:rFonts w:cs="Arial"/>
                <w:b/>
                <w:sz w:val="16"/>
                <w:szCs w:val="16"/>
              </w:rPr>
              <w:t>__________(2)_____________</w:t>
            </w:r>
          </w:p>
          <w:p w:rsidR="00AF4952" w:rsidRPr="00783416" w:rsidRDefault="00AF4952" w:rsidP="008F6FDC">
            <w:pPr>
              <w:rPr>
                <w:rFonts w:cs="Arial"/>
                <w:spacing w:val="160"/>
                <w:sz w:val="16"/>
                <w:szCs w:val="16"/>
              </w:rPr>
            </w:pPr>
            <w:r w:rsidRPr="00783416">
              <w:rPr>
                <w:rFonts w:cs="Arial"/>
                <w:spacing w:val="160"/>
                <w:sz w:val="16"/>
                <w:szCs w:val="16"/>
              </w:rPr>
              <w:t>PRESENTE.</w:t>
            </w:r>
          </w:p>
          <w:p w:rsidR="00AF4952" w:rsidRPr="00783416" w:rsidRDefault="00AF4952" w:rsidP="008F6FDC">
            <w:pPr>
              <w:rPr>
                <w:rFonts w:cs="Arial"/>
                <w:b/>
                <w:sz w:val="16"/>
                <w:szCs w:val="16"/>
              </w:rPr>
            </w:pPr>
          </w:p>
          <w:p w:rsidR="00AF4952" w:rsidRPr="00783416" w:rsidRDefault="00AF4952" w:rsidP="008F6FDC">
            <w:pPr>
              <w:rPr>
                <w:rFonts w:cs="Arial"/>
                <w:b/>
                <w:sz w:val="16"/>
                <w:szCs w:val="16"/>
              </w:rPr>
            </w:pPr>
          </w:p>
          <w:p w:rsidR="00AF4952" w:rsidRPr="00783416" w:rsidRDefault="00AF4952" w:rsidP="008F6FDC">
            <w:pPr>
              <w:ind w:right="168"/>
              <w:rPr>
                <w:rFonts w:cs="Arial"/>
                <w:sz w:val="16"/>
                <w:szCs w:val="16"/>
              </w:rPr>
            </w:pPr>
            <w:r w:rsidRPr="00783416">
              <w:rPr>
                <w:rFonts w:cs="Arial"/>
                <w:sz w:val="16"/>
                <w:szCs w:val="16"/>
              </w:rPr>
              <w:t>Me refiero al procedimiento _______________</w:t>
            </w:r>
            <w:proofErr w:type="gramStart"/>
            <w:r w:rsidRPr="00783416">
              <w:rPr>
                <w:rFonts w:cs="Arial"/>
                <w:sz w:val="16"/>
                <w:szCs w:val="16"/>
              </w:rPr>
              <w:t>_</w:t>
            </w:r>
            <w:r w:rsidRPr="00783416">
              <w:rPr>
                <w:rFonts w:cs="Arial"/>
                <w:b/>
                <w:sz w:val="16"/>
                <w:szCs w:val="16"/>
              </w:rPr>
              <w:t>(</w:t>
            </w:r>
            <w:proofErr w:type="gramEnd"/>
            <w:r w:rsidRPr="00783416">
              <w:rPr>
                <w:rFonts w:cs="Arial"/>
                <w:b/>
                <w:sz w:val="16"/>
                <w:szCs w:val="16"/>
              </w:rPr>
              <w:t>3)</w:t>
            </w:r>
            <w:r w:rsidRPr="00783416">
              <w:rPr>
                <w:rFonts w:cs="Arial"/>
                <w:sz w:val="16"/>
                <w:szCs w:val="16"/>
              </w:rPr>
              <w:t>_____________ número _______</w:t>
            </w:r>
            <w:r w:rsidRPr="00783416">
              <w:rPr>
                <w:rFonts w:cs="Arial"/>
                <w:b/>
                <w:sz w:val="16"/>
                <w:szCs w:val="16"/>
              </w:rPr>
              <w:t>(4)</w:t>
            </w:r>
            <w:r w:rsidRPr="00783416">
              <w:rPr>
                <w:rFonts w:cs="Arial"/>
                <w:sz w:val="16"/>
                <w:szCs w:val="16"/>
              </w:rPr>
              <w:t>_______ en el que mi representada, la empresa ________________</w:t>
            </w:r>
            <w:r w:rsidRPr="00783416">
              <w:rPr>
                <w:rFonts w:cs="Arial"/>
                <w:b/>
                <w:sz w:val="16"/>
                <w:szCs w:val="16"/>
              </w:rPr>
              <w:t>(5)</w:t>
            </w:r>
            <w:r w:rsidRPr="00783416">
              <w:rPr>
                <w:rFonts w:cs="Arial"/>
                <w:sz w:val="16"/>
                <w:szCs w:val="16"/>
              </w:rPr>
              <w:t>_______________ participa a través de la propuesta de la empresa ________________</w:t>
            </w:r>
            <w:r w:rsidRPr="00783416">
              <w:rPr>
                <w:rFonts w:cs="Arial"/>
                <w:b/>
                <w:sz w:val="16"/>
                <w:szCs w:val="16"/>
              </w:rPr>
              <w:t>(6)</w:t>
            </w:r>
            <w:r w:rsidRPr="00783416">
              <w:rPr>
                <w:rFonts w:cs="Arial"/>
                <w:sz w:val="16"/>
                <w:szCs w:val="16"/>
              </w:rPr>
              <w:t xml:space="preserve">______________que se contiene en el presente sobre. </w:t>
            </w:r>
          </w:p>
          <w:p w:rsidR="00AF4952" w:rsidRPr="00783416" w:rsidRDefault="00AF4952" w:rsidP="008F6FDC">
            <w:pPr>
              <w:rPr>
                <w:rFonts w:cs="Arial"/>
                <w:sz w:val="16"/>
                <w:szCs w:val="16"/>
              </w:rPr>
            </w:pPr>
          </w:p>
          <w:p w:rsidR="00AF4952" w:rsidRPr="00783416" w:rsidRDefault="00AF4952" w:rsidP="008F6FDC">
            <w:pPr>
              <w:ind w:right="168"/>
              <w:rPr>
                <w:rFonts w:cs="Arial"/>
                <w:sz w:val="16"/>
                <w:szCs w:val="16"/>
              </w:rPr>
            </w:pPr>
            <w:r w:rsidRPr="00783416">
              <w:rPr>
                <w:rFonts w:cs="Arial"/>
                <w:sz w:val="16"/>
                <w:szCs w:val="16"/>
              </w:rPr>
              <w:t xml:space="preserve">Manifiesto bajo protesta de decir verdad, que los </w:t>
            </w:r>
            <w:r>
              <w:rPr>
                <w:rFonts w:cs="Arial"/>
                <w:sz w:val="16"/>
                <w:szCs w:val="16"/>
              </w:rPr>
              <w:t>bienes</w:t>
            </w:r>
            <w:r w:rsidRPr="00783416">
              <w:rPr>
                <w:rFonts w:cs="Arial"/>
                <w:sz w:val="16"/>
                <w:szCs w:val="16"/>
              </w:rPr>
              <w:t xml:space="preserve"> que se ofertan se encuentran incluidos en el “Registro de Empresa</w:t>
            </w:r>
            <w:r>
              <w:rPr>
                <w:rFonts w:cs="Arial"/>
                <w:sz w:val="16"/>
                <w:szCs w:val="16"/>
              </w:rPr>
              <w:t>s</w:t>
            </w:r>
            <w:r w:rsidRPr="00783416">
              <w:rPr>
                <w:rFonts w:cs="Arial"/>
                <w:sz w:val="16"/>
                <w:szCs w:val="16"/>
              </w:rPr>
              <w:t xml:space="preserve"> Productora de </w:t>
            </w:r>
            <w:r>
              <w:rPr>
                <w:rFonts w:cs="Arial"/>
                <w:sz w:val="16"/>
                <w:szCs w:val="16"/>
              </w:rPr>
              <w:t>(</w:t>
            </w:r>
            <w:r w:rsidRPr="00493E07">
              <w:rPr>
                <w:rFonts w:cs="Arial"/>
                <w:b/>
                <w:i/>
                <w:sz w:val="16"/>
                <w:szCs w:val="16"/>
              </w:rPr>
              <w:t>Especificar a qué tipo de Empresa Pertenecen</w:t>
            </w:r>
            <w:r>
              <w:rPr>
                <w:rFonts w:cs="Arial"/>
                <w:sz w:val="16"/>
                <w:szCs w:val="16"/>
              </w:rPr>
              <w:t xml:space="preserve">) </w:t>
            </w:r>
            <w:r w:rsidRPr="00783416">
              <w:rPr>
                <w:rFonts w:cs="Arial"/>
                <w:sz w:val="16"/>
                <w:szCs w:val="16"/>
              </w:rPr>
              <w:t>al momento de presentar esta oferta:</w:t>
            </w:r>
          </w:p>
          <w:p w:rsidR="00AF4952" w:rsidRPr="00783416" w:rsidRDefault="00AF4952" w:rsidP="00AD4A56">
            <w:pPr>
              <w:widowControl/>
              <w:numPr>
                <w:ilvl w:val="1"/>
                <w:numId w:val="129"/>
              </w:numPr>
              <w:tabs>
                <w:tab w:val="clear" w:pos="3240"/>
              </w:tabs>
              <w:spacing w:before="120" w:after="120"/>
              <w:ind w:left="1440" w:hanging="1080"/>
              <w:rPr>
                <w:rFonts w:cs="Arial"/>
                <w:sz w:val="16"/>
                <w:szCs w:val="16"/>
              </w:rPr>
            </w:pPr>
            <w:r w:rsidRPr="00783416">
              <w:rPr>
                <w:rFonts w:cs="Arial"/>
                <w:sz w:val="16"/>
                <w:szCs w:val="16"/>
              </w:rPr>
              <w:t>Número de registro y la fecha de expedición:</w:t>
            </w:r>
          </w:p>
          <w:p w:rsidR="00AF4952" w:rsidRPr="00783416" w:rsidRDefault="00AF4952" w:rsidP="008F6FDC">
            <w:pPr>
              <w:rPr>
                <w:rFonts w:cs="Arial"/>
                <w:sz w:val="16"/>
                <w:szCs w:val="16"/>
              </w:rPr>
            </w:pPr>
          </w:p>
          <w:p w:rsidR="00AF4952" w:rsidRPr="00783416" w:rsidRDefault="00AF4952" w:rsidP="008F6FDC">
            <w:pPr>
              <w:rPr>
                <w:rFonts w:cs="Arial"/>
                <w:sz w:val="16"/>
                <w:szCs w:val="16"/>
              </w:rPr>
            </w:pPr>
          </w:p>
          <w:p w:rsidR="00AF4952" w:rsidRPr="00783416" w:rsidRDefault="00AF4952" w:rsidP="00AD4A56">
            <w:pPr>
              <w:widowControl/>
              <w:numPr>
                <w:ilvl w:val="1"/>
                <w:numId w:val="129"/>
              </w:numPr>
              <w:tabs>
                <w:tab w:val="clear" w:pos="3240"/>
              </w:tabs>
              <w:spacing w:before="120" w:after="120"/>
              <w:ind w:left="720" w:right="168"/>
              <w:rPr>
                <w:rFonts w:cs="Arial"/>
                <w:sz w:val="16"/>
                <w:szCs w:val="16"/>
              </w:rPr>
            </w:pPr>
            <w:r w:rsidRPr="00783416">
              <w:rPr>
                <w:rFonts w:cs="Arial"/>
                <w:sz w:val="16"/>
                <w:szCs w:val="16"/>
              </w:rPr>
              <w:t xml:space="preserve">Que tanto el licitante, como el fabricante, se encuentran cumpliendo cabalmente con la legislación vigente. </w:t>
            </w:r>
          </w:p>
          <w:p w:rsidR="00AF4952" w:rsidRPr="00783416" w:rsidRDefault="00AF4952" w:rsidP="008F6FDC">
            <w:pPr>
              <w:rPr>
                <w:rFonts w:cs="Arial"/>
                <w:b/>
                <w:sz w:val="16"/>
                <w:szCs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73"/>
              <w:gridCol w:w="4773"/>
            </w:tblGrid>
            <w:tr w:rsidR="00AF4952" w:rsidRPr="00783416" w:rsidTr="008F6FDC">
              <w:trPr>
                <w:jc w:val="center"/>
              </w:trPr>
              <w:tc>
                <w:tcPr>
                  <w:tcW w:w="4773" w:type="dxa"/>
                  <w:tcBorders>
                    <w:top w:val="single" w:sz="4" w:space="0" w:color="auto"/>
                    <w:left w:val="single" w:sz="4" w:space="0" w:color="auto"/>
                    <w:bottom w:val="single" w:sz="4" w:space="0" w:color="auto"/>
                    <w:right w:val="single" w:sz="4" w:space="0" w:color="auto"/>
                  </w:tcBorders>
                </w:tcPr>
                <w:p w:rsidR="00AF4952" w:rsidRPr="00783416" w:rsidRDefault="00AF4952" w:rsidP="008F6FDC">
                  <w:pPr>
                    <w:jc w:val="center"/>
                    <w:rPr>
                      <w:rFonts w:cs="Arial"/>
                      <w:b/>
                      <w:sz w:val="16"/>
                      <w:szCs w:val="16"/>
                    </w:rPr>
                  </w:pPr>
                </w:p>
                <w:p w:rsidR="00AF4952" w:rsidRPr="00783416" w:rsidRDefault="00AF4952" w:rsidP="008F6FDC">
                  <w:pPr>
                    <w:jc w:val="center"/>
                    <w:rPr>
                      <w:rFonts w:cs="Arial"/>
                      <w:b/>
                      <w:sz w:val="16"/>
                      <w:szCs w:val="16"/>
                    </w:rPr>
                  </w:pPr>
                  <w:r w:rsidRPr="00783416">
                    <w:rPr>
                      <w:rFonts w:cs="Arial"/>
                      <w:b/>
                      <w:sz w:val="16"/>
                      <w:szCs w:val="16"/>
                    </w:rPr>
                    <w:t>ATENTAMENTE</w:t>
                  </w:r>
                </w:p>
                <w:p w:rsidR="00AF4952" w:rsidRPr="00783416" w:rsidRDefault="00AF4952" w:rsidP="008F6FDC">
                  <w:pPr>
                    <w:jc w:val="center"/>
                    <w:rPr>
                      <w:rFonts w:cs="Arial"/>
                      <w:b/>
                      <w:sz w:val="16"/>
                      <w:szCs w:val="16"/>
                    </w:rPr>
                  </w:pPr>
                </w:p>
                <w:p w:rsidR="00AF4952" w:rsidRPr="00783416" w:rsidRDefault="00AF4952" w:rsidP="008F6FDC">
                  <w:pPr>
                    <w:jc w:val="center"/>
                    <w:rPr>
                      <w:rFonts w:cs="Arial"/>
                      <w:b/>
                      <w:sz w:val="16"/>
                      <w:szCs w:val="16"/>
                    </w:rPr>
                  </w:pPr>
                </w:p>
                <w:p w:rsidR="00AF4952" w:rsidRPr="00783416" w:rsidRDefault="00AF4952" w:rsidP="008F6FDC">
                  <w:pPr>
                    <w:jc w:val="center"/>
                    <w:rPr>
                      <w:rFonts w:cs="Arial"/>
                      <w:b/>
                      <w:sz w:val="16"/>
                      <w:szCs w:val="16"/>
                    </w:rPr>
                  </w:pPr>
                </w:p>
                <w:p w:rsidR="00AF4952" w:rsidRPr="00783416" w:rsidRDefault="00AF4952" w:rsidP="008F6FDC">
                  <w:pPr>
                    <w:jc w:val="center"/>
                    <w:rPr>
                      <w:rFonts w:cs="Arial"/>
                      <w:b/>
                      <w:sz w:val="16"/>
                      <w:szCs w:val="16"/>
                    </w:rPr>
                  </w:pPr>
                  <w:r w:rsidRPr="00783416">
                    <w:rPr>
                      <w:rFonts w:cs="Arial"/>
                      <w:b/>
                      <w:sz w:val="16"/>
                      <w:szCs w:val="16"/>
                    </w:rPr>
                    <w:t>____________________(7)___________________</w:t>
                  </w:r>
                </w:p>
                <w:p w:rsidR="00AF4952" w:rsidRPr="00783416" w:rsidRDefault="00AF4952" w:rsidP="008F6FDC">
                  <w:pPr>
                    <w:jc w:val="center"/>
                    <w:rPr>
                      <w:rFonts w:cs="Arial"/>
                      <w:b/>
                      <w:sz w:val="16"/>
                      <w:szCs w:val="16"/>
                    </w:rPr>
                  </w:pPr>
                </w:p>
              </w:tc>
              <w:tc>
                <w:tcPr>
                  <w:tcW w:w="4773" w:type="dxa"/>
                  <w:tcBorders>
                    <w:top w:val="single" w:sz="4" w:space="0" w:color="auto"/>
                    <w:left w:val="single" w:sz="4" w:space="0" w:color="auto"/>
                    <w:bottom w:val="single" w:sz="4" w:space="0" w:color="auto"/>
                    <w:right w:val="single" w:sz="4" w:space="0" w:color="auto"/>
                  </w:tcBorders>
                </w:tcPr>
                <w:p w:rsidR="00AF4952" w:rsidRPr="00783416" w:rsidRDefault="00AF4952" w:rsidP="008F6FDC">
                  <w:pPr>
                    <w:jc w:val="center"/>
                    <w:rPr>
                      <w:rFonts w:cs="Arial"/>
                      <w:b/>
                      <w:sz w:val="16"/>
                      <w:szCs w:val="16"/>
                    </w:rPr>
                  </w:pPr>
                </w:p>
                <w:p w:rsidR="00AF4952" w:rsidRPr="00783416" w:rsidRDefault="00AF4952" w:rsidP="008F6FDC">
                  <w:pPr>
                    <w:jc w:val="center"/>
                    <w:rPr>
                      <w:rFonts w:cs="Arial"/>
                      <w:b/>
                      <w:sz w:val="16"/>
                      <w:szCs w:val="16"/>
                    </w:rPr>
                  </w:pPr>
                  <w:r w:rsidRPr="00783416">
                    <w:rPr>
                      <w:rFonts w:cs="Arial"/>
                      <w:b/>
                      <w:sz w:val="16"/>
                      <w:szCs w:val="16"/>
                    </w:rPr>
                    <w:t>ATENTAMENTE</w:t>
                  </w:r>
                </w:p>
                <w:p w:rsidR="00AF4952" w:rsidRPr="00783416" w:rsidRDefault="00AF4952" w:rsidP="008F6FDC">
                  <w:pPr>
                    <w:jc w:val="center"/>
                    <w:rPr>
                      <w:rFonts w:cs="Arial"/>
                      <w:b/>
                      <w:sz w:val="16"/>
                      <w:szCs w:val="16"/>
                    </w:rPr>
                  </w:pPr>
                </w:p>
                <w:p w:rsidR="00AF4952" w:rsidRPr="00783416" w:rsidRDefault="00AF4952" w:rsidP="008F6FDC">
                  <w:pPr>
                    <w:jc w:val="center"/>
                    <w:rPr>
                      <w:rFonts w:cs="Arial"/>
                      <w:b/>
                      <w:sz w:val="16"/>
                      <w:szCs w:val="16"/>
                    </w:rPr>
                  </w:pPr>
                </w:p>
                <w:p w:rsidR="00AF4952" w:rsidRPr="00783416" w:rsidRDefault="00AF4952" w:rsidP="008F6FDC">
                  <w:pPr>
                    <w:jc w:val="center"/>
                    <w:rPr>
                      <w:rFonts w:cs="Arial"/>
                      <w:b/>
                      <w:sz w:val="16"/>
                      <w:szCs w:val="16"/>
                    </w:rPr>
                  </w:pPr>
                </w:p>
                <w:p w:rsidR="00AF4952" w:rsidRPr="00783416" w:rsidRDefault="00AF4952" w:rsidP="008F6FDC">
                  <w:pPr>
                    <w:jc w:val="center"/>
                    <w:rPr>
                      <w:rFonts w:cs="Arial"/>
                      <w:b/>
                      <w:sz w:val="16"/>
                      <w:szCs w:val="16"/>
                    </w:rPr>
                  </w:pPr>
                  <w:r w:rsidRPr="00783416">
                    <w:rPr>
                      <w:rFonts w:cs="Arial"/>
                      <w:b/>
                      <w:sz w:val="16"/>
                      <w:szCs w:val="16"/>
                    </w:rPr>
                    <w:t>____________________(8)___________________</w:t>
                  </w:r>
                </w:p>
                <w:p w:rsidR="00AF4952" w:rsidRPr="00783416" w:rsidRDefault="00AF4952" w:rsidP="008F6FDC">
                  <w:pPr>
                    <w:jc w:val="center"/>
                    <w:rPr>
                      <w:rFonts w:cs="Arial"/>
                      <w:b/>
                      <w:sz w:val="16"/>
                      <w:szCs w:val="16"/>
                    </w:rPr>
                  </w:pPr>
                </w:p>
              </w:tc>
            </w:tr>
          </w:tbl>
          <w:p w:rsidR="00AF4952" w:rsidRPr="00783416" w:rsidRDefault="00AF4952" w:rsidP="008F6FDC">
            <w:pPr>
              <w:ind w:right="-91"/>
              <w:jc w:val="center"/>
              <w:rPr>
                <w:rFonts w:cs="Arial"/>
                <w:sz w:val="16"/>
                <w:szCs w:val="16"/>
              </w:rPr>
            </w:pPr>
            <w:r w:rsidRPr="00783416">
              <w:rPr>
                <w:rFonts w:cs="Arial"/>
                <w:b/>
                <w:sz w:val="16"/>
                <w:szCs w:val="16"/>
              </w:rPr>
              <w:br w:type="page"/>
            </w:r>
          </w:p>
          <w:p w:rsidR="00AF4952" w:rsidRDefault="00AF4952" w:rsidP="008F6FDC">
            <w:pPr>
              <w:jc w:val="center"/>
              <w:rPr>
                <w:b/>
                <w:color w:val="0000FF"/>
                <w:sz w:val="16"/>
                <w:szCs w:val="16"/>
              </w:rPr>
            </w:pPr>
          </w:p>
          <w:p w:rsidR="00AF4952" w:rsidRPr="00783416" w:rsidRDefault="00AF4952" w:rsidP="008F6FDC">
            <w:pPr>
              <w:jc w:val="center"/>
              <w:rPr>
                <w:b/>
                <w:color w:val="0000FF"/>
                <w:sz w:val="16"/>
                <w:szCs w:val="16"/>
              </w:rPr>
            </w:pPr>
            <w:r w:rsidRPr="00783416">
              <w:rPr>
                <w:b/>
                <w:color w:val="0000FF"/>
                <w:sz w:val="16"/>
                <w:szCs w:val="16"/>
              </w:rPr>
              <w:t>NOTAS DEL ANEXO 7</w:t>
            </w:r>
          </w:p>
          <w:p w:rsidR="00AF4952" w:rsidRPr="00783416" w:rsidRDefault="00AF4952" w:rsidP="008F6FDC">
            <w:pPr>
              <w:ind w:right="-91"/>
              <w:jc w:val="center"/>
              <w:rPr>
                <w:rFonts w:cs="Arial"/>
                <w:b/>
                <w:sz w:val="16"/>
                <w:szCs w:val="16"/>
              </w:rPr>
            </w:pPr>
          </w:p>
          <w:p w:rsidR="00AF4952" w:rsidRPr="00783416" w:rsidRDefault="00AF4952" w:rsidP="008F6FDC">
            <w:pPr>
              <w:ind w:right="168"/>
              <w:rPr>
                <w:rFonts w:cs="Arial"/>
                <w:b/>
                <w:sz w:val="16"/>
                <w:szCs w:val="16"/>
              </w:rPr>
            </w:pPr>
            <w:r w:rsidRPr="00783416">
              <w:rPr>
                <w:rFonts w:cs="Arial"/>
                <w:b/>
                <w:sz w:val="16"/>
                <w:szCs w:val="16"/>
              </w:rPr>
              <w:t>INSTRUCTIVO PARA LA MANIFESTACIÓN QUE DEBERÁN PRESENTAR LOS LICITANTES QUE PARTICIPEN EN LOS PROCEDIMIENTOS DE CONTRATACIÓN NACIONAL, PARA DAR CUMPLIMIENTO A LO DISPUESTO EN EL ACUERDO POR EL QUE SE REFORMA EL DIVERSO POR EL QUE SE ESTABLECEN LAS REGLAS PARA LA DETERMINACIÓN Y ACREDITACIÓN DEL GRADO DE CONTENIDO NACIONAL TRATÁNDOSE DE PROCEDIMIENTOS DE CONTRATACIÓN DE CARÁCTER NACIONAL "</w:t>
            </w:r>
          </w:p>
          <w:p w:rsidR="00AF4952" w:rsidRPr="00783416" w:rsidRDefault="00AF4952" w:rsidP="008F6FDC">
            <w:pPr>
              <w:rPr>
                <w:rFonts w:cs="Arial"/>
                <w:b/>
                <w:sz w:val="16"/>
                <w:szCs w:val="16"/>
              </w:rPr>
            </w:pPr>
          </w:p>
          <w:p w:rsidR="00AF4952" w:rsidRDefault="00AF4952" w:rsidP="008F6FDC">
            <w:pPr>
              <w:rPr>
                <w:rFonts w:cs="Arial"/>
                <w:b/>
                <w:sz w:val="16"/>
                <w:szCs w:val="16"/>
              </w:rPr>
            </w:pPr>
          </w:p>
          <w:p w:rsidR="00AF4952" w:rsidRDefault="00AF4952" w:rsidP="008F6FDC">
            <w:pPr>
              <w:rPr>
                <w:rFonts w:cs="Arial"/>
                <w:b/>
                <w:sz w:val="16"/>
                <w:szCs w:val="16"/>
              </w:rPr>
            </w:pPr>
          </w:p>
          <w:p w:rsidR="00AF4952" w:rsidRDefault="00AF4952" w:rsidP="008F6FDC">
            <w:pPr>
              <w:rPr>
                <w:rFonts w:cs="Arial"/>
                <w:b/>
                <w:sz w:val="16"/>
                <w:szCs w:val="16"/>
              </w:rPr>
            </w:pPr>
          </w:p>
          <w:p w:rsidR="00AF4952" w:rsidRDefault="00AF4952" w:rsidP="008F6FDC">
            <w:pPr>
              <w:rPr>
                <w:rFonts w:cs="Arial"/>
                <w:b/>
                <w:sz w:val="16"/>
                <w:szCs w:val="16"/>
              </w:rPr>
            </w:pPr>
          </w:p>
          <w:p w:rsidR="00AF4952" w:rsidRPr="00783416" w:rsidRDefault="00AF4952" w:rsidP="008F6FDC">
            <w:pPr>
              <w:rPr>
                <w:rFonts w:cs="Arial"/>
                <w:b/>
                <w:sz w:val="16"/>
                <w:szCs w:val="16"/>
              </w:rPr>
            </w:pPr>
          </w:p>
          <w:p w:rsidR="00AF4952" w:rsidRPr="00783416" w:rsidRDefault="00AF4952" w:rsidP="008F6FDC">
            <w:pPr>
              <w:rPr>
                <w:rFonts w:cs="Arial"/>
                <w:b/>
                <w:sz w:val="16"/>
                <w:szCs w:val="16"/>
              </w:rPr>
            </w:pPr>
          </w:p>
          <w:tbl>
            <w:tblPr>
              <w:tblW w:w="95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10"/>
              <w:gridCol w:w="8036"/>
            </w:tblGrid>
            <w:tr w:rsidR="00AF4952" w:rsidRPr="00783416" w:rsidTr="008F6FDC">
              <w:tc>
                <w:tcPr>
                  <w:tcW w:w="1510" w:type="dxa"/>
                  <w:tcBorders>
                    <w:top w:val="single" w:sz="4" w:space="0" w:color="auto"/>
                    <w:left w:val="single" w:sz="4" w:space="0" w:color="auto"/>
                    <w:bottom w:val="single" w:sz="4" w:space="0" w:color="auto"/>
                    <w:right w:val="single" w:sz="4" w:space="0" w:color="auto"/>
                  </w:tcBorders>
                </w:tcPr>
                <w:p w:rsidR="00AF4952" w:rsidRPr="00783416" w:rsidRDefault="00AF4952" w:rsidP="008F6FDC">
                  <w:pPr>
                    <w:jc w:val="center"/>
                    <w:rPr>
                      <w:rFonts w:cs="Arial"/>
                      <w:b/>
                      <w:sz w:val="16"/>
                      <w:szCs w:val="16"/>
                    </w:rPr>
                  </w:pPr>
                  <w:r w:rsidRPr="00783416">
                    <w:rPr>
                      <w:rFonts w:cs="Arial"/>
                      <w:b/>
                      <w:sz w:val="16"/>
                      <w:szCs w:val="16"/>
                    </w:rPr>
                    <w:t>NUMERO</w:t>
                  </w:r>
                </w:p>
              </w:tc>
              <w:tc>
                <w:tcPr>
                  <w:tcW w:w="8036" w:type="dxa"/>
                  <w:tcBorders>
                    <w:top w:val="single" w:sz="4" w:space="0" w:color="auto"/>
                    <w:left w:val="single" w:sz="4" w:space="0" w:color="auto"/>
                    <w:bottom w:val="single" w:sz="4" w:space="0" w:color="auto"/>
                    <w:right w:val="single" w:sz="4" w:space="0" w:color="auto"/>
                  </w:tcBorders>
                </w:tcPr>
                <w:p w:rsidR="00AF4952" w:rsidRPr="00783416" w:rsidRDefault="00AF4952" w:rsidP="008F6FDC">
                  <w:pPr>
                    <w:jc w:val="center"/>
                    <w:rPr>
                      <w:rFonts w:cs="Arial"/>
                      <w:b/>
                      <w:sz w:val="16"/>
                      <w:szCs w:val="16"/>
                    </w:rPr>
                  </w:pPr>
                  <w:r w:rsidRPr="00783416">
                    <w:rPr>
                      <w:rFonts w:cs="Arial"/>
                      <w:b/>
                      <w:sz w:val="16"/>
                      <w:szCs w:val="16"/>
                    </w:rPr>
                    <w:t>DESCRIPCIÓN</w:t>
                  </w:r>
                </w:p>
              </w:tc>
            </w:tr>
            <w:tr w:rsidR="00AF4952" w:rsidRPr="00783416" w:rsidTr="008F6FDC">
              <w:trPr>
                <w:trHeight w:val="404"/>
              </w:trPr>
              <w:tc>
                <w:tcPr>
                  <w:tcW w:w="1510" w:type="dxa"/>
                  <w:tcBorders>
                    <w:top w:val="single" w:sz="4" w:space="0" w:color="auto"/>
                    <w:left w:val="single" w:sz="4" w:space="0" w:color="auto"/>
                    <w:bottom w:val="single" w:sz="4" w:space="0" w:color="auto"/>
                    <w:right w:val="single" w:sz="4" w:space="0" w:color="auto"/>
                  </w:tcBorders>
                  <w:vAlign w:val="center"/>
                </w:tcPr>
                <w:p w:rsidR="00AF4952" w:rsidRPr="00783416" w:rsidRDefault="00AF4952" w:rsidP="008F6FDC">
                  <w:pPr>
                    <w:jc w:val="center"/>
                    <w:rPr>
                      <w:rFonts w:cs="Arial"/>
                      <w:sz w:val="16"/>
                      <w:szCs w:val="16"/>
                    </w:rPr>
                  </w:pPr>
                  <w:r w:rsidRPr="00783416">
                    <w:rPr>
                      <w:rFonts w:cs="Arial"/>
                      <w:sz w:val="16"/>
                      <w:szCs w:val="16"/>
                    </w:rPr>
                    <w:t>1</w:t>
                  </w:r>
                </w:p>
              </w:tc>
              <w:tc>
                <w:tcPr>
                  <w:tcW w:w="8036" w:type="dxa"/>
                  <w:tcBorders>
                    <w:top w:val="single" w:sz="4" w:space="0" w:color="auto"/>
                    <w:left w:val="single" w:sz="4" w:space="0" w:color="auto"/>
                    <w:bottom w:val="single" w:sz="4" w:space="0" w:color="auto"/>
                    <w:right w:val="single" w:sz="4" w:space="0" w:color="auto"/>
                  </w:tcBorders>
                  <w:vAlign w:val="center"/>
                </w:tcPr>
                <w:p w:rsidR="00AF4952" w:rsidRPr="00783416" w:rsidRDefault="00AF4952" w:rsidP="008F6FDC">
                  <w:pPr>
                    <w:rPr>
                      <w:rFonts w:cs="Arial"/>
                      <w:sz w:val="16"/>
                      <w:szCs w:val="16"/>
                    </w:rPr>
                  </w:pPr>
                  <w:r w:rsidRPr="00783416">
                    <w:rPr>
                      <w:rFonts w:cs="Arial"/>
                      <w:sz w:val="16"/>
                      <w:szCs w:val="16"/>
                    </w:rPr>
                    <w:t>Señalar lugar y fecha de suscripción del documento.</w:t>
                  </w:r>
                </w:p>
              </w:tc>
            </w:tr>
            <w:tr w:rsidR="00AF4952" w:rsidRPr="00783416" w:rsidTr="008F6FDC">
              <w:trPr>
                <w:trHeight w:val="404"/>
              </w:trPr>
              <w:tc>
                <w:tcPr>
                  <w:tcW w:w="1510" w:type="dxa"/>
                  <w:tcBorders>
                    <w:top w:val="single" w:sz="4" w:space="0" w:color="auto"/>
                    <w:left w:val="single" w:sz="4" w:space="0" w:color="auto"/>
                    <w:bottom w:val="single" w:sz="4" w:space="0" w:color="auto"/>
                    <w:right w:val="single" w:sz="4" w:space="0" w:color="auto"/>
                  </w:tcBorders>
                  <w:vAlign w:val="center"/>
                </w:tcPr>
                <w:p w:rsidR="00AF4952" w:rsidRPr="00783416" w:rsidRDefault="00AF4952" w:rsidP="008F6FDC">
                  <w:pPr>
                    <w:jc w:val="center"/>
                    <w:rPr>
                      <w:rFonts w:cs="Arial"/>
                      <w:sz w:val="16"/>
                      <w:szCs w:val="16"/>
                    </w:rPr>
                  </w:pPr>
                  <w:r w:rsidRPr="00783416">
                    <w:rPr>
                      <w:rFonts w:cs="Arial"/>
                      <w:sz w:val="16"/>
                      <w:szCs w:val="16"/>
                    </w:rPr>
                    <w:t>2</w:t>
                  </w:r>
                </w:p>
              </w:tc>
              <w:tc>
                <w:tcPr>
                  <w:tcW w:w="8036" w:type="dxa"/>
                  <w:tcBorders>
                    <w:top w:val="single" w:sz="4" w:space="0" w:color="auto"/>
                    <w:left w:val="single" w:sz="4" w:space="0" w:color="auto"/>
                    <w:bottom w:val="single" w:sz="4" w:space="0" w:color="auto"/>
                    <w:right w:val="single" w:sz="4" w:space="0" w:color="auto"/>
                  </w:tcBorders>
                  <w:vAlign w:val="center"/>
                </w:tcPr>
                <w:p w:rsidR="00AF4952" w:rsidRPr="00783416" w:rsidRDefault="00AF4952" w:rsidP="008F6FDC">
                  <w:pPr>
                    <w:pStyle w:val="texto"/>
                    <w:overflowPunct/>
                    <w:autoSpaceDE/>
                    <w:autoSpaceDN/>
                    <w:adjustRightInd/>
                    <w:spacing w:after="120"/>
                    <w:textAlignment w:val="auto"/>
                    <w:rPr>
                      <w:rFonts w:cs="Arial"/>
                      <w:sz w:val="16"/>
                      <w:szCs w:val="16"/>
                      <w:lang w:val="es-ES"/>
                    </w:rPr>
                  </w:pPr>
                  <w:r w:rsidRPr="00783416">
                    <w:rPr>
                      <w:rFonts w:cs="Arial"/>
                      <w:sz w:val="16"/>
                      <w:szCs w:val="16"/>
                      <w:lang w:val="es-ES"/>
                    </w:rPr>
                    <w:t>Anotar el nombre de la dependencia o entidad convocante.</w:t>
                  </w:r>
                </w:p>
              </w:tc>
            </w:tr>
            <w:tr w:rsidR="00AF4952" w:rsidRPr="00783416" w:rsidTr="008F6FDC">
              <w:trPr>
                <w:trHeight w:val="404"/>
              </w:trPr>
              <w:tc>
                <w:tcPr>
                  <w:tcW w:w="1510" w:type="dxa"/>
                  <w:tcBorders>
                    <w:top w:val="single" w:sz="4" w:space="0" w:color="auto"/>
                    <w:left w:val="single" w:sz="4" w:space="0" w:color="auto"/>
                    <w:bottom w:val="single" w:sz="4" w:space="0" w:color="auto"/>
                    <w:right w:val="single" w:sz="4" w:space="0" w:color="auto"/>
                  </w:tcBorders>
                  <w:vAlign w:val="center"/>
                </w:tcPr>
                <w:p w:rsidR="00AF4952" w:rsidRPr="00783416" w:rsidRDefault="00AF4952" w:rsidP="008F6FDC">
                  <w:pPr>
                    <w:jc w:val="center"/>
                    <w:rPr>
                      <w:rFonts w:cs="Arial"/>
                      <w:sz w:val="16"/>
                      <w:szCs w:val="16"/>
                    </w:rPr>
                  </w:pPr>
                  <w:r w:rsidRPr="00783416">
                    <w:rPr>
                      <w:rFonts w:cs="Arial"/>
                      <w:sz w:val="16"/>
                      <w:szCs w:val="16"/>
                    </w:rPr>
                    <w:t>3</w:t>
                  </w:r>
                </w:p>
              </w:tc>
              <w:tc>
                <w:tcPr>
                  <w:tcW w:w="8036" w:type="dxa"/>
                  <w:tcBorders>
                    <w:top w:val="single" w:sz="4" w:space="0" w:color="auto"/>
                    <w:left w:val="single" w:sz="4" w:space="0" w:color="auto"/>
                    <w:bottom w:val="single" w:sz="4" w:space="0" w:color="auto"/>
                    <w:right w:val="single" w:sz="4" w:space="0" w:color="auto"/>
                  </w:tcBorders>
                  <w:vAlign w:val="center"/>
                </w:tcPr>
                <w:p w:rsidR="00AF4952" w:rsidRPr="00783416" w:rsidRDefault="00AF4952" w:rsidP="008F6FDC">
                  <w:pPr>
                    <w:rPr>
                      <w:rFonts w:cs="Arial"/>
                      <w:sz w:val="16"/>
                      <w:szCs w:val="16"/>
                    </w:rPr>
                  </w:pPr>
                  <w:r w:rsidRPr="00783416">
                    <w:rPr>
                      <w:rFonts w:cs="Arial"/>
                      <w:sz w:val="16"/>
                      <w:szCs w:val="16"/>
                    </w:rPr>
                    <w:t xml:space="preserve">Precisar el procedimiento de que se trate, </w:t>
                  </w:r>
                  <w:r w:rsidRPr="00783416">
                    <w:rPr>
                      <w:rFonts w:cs="Arial"/>
                      <w:b/>
                      <w:bCs/>
                      <w:color w:val="0000FF"/>
                      <w:sz w:val="16"/>
                      <w:szCs w:val="16"/>
                    </w:rPr>
                    <w:t xml:space="preserve">(licitación </w:t>
                  </w:r>
                  <w:r w:rsidR="00097A38" w:rsidRPr="00783416">
                    <w:rPr>
                      <w:rFonts w:cs="Arial"/>
                      <w:b/>
                      <w:bCs/>
                      <w:color w:val="0000FF"/>
                      <w:sz w:val="16"/>
                      <w:szCs w:val="16"/>
                    </w:rPr>
                    <w:t>pública</w:t>
                  </w:r>
                  <w:r w:rsidRPr="00783416">
                    <w:rPr>
                      <w:rFonts w:cs="Arial"/>
                      <w:b/>
                      <w:bCs/>
                      <w:color w:val="0000FF"/>
                      <w:sz w:val="16"/>
                      <w:szCs w:val="16"/>
                    </w:rPr>
                    <w:t xml:space="preserve"> nacional </w:t>
                  </w:r>
                  <w:r>
                    <w:rPr>
                      <w:rFonts w:cs="Arial"/>
                      <w:b/>
                      <w:bCs/>
                      <w:color w:val="0000FF"/>
                      <w:sz w:val="16"/>
                      <w:szCs w:val="16"/>
                    </w:rPr>
                    <w:t>presencial</w:t>
                  </w:r>
                  <w:r w:rsidRPr="00783416">
                    <w:rPr>
                      <w:rFonts w:cs="Arial"/>
                      <w:b/>
                      <w:bCs/>
                      <w:color w:val="0000FF"/>
                      <w:sz w:val="16"/>
                      <w:szCs w:val="16"/>
                    </w:rPr>
                    <w:t>)</w:t>
                  </w:r>
                </w:p>
              </w:tc>
            </w:tr>
            <w:tr w:rsidR="00AF4952" w:rsidRPr="00783416" w:rsidTr="008F6FDC">
              <w:trPr>
                <w:trHeight w:val="404"/>
              </w:trPr>
              <w:tc>
                <w:tcPr>
                  <w:tcW w:w="1510" w:type="dxa"/>
                  <w:tcBorders>
                    <w:top w:val="single" w:sz="4" w:space="0" w:color="auto"/>
                    <w:left w:val="single" w:sz="4" w:space="0" w:color="auto"/>
                    <w:bottom w:val="single" w:sz="4" w:space="0" w:color="auto"/>
                    <w:right w:val="single" w:sz="4" w:space="0" w:color="auto"/>
                  </w:tcBorders>
                  <w:vAlign w:val="center"/>
                </w:tcPr>
                <w:p w:rsidR="00AF4952" w:rsidRPr="00783416" w:rsidRDefault="00AF4952" w:rsidP="008F6FDC">
                  <w:pPr>
                    <w:jc w:val="center"/>
                    <w:rPr>
                      <w:rFonts w:cs="Arial"/>
                      <w:sz w:val="16"/>
                      <w:szCs w:val="16"/>
                    </w:rPr>
                  </w:pPr>
                  <w:r w:rsidRPr="00783416">
                    <w:rPr>
                      <w:rFonts w:cs="Arial"/>
                      <w:sz w:val="16"/>
                      <w:szCs w:val="16"/>
                    </w:rPr>
                    <w:t>4</w:t>
                  </w:r>
                </w:p>
              </w:tc>
              <w:tc>
                <w:tcPr>
                  <w:tcW w:w="8036" w:type="dxa"/>
                  <w:tcBorders>
                    <w:top w:val="single" w:sz="4" w:space="0" w:color="auto"/>
                    <w:left w:val="single" w:sz="4" w:space="0" w:color="auto"/>
                    <w:bottom w:val="single" w:sz="4" w:space="0" w:color="auto"/>
                    <w:right w:val="single" w:sz="4" w:space="0" w:color="auto"/>
                  </w:tcBorders>
                  <w:vAlign w:val="center"/>
                </w:tcPr>
                <w:p w:rsidR="00AF4952" w:rsidRPr="00783416" w:rsidRDefault="00AF4952" w:rsidP="008F6FDC">
                  <w:pPr>
                    <w:rPr>
                      <w:rFonts w:cs="Arial"/>
                      <w:sz w:val="16"/>
                      <w:szCs w:val="16"/>
                    </w:rPr>
                  </w:pPr>
                  <w:r w:rsidRPr="00783416">
                    <w:rPr>
                      <w:rFonts w:cs="Arial"/>
                      <w:sz w:val="16"/>
                      <w:szCs w:val="16"/>
                    </w:rPr>
                    <w:t>Indicar el número respectivo.</w:t>
                  </w:r>
                </w:p>
              </w:tc>
            </w:tr>
            <w:tr w:rsidR="00AF4952" w:rsidRPr="00783416" w:rsidTr="008F6FDC">
              <w:trPr>
                <w:trHeight w:val="404"/>
              </w:trPr>
              <w:tc>
                <w:tcPr>
                  <w:tcW w:w="1510" w:type="dxa"/>
                  <w:tcBorders>
                    <w:top w:val="single" w:sz="4" w:space="0" w:color="auto"/>
                    <w:left w:val="single" w:sz="4" w:space="0" w:color="auto"/>
                    <w:bottom w:val="single" w:sz="4" w:space="0" w:color="auto"/>
                    <w:right w:val="single" w:sz="4" w:space="0" w:color="auto"/>
                  </w:tcBorders>
                  <w:vAlign w:val="center"/>
                </w:tcPr>
                <w:p w:rsidR="00AF4952" w:rsidRPr="00783416" w:rsidRDefault="00AF4952" w:rsidP="008F6FDC">
                  <w:pPr>
                    <w:jc w:val="center"/>
                    <w:rPr>
                      <w:rFonts w:cs="Arial"/>
                      <w:sz w:val="16"/>
                      <w:szCs w:val="16"/>
                    </w:rPr>
                  </w:pPr>
                  <w:r w:rsidRPr="00783416">
                    <w:rPr>
                      <w:rFonts w:cs="Arial"/>
                      <w:sz w:val="16"/>
                      <w:szCs w:val="16"/>
                    </w:rPr>
                    <w:t>5</w:t>
                  </w:r>
                </w:p>
              </w:tc>
              <w:tc>
                <w:tcPr>
                  <w:tcW w:w="8036" w:type="dxa"/>
                  <w:tcBorders>
                    <w:top w:val="single" w:sz="4" w:space="0" w:color="auto"/>
                    <w:left w:val="single" w:sz="4" w:space="0" w:color="auto"/>
                    <w:bottom w:val="single" w:sz="4" w:space="0" w:color="auto"/>
                    <w:right w:val="single" w:sz="4" w:space="0" w:color="auto"/>
                  </w:tcBorders>
                  <w:vAlign w:val="center"/>
                </w:tcPr>
                <w:p w:rsidR="00AF4952" w:rsidRPr="00783416" w:rsidRDefault="00AF4952" w:rsidP="008F6FDC">
                  <w:pPr>
                    <w:rPr>
                      <w:rFonts w:cs="Arial"/>
                      <w:sz w:val="16"/>
                      <w:szCs w:val="16"/>
                    </w:rPr>
                  </w:pPr>
                  <w:r w:rsidRPr="00783416">
                    <w:rPr>
                      <w:rFonts w:cs="Arial"/>
                      <w:sz w:val="16"/>
                      <w:szCs w:val="16"/>
                    </w:rPr>
                    <w:t>Citar el nombre o razón social o denominación de la empresa fabricante.</w:t>
                  </w:r>
                </w:p>
              </w:tc>
            </w:tr>
            <w:tr w:rsidR="00AF4952" w:rsidRPr="00783416" w:rsidTr="008F6FDC">
              <w:trPr>
                <w:trHeight w:val="404"/>
              </w:trPr>
              <w:tc>
                <w:tcPr>
                  <w:tcW w:w="1510" w:type="dxa"/>
                  <w:tcBorders>
                    <w:top w:val="single" w:sz="4" w:space="0" w:color="auto"/>
                    <w:left w:val="single" w:sz="4" w:space="0" w:color="auto"/>
                    <w:bottom w:val="single" w:sz="4" w:space="0" w:color="auto"/>
                    <w:right w:val="single" w:sz="4" w:space="0" w:color="auto"/>
                  </w:tcBorders>
                  <w:vAlign w:val="center"/>
                </w:tcPr>
                <w:p w:rsidR="00AF4952" w:rsidRPr="00783416" w:rsidRDefault="00AF4952" w:rsidP="008F6FDC">
                  <w:pPr>
                    <w:jc w:val="center"/>
                    <w:rPr>
                      <w:rFonts w:cs="Arial"/>
                      <w:sz w:val="16"/>
                      <w:szCs w:val="16"/>
                    </w:rPr>
                  </w:pPr>
                  <w:r w:rsidRPr="00783416">
                    <w:rPr>
                      <w:rFonts w:cs="Arial"/>
                      <w:sz w:val="16"/>
                      <w:szCs w:val="16"/>
                    </w:rPr>
                    <w:t>9</w:t>
                  </w:r>
                </w:p>
              </w:tc>
              <w:tc>
                <w:tcPr>
                  <w:tcW w:w="8036" w:type="dxa"/>
                  <w:tcBorders>
                    <w:top w:val="single" w:sz="4" w:space="0" w:color="auto"/>
                    <w:left w:val="single" w:sz="4" w:space="0" w:color="auto"/>
                    <w:bottom w:val="single" w:sz="4" w:space="0" w:color="auto"/>
                    <w:right w:val="single" w:sz="4" w:space="0" w:color="auto"/>
                  </w:tcBorders>
                  <w:vAlign w:val="center"/>
                </w:tcPr>
                <w:p w:rsidR="00AF4952" w:rsidRPr="00783416" w:rsidRDefault="00AF4952" w:rsidP="008F6FDC">
                  <w:pPr>
                    <w:rPr>
                      <w:rFonts w:cs="Arial"/>
                      <w:sz w:val="16"/>
                      <w:szCs w:val="16"/>
                    </w:rPr>
                  </w:pPr>
                  <w:r w:rsidRPr="00783416">
                    <w:rPr>
                      <w:rFonts w:cs="Arial"/>
                      <w:sz w:val="16"/>
                      <w:szCs w:val="16"/>
                    </w:rPr>
                    <w:t>Anotar el nombre y firma del representante de la empresa ensambladora o fabricante.</w:t>
                  </w:r>
                </w:p>
              </w:tc>
            </w:tr>
            <w:tr w:rsidR="00AF4952" w:rsidRPr="00783416" w:rsidTr="008F6FDC">
              <w:trPr>
                <w:trHeight w:val="404"/>
              </w:trPr>
              <w:tc>
                <w:tcPr>
                  <w:tcW w:w="1510" w:type="dxa"/>
                  <w:tcBorders>
                    <w:top w:val="single" w:sz="4" w:space="0" w:color="auto"/>
                    <w:left w:val="single" w:sz="4" w:space="0" w:color="auto"/>
                    <w:bottom w:val="single" w:sz="4" w:space="0" w:color="auto"/>
                    <w:right w:val="single" w:sz="4" w:space="0" w:color="auto"/>
                  </w:tcBorders>
                  <w:vAlign w:val="center"/>
                </w:tcPr>
                <w:p w:rsidR="00AF4952" w:rsidRPr="00783416" w:rsidRDefault="00AF4952" w:rsidP="008F6FDC">
                  <w:pPr>
                    <w:jc w:val="center"/>
                    <w:rPr>
                      <w:rFonts w:cs="Arial"/>
                      <w:sz w:val="16"/>
                      <w:szCs w:val="16"/>
                    </w:rPr>
                  </w:pPr>
                  <w:r w:rsidRPr="00783416">
                    <w:rPr>
                      <w:rFonts w:cs="Arial"/>
                      <w:sz w:val="16"/>
                      <w:szCs w:val="16"/>
                    </w:rPr>
                    <w:t>10</w:t>
                  </w:r>
                </w:p>
              </w:tc>
              <w:tc>
                <w:tcPr>
                  <w:tcW w:w="8036" w:type="dxa"/>
                  <w:tcBorders>
                    <w:top w:val="single" w:sz="4" w:space="0" w:color="auto"/>
                    <w:left w:val="single" w:sz="4" w:space="0" w:color="auto"/>
                    <w:bottom w:val="single" w:sz="4" w:space="0" w:color="auto"/>
                    <w:right w:val="single" w:sz="4" w:space="0" w:color="auto"/>
                  </w:tcBorders>
                  <w:vAlign w:val="center"/>
                </w:tcPr>
                <w:p w:rsidR="00AF4952" w:rsidRPr="00783416" w:rsidRDefault="00AF4952" w:rsidP="008F6FDC">
                  <w:pPr>
                    <w:rPr>
                      <w:rFonts w:cs="Arial"/>
                      <w:sz w:val="16"/>
                      <w:szCs w:val="16"/>
                    </w:rPr>
                  </w:pPr>
                  <w:r w:rsidRPr="00783416">
                    <w:rPr>
                      <w:rFonts w:cs="Arial"/>
                      <w:sz w:val="16"/>
                      <w:szCs w:val="16"/>
                    </w:rPr>
                    <w:t>Anotar el nombre y firma del representante de la empresa licitante.</w:t>
                  </w:r>
                </w:p>
              </w:tc>
            </w:tr>
          </w:tbl>
          <w:p w:rsidR="00AF4952" w:rsidRPr="00783416" w:rsidRDefault="00AF4952" w:rsidP="008F6FDC">
            <w:pPr>
              <w:rPr>
                <w:rFonts w:cs="Arial"/>
                <w:b/>
                <w:sz w:val="16"/>
                <w:szCs w:val="16"/>
              </w:rPr>
            </w:pPr>
          </w:p>
          <w:p w:rsidR="00AF4952" w:rsidRPr="00783416" w:rsidRDefault="00AF4952" w:rsidP="008F6FDC">
            <w:pPr>
              <w:rPr>
                <w:rFonts w:cs="Arial"/>
                <w:b/>
                <w:sz w:val="16"/>
                <w:szCs w:val="16"/>
              </w:rPr>
            </w:pPr>
          </w:p>
          <w:p w:rsidR="00AF4952" w:rsidRPr="00783416" w:rsidRDefault="00AF4952" w:rsidP="008F6FDC">
            <w:pPr>
              <w:tabs>
                <w:tab w:val="left" w:pos="1170"/>
                <w:tab w:val="left" w:pos="1620"/>
              </w:tabs>
              <w:ind w:left="1620" w:right="168" w:hanging="1620"/>
              <w:rPr>
                <w:rFonts w:cs="Arial"/>
                <w:b/>
                <w:sz w:val="16"/>
                <w:szCs w:val="16"/>
              </w:rPr>
            </w:pPr>
            <w:r w:rsidRPr="00783416">
              <w:rPr>
                <w:rFonts w:cs="Arial"/>
                <w:b/>
                <w:sz w:val="16"/>
                <w:szCs w:val="16"/>
              </w:rPr>
              <w:t>NOTAS:</w:t>
            </w:r>
            <w:r w:rsidRPr="00783416">
              <w:rPr>
                <w:rFonts w:cs="Arial"/>
                <w:b/>
                <w:sz w:val="16"/>
                <w:szCs w:val="16"/>
              </w:rPr>
              <w:tab/>
              <w:t xml:space="preserve">a) </w:t>
            </w:r>
            <w:r w:rsidRPr="00783416">
              <w:rPr>
                <w:rFonts w:cs="Arial"/>
                <w:b/>
                <w:sz w:val="16"/>
                <w:szCs w:val="16"/>
              </w:rPr>
              <w:tab/>
              <w:t>Si el licitante y el fabricante son la misma empresa, se deberá ajustar el presente formato en su parte conducente.</w:t>
            </w:r>
          </w:p>
          <w:p w:rsidR="00AF4952" w:rsidRPr="00783416" w:rsidRDefault="00AF4952" w:rsidP="008F6FDC">
            <w:pPr>
              <w:tabs>
                <w:tab w:val="left" w:pos="1170"/>
                <w:tab w:val="left" w:pos="1620"/>
              </w:tabs>
              <w:ind w:left="1620" w:hanging="1620"/>
              <w:rPr>
                <w:rFonts w:cs="Arial"/>
                <w:b/>
                <w:sz w:val="16"/>
                <w:szCs w:val="16"/>
              </w:rPr>
            </w:pPr>
          </w:p>
          <w:p w:rsidR="00AF4952" w:rsidRPr="00783416" w:rsidRDefault="00AF4952" w:rsidP="008F6FDC">
            <w:pPr>
              <w:tabs>
                <w:tab w:val="left" w:pos="1170"/>
                <w:tab w:val="left" w:pos="1620"/>
              </w:tabs>
              <w:ind w:left="1620" w:right="168" w:hanging="1620"/>
              <w:rPr>
                <w:rFonts w:cs="Arial"/>
                <w:b/>
                <w:sz w:val="16"/>
                <w:szCs w:val="16"/>
              </w:rPr>
            </w:pPr>
            <w:r w:rsidRPr="00783416">
              <w:rPr>
                <w:rFonts w:cs="Arial"/>
                <w:b/>
                <w:sz w:val="16"/>
                <w:szCs w:val="16"/>
              </w:rPr>
              <w:tab/>
              <w:t>b)</w:t>
            </w:r>
            <w:r w:rsidRPr="00783416">
              <w:rPr>
                <w:rFonts w:cs="Arial"/>
                <w:b/>
                <w:sz w:val="16"/>
                <w:szCs w:val="16"/>
              </w:rPr>
              <w:tab/>
              <w:t>En el supuesto de que el licitante o el fabricante se trate de una persona física, se deberá ajustar el presente formado en su parte conducente.</w:t>
            </w:r>
          </w:p>
          <w:p w:rsidR="00AF4952" w:rsidRPr="00783416" w:rsidRDefault="00AF4952" w:rsidP="008F6FDC">
            <w:pPr>
              <w:pBdr>
                <w:top w:val="single" w:sz="4" w:space="1" w:color="auto"/>
              </w:pBdr>
              <w:rPr>
                <w:sz w:val="16"/>
                <w:szCs w:val="16"/>
              </w:rPr>
            </w:pPr>
          </w:p>
          <w:p w:rsidR="00AF4952" w:rsidRPr="00245C90" w:rsidRDefault="00AF4952" w:rsidP="008F6FDC">
            <w:pPr>
              <w:ind w:left="143" w:right="192"/>
              <w:jc w:val="center"/>
              <w:rPr>
                <w:rFonts w:cs="Arial"/>
                <w:b/>
                <w:sz w:val="22"/>
              </w:rPr>
            </w:pPr>
          </w:p>
        </w:tc>
      </w:tr>
    </w:tbl>
    <w:p w:rsidR="00AF4952" w:rsidRPr="003C4973" w:rsidRDefault="00AF4952" w:rsidP="00555343">
      <w:pPr>
        <w:rPr>
          <w:rFonts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547"/>
      </w:tblGrid>
      <w:tr w:rsidR="00AF4952" w:rsidRPr="003C4973" w:rsidTr="008F6FDC">
        <w:trPr>
          <w:jc w:val="center"/>
        </w:trPr>
        <w:tc>
          <w:tcPr>
            <w:tcW w:w="9547" w:type="dxa"/>
          </w:tcPr>
          <w:p w:rsidR="00AF4952" w:rsidRPr="00245C90" w:rsidRDefault="00AF4952" w:rsidP="008F6FDC">
            <w:pPr>
              <w:rPr>
                <w:rFonts w:cs="Arial"/>
                <w:sz w:val="22"/>
              </w:rPr>
            </w:pPr>
            <w:r w:rsidRPr="00245C90">
              <w:rPr>
                <w:rFonts w:cs="Arial"/>
                <w:b/>
                <w:sz w:val="22"/>
              </w:rPr>
              <w:t>Nota:</w:t>
            </w:r>
            <w:r w:rsidRPr="00245C90">
              <w:rPr>
                <w:rFonts w:cs="Arial"/>
                <w:sz w:val="22"/>
              </w:rPr>
              <w:t xml:space="preserve"> En caso de que el licitante sea persona física, adecuar el formato.</w:t>
            </w:r>
          </w:p>
        </w:tc>
      </w:tr>
    </w:tbl>
    <w:p w:rsidR="00AF4952" w:rsidRPr="003C4973" w:rsidRDefault="00AF4952" w:rsidP="00555343">
      <w:pPr>
        <w:rPr>
          <w:rFonts w:cs="Arial"/>
        </w:rPr>
      </w:pPr>
    </w:p>
    <w:bookmarkEnd w:id="80"/>
    <w:bookmarkEnd w:id="81"/>
    <w:p w:rsidR="00AF4952" w:rsidRPr="00E771CD" w:rsidRDefault="00AF4952" w:rsidP="00555343">
      <w:pPr>
        <w:rPr>
          <w:rFonts w:cs="Arial"/>
        </w:rPr>
      </w:pPr>
      <w:r w:rsidRPr="00E771CD">
        <w:rPr>
          <w:rFonts w:cs="Arial"/>
        </w:rPr>
        <w:t xml:space="preserve"> </w:t>
      </w:r>
    </w:p>
    <w:p w:rsidR="00AF4952" w:rsidRDefault="00AF4952" w:rsidP="00555343">
      <w:pPr>
        <w:pStyle w:val="Ttulo2"/>
        <w:jc w:val="center"/>
        <w:rPr>
          <w:rFonts w:cs="Arial"/>
        </w:rPr>
      </w:pPr>
    </w:p>
    <w:p w:rsidR="00AF4952" w:rsidRDefault="00AF4952" w:rsidP="00874A7C">
      <w:pPr>
        <w:pStyle w:val="Ttulo2"/>
      </w:pPr>
      <w:r>
        <w:br w:type="page"/>
      </w:r>
      <w:bookmarkStart w:id="82" w:name="_Toc514328011"/>
      <w:bookmarkStart w:id="83" w:name="_Toc514584798"/>
      <w:bookmarkStart w:id="84" w:name="_Toc526784449"/>
      <w:r w:rsidRPr="00874A7C">
        <w:lastRenderedPageBreak/>
        <w:t>ANEXO</w:t>
      </w:r>
      <w:r w:rsidRPr="003C4973">
        <w:t xml:space="preserve"> </w:t>
      </w:r>
      <w:r>
        <w:t>10</w:t>
      </w:r>
      <w:r w:rsidR="00EE7181">
        <w:t xml:space="preserve"> </w:t>
      </w:r>
      <w:r w:rsidRPr="002831A4">
        <w:t>PROPUESTA ECONÓMICA.</w:t>
      </w:r>
      <w:bookmarkEnd w:id="82"/>
      <w:bookmarkEnd w:id="83"/>
      <w:bookmarkEnd w:id="84"/>
      <w:r w:rsidRPr="002831A4">
        <w:t xml:space="preserve"> </w:t>
      </w:r>
    </w:p>
    <w:p w:rsidR="00B06014" w:rsidRDefault="00B06014" w:rsidP="00555343">
      <w:pPr>
        <w:jc w:val="center"/>
        <w:rPr>
          <w:rFonts w:cs="Arial"/>
        </w:rPr>
      </w:pPr>
    </w:p>
    <w:p w:rsidR="00AF4952" w:rsidRDefault="00AF4952" w:rsidP="00555343">
      <w:pPr>
        <w:jc w:val="center"/>
        <w:rPr>
          <w:rFonts w:cs="Arial"/>
        </w:rPr>
      </w:pPr>
      <w:r w:rsidRPr="003C4973">
        <w:rPr>
          <w:rFonts w:cs="Arial"/>
        </w:rPr>
        <w:t>PREFERENTEMENTE EN PAPEL MEMBRETADO DEL LICITANTE</w:t>
      </w:r>
    </w:p>
    <w:p w:rsidR="00AF4952" w:rsidRPr="00EF28FA" w:rsidRDefault="00AF4952" w:rsidP="00555343"/>
    <w:p w:rsidR="00AF4952" w:rsidRDefault="00AF4952" w:rsidP="00555343">
      <w:pPr>
        <w:jc w:val="center"/>
      </w:pPr>
      <w:r>
        <w:t>INSTRUCTIVO DE LLENADO</w:t>
      </w:r>
    </w:p>
    <w:p w:rsidR="00AF4952" w:rsidRPr="002831A4" w:rsidRDefault="00AF4952" w:rsidP="00555343"/>
    <w:p w:rsidR="00AF4952" w:rsidRPr="00192B4F" w:rsidRDefault="00AF4952" w:rsidP="00555343">
      <w:pPr>
        <w:pStyle w:val="Encabezado"/>
        <w:tabs>
          <w:tab w:val="clear" w:pos="4419"/>
          <w:tab w:val="clear" w:pos="8838"/>
        </w:tabs>
        <w:rPr>
          <w:rFonts w:cs="Arial"/>
          <w:lang w:val="es-MX"/>
        </w:rPr>
      </w:pPr>
      <w:r w:rsidRPr="00192B4F">
        <w:rPr>
          <w:rFonts w:cs="Arial"/>
          <w:lang w:val="es-MX"/>
        </w:rPr>
        <w:t xml:space="preserve">El licitante deberá de trabajar en el archivo de nombre “Anexo </w:t>
      </w:r>
      <w:r w:rsidR="00604EFB">
        <w:rPr>
          <w:rFonts w:cs="Arial"/>
          <w:lang w:val="es-MX"/>
        </w:rPr>
        <w:t>10</w:t>
      </w:r>
      <w:r w:rsidRPr="00192B4F">
        <w:rPr>
          <w:rFonts w:cs="Arial"/>
          <w:lang w:val="es-MX"/>
        </w:rPr>
        <w:t>.xls” mismo que forma parte integral de la presente convocatoria y se anexa en la página.</w:t>
      </w:r>
    </w:p>
    <w:p w:rsidR="00AF4952" w:rsidRPr="00192B4F" w:rsidRDefault="00AF4952" w:rsidP="00555343">
      <w:pPr>
        <w:pStyle w:val="Encabezado"/>
        <w:tabs>
          <w:tab w:val="clear" w:pos="4419"/>
          <w:tab w:val="clear" w:pos="8838"/>
        </w:tabs>
        <w:rPr>
          <w:rFonts w:cs="Arial"/>
          <w:lang w:val="es-MX"/>
        </w:rPr>
      </w:pPr>
    </w:p>
    <w:p w:rsidR="00AF4952" w:rsidRPr="00192B4F" w:rsidRDefault="00AF4952" w:rsidP="00555343">
      <w:pPr>
        <w:pStyle w:val="Encabezado"/>
        <w:rPr>
          <w:rFonts w:cs="Arial"/>
          <w:lang w:val="es-MX"/>
        </w:rPr>
      </w:pPr>
      <w:r w:rsidRPr="00192B4F">
        <w:rPr>
          <w:rFonts w:cs="Arial"/>
          <w:lang w:val="es-MX"/>
        </w:rPr>
        <w:t>A este archivo el licitante solo podrá hacer las anotaciones correspondientes en los campos de: “Licitante”, “Calle, No, Colonia, C.P., Delegación o M</w:t>
      </w:r>
      <w:r w:rsidR="00EE7181">
        <w:rPr>
          <w:rFonts w:cs="Arial"/>
          <w:lang w:val="es-MX"/>
        </w:rPr>
        <w:t>unici</w:t>
      </w:r>
      <w:r w:rsidRPr="00192B4F">
        <w:rPr>
          <w:rFonts w:cs="Arial"/>
          <w:lang w:val="es-MX"/>
        </w:rPr>
        <w:t>pio y Edo.:”, “RFC”, Teléfono” “Fax”, “e-mail”, “Lugar y fecha”, “País de Origen”, “Marca y/o Fabricante”, “Unidad de Medida”, “Precio Unitario (S/IVA)”, “Importe total con letra”, “Tiempo de Entrega”, “Nombre de la persona facultada legalmente” y “Cargo en la empresa”. Los demás campos deberán permanecer sin cambio alguno ni ser eliminados.</w:t>
      </w:r>
    </w:p>
    <w:p w:rsidR="00AF4952" w:rsidRPr="00192B4F" w:rsidRDefault="00AF4952" w:rsidP="00555343">
      <w:pPr>
        <w:pStyle w:val="Encabezado"/>
        <w:rPr>
          <w:rFonts w:cs="Arial"/>
          <w:lang w:val="es-MX"/>
        </w:rPr>
      </w:pPr>
    </w:p>
    <w:p w:rsidR="00AF4952" w:rsidRPr="00192B4F" w:rsidRDefault="00AF4952" w:rsidP="00555343">
      <w:pPr>
        <w:pStyle w:val="Encabezado"/>
        <w:rPr>
          <w:rFonts w:cs="Arial"/>
          <w:lang w:val="es-MX"/>
        </w:rPr>
      </w:pPr>
      <w:r w:rsidRPr="00192B4F">
        <w:rPr>
          <w:rFonts w:cs="Arial"/>
          <w:lang w:val="es-MX"/>
        </w:rPr>
        <w:t>Para el caso de las partidas que no cotice, deberá de hacer la anotación de “</w:t>
      </w:r>
      <w:r w:rsidRPr="00192B4F">
        <w:rPr>
          <w:rFonts w:cs="Arial"/>
          <w:b/>
          <w:lang w:val="es-MX"/>
        </w:rPr>
        <w:t xml:space="preserve">NO COTIZO” </w:t>
      </w:r>
      <w:r w:rsidRPr="00192B4F">
        <w:rPr>
          <w:rFonts w:cs="Arial"/>
          <w:lang w:val="es-MX"/>
        </w:rPr>
        <w:t xml:space="preserve">en el campo de </w:t>
      </w:r>
      <w:r w:rsidRPr="00192B4F">
        <w:rPr>
          <w:rFonts w:cs="Arial"/>
          <w:b/>
          <w:lang w:val="es-MX"/>
        </w:rPr>
        <w:t>“Clave y Breve Descripción”</w:t>
      </w:r>
      <w:r w:rsidRPr="00192B4F">
        <w:rPr>
          <w:rFonts w:cs="Arial"/>
          <w:lang w:val="es-MX"/>
        </w:rPr>
        <w:t xml:space="preserve">, </w:t>
      </w:r>
      <w:r w:rsidRPr="00192B4F">
        <w:rPr>
          <w:rFonts w:cs="Arial"/>
          <w:b/>
          <w:lang w:val="es-MX"/>
        </w:rPr>
        <w:t>no deberá de eliminar ninguna fila, celda y columna.</w:t>
      </w:r>
    </w:p>
    <w:p w:rsidR="00AF4952" w:rsidRPr="00192B4F" w:rsidRDefault="00AF4952" w:rsidP="00555343">
      <w:pPr>
        <w:pStyle w:val="Encabezado"/>
        <w:rPr>
          <w:rFonts w:cs="Arial"/>
          <w:lang w:val="es-MX"/>
        </w:rPr>
      </w:pPr>
    </w:p>
    <w:p w:rsidR="00AF4952" w:rsidRPr="00192B4F" w:rsidRDefault="00AF4952" w:rsidP="00555343">
      <w:pPr>
        <w:pStyle w:val="Encabezado"/>
        <w:rPr>
          <w:rFonts w:cs="Arial"/>
          <w:lang w:val="es-MX"/>
        </w:rPr>
      </w:pPr>
      <w:r w:rsidRPr="00192B4F">
        <w:rPr>
          <w:rFonts w:cs="Arial"/>
          <w:lang w:val="es-MX"/>
        </w:rPr>
        <w:t xml:space="preserve"> El archivo lo guardará en un disco compacto (CD) con el nombre de</w:t>
      </w:r>
      <w:r w:rsidR="00604EFB">
        <w:rPr>
          <w:rFonts w:cs="Arial"/>
          <w:lang w:val="es-MX"/>
        </w:rPr>
        <w:t xml:space="preserve"> empresa</w:t>
      </w:r>
      <w:r w:rsidRPr="00192B4F">
        <w:rPr>
          <w:rFonts w:cs="Arial"/>
          <w:lang w:val="es-MX"/>
        </w:rPr>
        <w:t xml:space="preserve"> “</w:t>
      </w:r>
      <w:r w:rsidR="00604EFB">
        <w:rPr>
          <w:rFonts w:cs="Arial"/>
          <w:lang w:val="es-MX"/>
        </w:rPr>
        <w:t xml:space="preserve">NOMEMPRESA </w:t>
      </w:r>
      <w:r w:rsidRPr="00192B4F">
        <w:rPr>
          <w:rFonts w:cs="Arial"/>
          <w:lang w:val="es-MX"/>
        </w:rPr>
        <w:t xml:space="preserve">Anexo </w:t>
      </w:r>
      <w:r w:rsidR="00604EFB">
        <w:rPr>
          <w:rFonts w:cs="Arial"/>
          <w:lang w:val="es-MX"/>
        </w:rPr>
        <w:t>10</w:t>
      </w:r>
      <w:r w:rsidRPr="00192B4F">
        <w:rPr>
          <w:rFonts w:cs="Arial"/>
          <w:lang w:val="es-MX"/>
        </w:rPr>
        <w:t xml:space="preserve">.xls”, asegurándose de que sea en Excel y extensión </w:t>
      </w:r>
      <w:proofErr w:type="spellStart"/>
      <w:r w:rsidRPr="00192B4F">
        <w:rPr>
          <w:rFonts w:cs="Arial"/>
          <w:lang w:val="es-MX"/>
        </w:rPr>
        <w:t>xls</w:t>
      </w:r>
      <w:proofErr w:type="spellEnd"/>
    </w:p>
    <w:p w:rsidR="00AF4952" w:rsidRPr="00192B4F" w:rsidRDefault="00AF4952" w:rsidP="00555343">
      <w:pPr>
        <w:pStyle w:val="Encabezado"/>
        <w:tabs>
          <w:tab w:val="clear" w:pos="4419"/>
          <w:tab w:val="clear" w:pos="8838"/>
        </w:tabs>
        <w:rPr>
          <w:rFonts w:cs="Arial"/>
          <w:lang w:val="es-MX"/>
        </w:rPr>
      </w:pPr>
    </w:p>
    <w:p w:rsidR="00AF4952" w:rsidRDefault="00AF4952" w:rsidP="00555343">
      <w:r>
        <w:rPr>
          <w:rFonts w:cs="Arial"/>
        </w:rPr>
        <w:t>No debe de insertar imágenes en el archivo ni protegerlo con contraseña, se deberá de imprimir ya cuando esté totalmente terminado y la impresión deberá firmarla el representante legal, asegúrese de que el archivo que entrega en el disco compacto sea el mismo que entrega en forma impresa.</w:t>
      </w:r>
      <w:r>
        <w:t xml:space="preserve"> </w:t>
      </w:r>
    </w:p>
    <w:p w:rsidR="00927AE3" w:rsidRDefault="00927AE3">
      <w:pPr>
        <w:widowControl/>
        <w:jc w:val="left"/>
      </w:pPr>
      <w:r>
        <w:br w:type="page"/>
      </w:r>
    </w:p>
    <w:p w:rsidR="00AF4952" w:rsidRPr="00E771CD" w:rsidRDefault="00AF4952" w:rsidP="00B06014">
      <w:pPr>
        <w:pStyle w:val="Ttulo2"/>
      </w:pPr>
      <w:bookmarkStart w:id="85" w:name="_Toc514328012"/>
      <w:bookmarkStart w:id="86" w:name="_Toc234320259"/>
      <w:bookmarkStart w:id="87" w:name="_Toc236624533"/>
      <w:bookmarkStart w:id="88" w:name="_Toc514584799"/>
      <w:bookmarkStart w:id="89" w:name="_Toc526784450"/>
      <w:r>
        <w:lastRenderedPageBreak/>
        <w:t>ANEXO 11</w:t>
      </w:r>
      <w:bookmarkStart w:id="90" w:name="_Toc514328013"/>
      <w:bookmarkEnd w:id="85"/>
      <w:r w:rsidR="00B06014">
        <w:t xml:space="preserve"> </w:t>
      </w:r>
      <w:r w:rsidRPr="00E771CD">
        <w:t>ESTRATIFICACIÓN DE LAS MICRO, PEQUEÑAS Y MEDIANAS EMPRESAS</w:t>
      </w:r>
      <w:bookmarkEnd w:id="86"/>
      <w:bookmarkEnd w:id="87"/>
      <w:bookmarkEnd w:id="88"/>
      <w:bookmarkEnd w:id="89"/>
      <w:bookmarkEnd w:id="90"/>
    </w:p>
    <w:p w:rsidR="00AF4952" w:rsidRPr="00E771CD" w:rsidRDefault="00AF4952" w:rsidP="00555343">
      <w:pPr>
        <w:ind w:right="533"/>
        <w:jc w:val="center"/>
        <w:rPr>
          <w:rFonts w:cs="Arial"/>
        </w:rPr>
      </w:pPr>
    </w:p>
    <w:p w:rsidR="00AF4952" w:rsidRPr="00E771CD" w:rsidRDefault="00AF4952" w:rsidP="00555343">
      <w:pPr>
        <w:pStyle w:val="Texto0"/>
        <w:spacing w:after="80" w:line="228" w:lineRule="exact"/>
        <w:ind w:firstLine="0"/>
        <w:rPr>
          <w:sz w:val="24"/>
          <w:szCs w:val="24"/>
        </w:rPr>
      </w:pPr>
    </w:p>
    <w:tbl>
      <w:tblPr>
        <w:tblW w:w="9352" w:type="dxa"/>
        <w:jc w:val="center"/>
        <w:tblLayout w:type="fixed"/>
        <w:tblCellMar>
          <w:left w:w="43" w:type="dxa"/>
          <w:right w:w="43" w:type="dxa"/>
        </w:tblCellMar>
        <w:tblLook w:val="0000" w:firstRow="0" w:lastRow="0" w:firstColumn="0" w:lastColumn="0" w:noHBand="0" w:noVBand="0"/>
      </w:tblPr>
      <w:tblGrid>
        <w:gridCol w:w="1469"/>
        <w:gridCol w:w="2239"/>
        <w:gridCol w:w="1747"/>
        <w:gridCol w:w="2267"/>
        <w:gridCol w:w="1630"/>
      </w:tblGrid>
      <w:tr w:rsidR="00AF4952" w:rsidRPr="00E771CD" w:rsidTr="002851B5">
        <w:trPr>
          <w:cantSplit/>
          <w:jc w:val="center"/>
        </w:trPr>
        <w:tc>
          <w:tcPr>
            <w:tcW w:w="9352" w:type="dxa"/>
            <w:gridSpan w:val="5"/>
            <w:tcBorders>
              <w:top w:val="single" w:sz="6" w:space="0" w:color="000000"/>
              <w:left w:val="single" w:sz="6" w:space="0" w:color="000000"/>
              <w:bottom w:val="single" w:sz="6" w:space="0" w:color="000000"/>
              <w:right w:val="single" w:sz="6" w:space="0" w:color="000000"/>
            </w:tcBorders>
            <w:vAlign w:val="center"/>
          </w:tcPr>
          <w:p w:rsidR="00AF4952" w:rsidRPr="00245C90" w:rsidRDefault="00AF4952" w:rsidP="008F6FDC">
            <w:pPr>
              <w:ind w:left="284" w:right="533"/>
              <w:jc w:val="left"/>
              <w:rPr>
                <w:rFonts w:cs="Arial"/>
                <w:sz w:val="22"/>
              </w:rPr>
            </w:pPr>
            <w:r w:rsidRPr="00245C90">
              <w:rPr>
                <w:rFonts w:cs="Arial"/>
                <w:sz w:val="22"/>
              </w:rPr>
              <w:t>Nombre o razón social del proveedor:___________________________:</w:t>
            </w:r>
          </w:p>
          <w:p w:rsidR="00AF4952" w:rsidRPr="00E771CD" w:rsidRDefault="00AF4952" w:rsidP="008F6FDC">
            <w:pPr>
              <w:pStyle w:val="Texto0"/>
              <w:spacing w:after="80" w:line="228" w:lineRule="exact"/>
              <w:ind w:firstLine="0"/>
              <w:jc w:val="left"/>
              <w:rPr>
                <w:b/>
                <w:szCs w:val="22"/>
              </w:rPr>
            </w:pPr>
          </w:p>
        </w:tc>
      </w:tr>
      <w:tr w:rsidR="00AF4952" w:rsidRPr="00E771CD" w:rsidTr="002851B5">
        <w:trPr>
          <w:cantSplit/>
          <w:jc w:val="center"/>
        </w:trPr>
        <w:tc>
          <w:tcPr>
            <w:tcW w:w="9352" w:type="dxa"/>
            <w:gridSpan w:val="5"/>
            <w:tcBorders>
              <w:top w:val="single" w:sz="6" w:space="0" w:color="000000"/>
              <w:left w:val="single" w:sz="6" w:space="0" w:color="000000"/>
              <w:bottom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rPr>
                <w:b/>
                <w:szCs w:val="22"/>
              </w:rPr>
            </w:pPr>
            <w:r w:rsidRPr="00E771CD">
              <w:rPr>
                <w:b/>
                <w:szCs w:val="22"/>
              </w:rPr>
              <w:t>Estratificación</w:t>
            </w:r>
          </w:p>
          <w:p w:rsidR="00AF4952" w:rsidRPr="00245C90" w:rsidRDefault="00AF4952" w:rsidP="008F6FDC">
            <w:pPr>
              <w:ind w:left="284" w:right="533"/>
              <w:rPr>
                <w:sz w:val="22"/>
                <w:lang w:val="es-ES_tradnl"/>
              </w:rPr>
            </w:pPr>
            <w:r w:rsidRPr="00245C90">
              <w:rPr>
                <w:sz w:val="22"/>
                <w:lang w:val="es-ES_tradnl"/>
              </w:rPr>
              <w:t>Favor de indicar con una “X”</w:t>
            </w:r>
            <w:r w:rsidR="008E0E93">
              <w:rPr>
                <w:sz w:val="22"/>
                <w:lang w:val="es-ES_tradnl"/>
              </w:rPr>
              <w:t xml:space="preserve"> en qué</w:t>
            </w:r>
            <w:r w:rsidRPr="00245C90">
              <w:rPr>
                <w:sz w:val="22"/>
                <w:lang w:val="es-ES_tradnl"/>
              </w:rPr>
              <w:t xml:space="preserve"> situación se encuentra su empresa.</w:t>
            </w:r>
          </w:p>
          <w:p w:rsidR="00AF4952" w:rsidRPr="00E771CD" w:rsidRDefault="00AF4952" w:rsidP="008F6FDC">
            <w:pPr>
              <w:pStyle w:val="Texto0"/>
              <w:spacing w:after="80" w:line="228" w:lineRule="exact"/>
              <w:ind w:firstLine="0"/>
              <w:jc w:val="center"/>
              <w:rPr>
                <w:b/>
                <w:szCs w:val="22"/>
              </w:rPr>
            </w:pPr>
          </w:p>
        </w:tc>
      </w:tr>
      <w:tr w:rsidR="00AF4952" w:rsidRPr="00E771CD" w:rsidTr="002851B5">
        <w:trPr>
          <w:cantSplit/>
          <w:jc w:val="center"/>
        </w:trPr>
        <w:tc>
          <w:tcPr>
            <w:tcW w:w="1469" w:type="dxa"/>
            <w:tcBorders>
              <w:top w:val="single" w:sz="6" w:space="0" w:color="000000"/>
              <w:left w:val="single" w:sz="6" w:space="0" w:color="000000"/>
              <w:bottom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rPr>
                <w:b/>
                <w:szCs w:val="22"/>
              </w:rPr>
            </w:pPr>
            <w:r w:rsidRPr="00E771CD">
              <w:rPr>
                <w:b/>
                <w:szCs w:val="22"/>
              </w:rPr>
              <w:t>Tamaño</w:t>
            </w:r>
          </w:p>
        </w:tc>
        <w:tc>
          <w:tcPr>
            <w:tcW w:w="2239" w:type="dxa"/>
            <w:tcBorders>
              <w:top w:val="single" w:sz="6" w:space="0" w:color="000000"/>
              <w:left w:val="single" w:sz="6" w:space="0" w:color="000000"/>
              <w:bottom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rPr>
                <w:b/>
                <w:szCs w:val="22"/>
              </w:rPr>
            </w:pPr>
            <w:r w:rsidRPr="00E771CD">
              <w:rPr>
                <w:b/>
                <w:szCs w:val="22"/>
              </w:rPr>
              <w:t>Sector</w:t>
            </w:r>
          </w:p>
        </w:tc>
        <w:tc>
          <w:tcPr>
            <w:tcW w:w="1747" w:type="dxa"/>
            <w:tcBorders>
              <w:top w:val="single" w:sz="6" w:space="0" w:color="000000"/>
              <w:left w:val="single" w:sz="6" w:space="0" w:color="000000"/>
              <w:bottom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rPr>
                <w:b/>
                <w:szCs w:val="22"/>
              </w:rPr>
            </w:pPr>
            <w:r w:rsidRPr="00E771CD">
              <w:rPr>
                <w:b/>
                <w:szCs w:val="22"/>
              </w:rPr>
              <w:t>Rango de número de trabajadores</w:t>
            </w:r>
          </w:p>
        </w:tc>
        <w:tc>
          <w:tcPr>
            <w:tcW w:w="2267" w:type="dxa"/>
            <w:tcBorders>
              <w:top w:val="single" w:sz="6" w:space="0" w:color="000000"/>
              <w:left w:val="single" w:sz="6" w:space="0" w:color="000000"/>
              <w:bottom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rPr>
                <w:b/>
                <w:szCs w:val="22"/>
              </w:rPr>
            </w:pPr>
            <w:r w:rsidRPr="00E771CD">
              <w:rPr>
                <w:b/>
                <w:szCs w:val="22"/>
              </w:rPr>
              <w:t>Rango de monto de ventas anuales (</w:t>
            </w:r>
            <w:proofErr w:type="spellStart"/>
            <w:r w:rsidRPr="00E771CD">
              <w:rPr>
                <w:b/>
                <w:szCs w:val="22"/>
              </w:rPr>
              <w:t>mdp</w:t>
            </w:r>
            <w:proofErr w:type="spellEnd"/>
            <w:r w:rsidRPr="00E771CD">
              <w:rPr>
                <w:b/>
                <w:szCs w:val="22"/>
              </w:rPr>
              <w:t>)</w:t>
            </w:r>
          </w:p>
        </w:tc>
        <w:tc>
          <w:tcPr>
            <w:tcW w:w="1630" w:type="dxa"/>
            <w:tcBorders>
              <w:top w:val="single" w:sz="6" w:space="0" w:color="000000"/>
              <w:left w:val="single" w:sz="6" w:space="0" w:color="000000"/>
              <w:bottom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rPr>
                <w:b/>
                <w:szCs w:val="22"/>
              </w:rPr>
            </w:pPr>
            <w:r w:rsidRPr="00E771CD">
              <w:rPr>
                <w:b/>
                <w:szCs w:val="22"/>
              </w:rPr>
              <w:t>Tope máximo combinado*</w:t>
            </w:r>
          </w:p>
        </w:tc>
      </w:tr>
      <w:tr w:rsidR="00AF4952" w:rsidRPr="00E771CD" w:rsidTr="002851B5">
        <w:trPr>
          <w:cantSplit/>
          <w:jc w:val="center"/>
        </w:trPr>
        <w:tc>
          <w:tcPr>
            <w:tcW w:w="1469" w:type="dxa"/>
            <w:vMerge w:val="restart"/>
            <w:tcBorders>
              <w:top w:val="single" w:sz="6" w:space="0" w:color="000000"/>
              <w:left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rPr>
                <w:szCs w:val="22"/>
              </w:rPr>
            </w:pPr>
            <w:r w:rsidRPr="00E771CD">
              <w:rPr>
                <w:szCs w:val="22"/>
              </w:rPr>
              <w:t>Micro</w:t>
            </w:r>
          </w:p>
        </w:tc>
        <w:tc>
          <w:tcPr>
            <w:tcW w:w="2239" w:type="dxa"/>
            <w:vMerge w:val="restart"/>
            <w:tcBorders>
              <w:top w:val="single" w:sz="6" w:space="0" w:color="000000"/>
              <w:left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rPr>
                <w:szCs w:val="22"/>
              </w:rPr>
            </w:pPr>
            <w:r w:rsidRPr="00E771CD">
              <w:rPr>
                <w:szCs w:val="22"/>
              </w:rPr>
              <w:t>Todos</w:t>
            </w:r>
          </w:p>
        </w:tc>
        <w:tc>
          <w:tcPr>
            <w:tcW w:w="1747" w:type="dxa"/>
            <w:vMerge w:val="restart"/>
            <w:tcBorders>
              <w:top w:val="single" w:sz="6" w:space="0" w:color="000000"/>
              <w:left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rPr>
                <w:szCs w:val="22"/>
              </w:rPr>
            </w:pPr>
            <w:r w:rsidRPr="00E771CD">
              <w:rPr>
                <w:szCs w:val="22"/>
              </w:rPr>
              <w:t>Hasta 10</w:t>
            </w:r>
          </w:p>
        </w:tc>
        <w:tc>
          <w:tcPr>
            <w:tcW w:w="2267" w:type="dxa"/>
            <w:vMerge w:val="restart"/>
            <w:tcBorders>
              <w:top w:val="single" w:sz="6" w:space="0" w:color="000000"/>
              <w:left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rPr>
                <w:szCs w:val="22"/>
              </w:rPr>
            </w:pPr>
            <w:r w:rsidRPr="00E771CD">
              <w:rPr>
                <w:szCs w:val="22"/>
              </w:rPr>
              <w:t>Hasta $4</w:t>
            </w:r>
          </w:p>
        </w:tc>
        <w:tc>
          <w:tcPr>
            <w:tcW w:w="1630" w:type="dxa"/>
            <w:tcBorders>
              <w:top w:val="single" w:sz="6" w:space="0" w:color="000000"/>
              <w:left w:val="single" w:sz="6" w:space="0" w:color="000000"/>
              <w:bottom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rPr>
                <w:szCs w:val="22"/>
              </w:rPr>
            </w:pPr>
            <w:r w:rsidRPr="00E771CD">
              <w:rPr>
                <w:szCs w:val="22"/>
              </w:rPr>
              <w:t>4.6</w:t>
            </w:r>
          </w:p>
        </w:tc>
      </w:tr>
      <w:tr w:rsidR="00AF4952" w:rsidRPr="00E771CD" w:rsidTr="002851B5">
        <w:trPr>
          <w:cantSplit/>
          <w:jc w:val="center"/>
        </w:trPr>
        <w:tc>
          <w:tcPr>
            <w:tcW w:w="1469" w:type="dxa"/>
            <w:vMerge/>
            <w:tcBorders>
              <w:left w:val="single" w:sz="6" w:space="0" w:color="000000"/>
              <w:bottom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rPr>
                <w:szCs w:val="22"/>
              </w:rPr>
            </w:pPr>
          </w:p>
        </w:tc>
        <w:tc>
          <w:tcPr>
            <w:tcW w:w="2239" w:type="dxa"/>
            <w:vMerge/>
            <w:tcBorders>
              <w:left w:val="single" w:sz="6" w:space="0" w:color="000000"/>
              <w:bottom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rPr>
                <w:szCs w:val="22"/>
              </w:rPr>
            </w:pPr>
          </w:p>
        </w:tc>
        <w:tc>
          <w:tcPr>
            <w:tcW w:w="1747" w:type="dxa"/>
            <w:vMerge/>
            <w:tcBorders>
              <w:left w:val="single" w:sz="6" w:space="0" w:color="000000"/>
              <w:bottom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rPr>
                <w:szCs w:val="22"/>
              </w:rPr>
            </w:pPr>
          </w:p>
        </w:tc>
        <w:tc>
          <w:tcPr>
            <w:tcW w:w="2267" w:type="dxa"/>
            <w:vMerge/>
            <w:tcBorders>
              <w:left w:val="single" w:sz="6" w:space="0" w:color="000000"/>
              <w:bottom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rPr>
                <w:szCs w:val="22"/>
              </w:rPr>
            </w:pPr>
          </w:p>
        </w:tc>
        <w:tc>
          <w:tcPr>
            <w:tcW w:w="1630" w:type="dxa"/>
            <w:tcBorders>
              <w:top w:val="single" w:sz="6" w:space="0" w:color="000000"/>
              <w:left w:val="single" w:sz="6" w:space="0" w:color="000000"/>
              <w:bottom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rPr>
                <w:szCs w:val="22"/>
              </w:rPr>
            </w:pPr>
            <w:r w:rsidRPr="00E771CD">
              <w:rPr>
                <w:szCs w:val="22"/>
              </w:rPr>
              <w:t>(   )</w:t>
            </w:r>
          </w:p>
        </w:tc>
      </w:tr>
      <w:tr w:rsidR="00AF4952" w:rsidRPr="00E771CD" w:rsidTr="002851B5">
        <w:trPr>
          <w:cantSplit/>
          <w:jc w:val="center"/>
        </w:trPr>
        <w:tc>
          <w:tcPr>
            <w:tcW w:w="1469" w:type="dxa"/>
            <w:vMerge w:val="restart"/>
            <w:tcBorders>
              <w:top w:val="single" w:sz="6" w:space="0" w:color="000000"/>
              <w:left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rPr>
                <w:szCs w:val="22"/>
              </w:rPr>
            </w:pPr>
            <w:r w:rsidRPr="00E771CD">
              <w:rPr>
                <w:szCs w:val="22"/>
              </w:rPr>
              <w:t>Pequeña</w:t>
            </w:r>
          </w:p>
        </w:tc>
        <w:tc>
          <w:tcPr>
            <w:tcW w:w="2239" w:type="dxa"/>
            <w:vMerge w:val="restart"/>
            <w:tcBorders>
              <w:top w:val="single" w:sz="6" w:space="0" w:color="000000"/>
              <w:left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rPr>
                <w:szCs w:val="22"/>
              </w:rPr>
            </w:pPr>
            <w:r w:rsidRPr="00E771CD">
              <w:rPr>
                <w:szCs w:val="22"/>
              </w:rPr>
              <w:t>Comercio</w:t>
            </w:r>
          </w:p>
        </w:tc>
        <w:tc>
          <w:tcPr>
            <w:tcW w:w="1747" w:type="dxa"/>
            <w:vMerge w:val="restart"/>
            <w:tcBorders>
              <w:top w:val="single" w:sz="6" w:space="0" w:color="000000"/>
              <w:left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rPr>
                <w:szCs w:val="22"/>
              </w:rPr>
            </w:pPr>
            <w:r w:rsidRPr="00E771CD">
              <w:rPr>
                <w:szCs w:val="22"/>
              </w:rPr>
              <w:t>Desde 11 hasta 30</w:t>
            </w:r>
          </w:p>
        </w:tc>
        <w:tc>
          <w:tcPr>
            <w:tcW w:w="2267" w:type="dxa"/>
            <w:vMerge w:val="restart"/>
            <w:tcBorders>
              <w:top w:val="single" w:sz="6" w:space="0" w:color="000000"/>
              <w:left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rPr>
                <w:szCs w:val="22"/>
              </w:rPr>
            </w:pPr>
            <w:r w:rsidRPr="00E771CD">
              <w:rPr>
                <w:szCs w:val="22"/>
              </w:rPr>
              <w:t>Desde $4.01 hasta $100</w:t>
            </w:r>
          </w:p>
        </w:tc>
        <w:tc>
          <w:tcPr>
            <w:tcW w:w="1630" w:type="dxa"/>
            <w:tcBorders>
              <w:top w:val="single" w:sz="6" w:space="0" w:color="000000"/>
              <w:left w:val="single" w:sz="6" w:space="0" w:color="000000"/>
              <w:bottom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rPr>
                <w:szCs w:val="22"/>
              </w:rPr>
            </w:pPr>
            <w:r w:rsidRPr="00E771CD">
              <w:rPr>
                <w:szCs w:val="22"/>
              </w:rPr>
              <w:t>93</w:t>
            </w:r>
          </w:p>
        </w:tc>
      </w:tr>
      <w:tr w:rsidR="00AF4952" w:rsidRPr="00E771CD" w:rsidTr="002851B5">
        <w:trPr>
          <w:cantSplit/>
          <w:jc w:val="center"/>
        </w:trPr>
        <w:tc>
          <w:tcPr>
            <w:tcW w:w="1469" w:type="dxa"/>
            <w:vMerge/>
            <w:tcBorders>
              <w:left w:val="single" w:sz="6" w:space="0" w:color="000000"/>
              <w:right w:val="single" w:sz="6" w:space="0" w:color="000000"/>
            </w:tcBorders>
          </w:tcPr>
          <w:p w:rsidR="00AF4952" w:rsidRPr="00E771CD" w:rsidRDefault="00AF4952" w:rsidP="008F6FDC">
            <w:pPr>
              <w:pStyle w:val="Texto0"/>
              <w:spacing w:after="80" w:line="228" w:lineRule="exact"/>
              <w:ind w:firstLine="0"/>
              <w:jc w:val="center"/>
              <w:rPr>
                <w:szCs w:val="22"/>
              </w:rPr>
            </w:pPr>
          </w:p>
        </w:tc>
        <w:tc>
          <w:tcPr>
            <w:tcW w:w="2239" w:type="dxa"/>
            <w:vMerge/>
            <w:tcBorders>
              <w:left w:val="single" w:sz="6" w:space="0" w:color="000000"/>
              <w:bottom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rPr>
                <w:szCs w:val="22"/>
              </w:rPr>
            </w:pPr>
          </w:p>
        </w:tc>
        <w:tc>
          <w:tcPr>
            <w:tcW w:w="1747" w:type="dxa"/>
            <w:vMerge/>
            <w:tcBorders>
              <w:left w:val="single" w:sz="6" w:space="0" w:color="000000"/>
              <w:bottom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rPr>
                <w:szCs w:val="22"/>
              </w:rPr>
            </w:pPr>
          </w:p>
        </w:tc>
        <w:tc>
          <w:tcPr>
            <w:tcW w:w="2267" w:type="dxa"/>
            <w:vMerge/>
            <w:tcBorders>
              <w:left w:val="single" w:sz="6" w:space="0" w:color="000000"/>
              <w:bottom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rPr>
                <w:szCs w:val="22"/>
              </w:rPr>
            </w:pPr>
          </w:p>
        </w:tc>
        <w:tc>
          <w:tcPr>
            <w:tcW w:w="1630" w:type="dxa"/>
            <w:tcBorders>
              <w:top w:val="single" w:sz="6" w:space="0" w:color="000000"/>
              <w:left w:val="single" w:sz="6" w:space="0" w:color="000000"/>
              <w:bottom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rPr>
                <w:szCs w:val="22"/>
              </w:rPr>
            </w:pPr>
            <w:r w:rsidRPr="00E771CD">
              <w:rPr>
                <w:szCs w:val="22"/>
              </w:rPr>
              <w:t>(   )</w:t>
            </w:r>
          </w:p>
        </w:tc>
      </w:tr>
      <w:tr w:rsidR="00AF4952" w:rsidRPr="00E771CD" w:rsidTr="002851B5">
        <w:trPr>
          <w:cantSplit/>
          <w:jc w:val="center"/>
        </w:trPr>
        <w:tc>
          <w:tcPr>
            <w:tcW w:w="1469" w:type="dxa"/>
            <w:vMerge/>
            <w:tcBorders>
              <w:left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rPr>
                <w:szCs w:val="22"/>
              </w:rPr>
            </w:pPr>
          </w:p>
        </w:tc>
        <w:tc>
          <w:tcPr>
            <w:tcW w:w="2239" w:type="dxa"/>
            <w:vMerge w:val="restart"/>
            <w:tcBorders>
              <w:top w:val="single" w:sz="6" w:space="0" w:color="000000"/>
              <w:left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rPr>
                <w:szCs w:val="22"/>
              </w:rPr>
            </w:pPr>
            <w:r w:rsidRPr="00E771CD">
              <w:rPr>
                <w:szCs w:val="22"/>
              </w:rPr>
              <w:t>Industria y Servicios</w:t>
            </w:r>
          </w:p>
        </w:tc>
        <w:tc>
          <w:tcPr>
            <w:tcW w:w="1747" w:type="dxa"/>
            <w:vMerge w:val="restart"/>
            <w:tcBorders>
              <w:top w:val="single" w:sz="6" w:space="0" w:color="000000"/>
              <w:left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rPr>
                <w:szCs w:val="22"/>
              </w:rPr>
            </w:pPr>
            <w:r w:rsidRPr="00E771CD">
              <w:rPr>
                <w:szCs w:val="22"/>
              </w:rPr>
              <w:t>Desde 11 hasta 50</w:t>
            </w:r>
          </w:p>
        </w:tc>
        <w:tc>
          <w:tcPr>
            <w:tcW w:w="2267" w:type="dxa"/>
            <w:vMerge w:val="restart"/>
            <w:tcBorders>
              <w:top w:val="single" w:sz="6" w:space="0" w:color="000000"/>
              <w:left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rPr>
                <w:szCs w:val="22"/>
              </w:rPr>
            </w:pPr>
            <w:r w:rsidRPr="00E771CD">
              <w:rPr>
                <w:szCs w:val="22"/>
              </w:rPr>
              <w:t>Desde $4.01 hasta $100</w:t>
            </w:r>
          </w:p>
        </w:tc>
        <w:tc>
          <w:tcPr>
            <w:tcW w:w="1630" w:type="dxa"/>
            <w:tcBorders>
              <w:top w:val="single" w:sz="6" w:space="0" w:color="000000"/>
              <w:left w:val="single" w:sz="6" w:space="0" w:color="000000"/>
              <w:bottom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rPr>
                <w:szCs w:val="22"/>
              </w:rPr>
            </w:pPr>
            <w:r w:rsidRPr="00E771CD">
              <w:rPr>
                <w:szCs w:val="22"/>
              </w:rPr>
              <w:t>95</w:t>
            </w:r>
          </w:p>
        </w:tc>
      </w:tr>
      <w:tr w:rsidR="00AF4952" w:rsidRPr="00E771CD" w:rsidTr="002851B5">
        <w:trPr>
          <w:cantSplit/>
          <w:jc w:val="center"/>
        </w:trPr>
        <w:tc>
          <w:tcPr>
            <w:tcW w:w="1469" w:type="dxa"/>
            <w:vMerge/>
            <w:tcBorders>
              <w:left w:val="single" w:sz="6" w:space="0" w:color="000000"/>
              <w:bottom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rPr>
                <w:szCs w:val="22"/>
              </w:rPr>
            </w:pPr>
          </w:p>
        </w:tc>
        <w:tc>
          <w:tcPr>
            <w:tcW w:w="2239" w:type="dxa"/>
            <w:vMerge/>
            <w:tcBorders>
              <w:left w:val="single" w:sz="6" w:space="0" w:color="000000"/>
              <w:bottom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rPr>
                <w:szCs w:val="22"/>
              </w:rPr>
            </w:pPr>
          </w:p>
        </w:tc>
        <w:tc>
          <w:tcPr>
            <w:tcW w:w="1747" w:type="dxa"/>
            <w:vMerge/>
            <w:tcBorders>
              <w:left w:val="single" w:sz="6" w:space="0" w:color="000000"/>
              <w:bottom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rPr>
                <w:szCs w:val="22"/>
              </w:rPr>
            </w:pPr>
          </w:p>
        </w:tc>
        <w:tc>
          <w:tcPr>
            <w:tcW w:w="2267" w:type="dxa"/>
            <w:vMerge/>
            <w:tcBorders>
              <w:left w:val="single" w:sz="6" w:space="0" w:color="000000"/>
              <w:bottom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rPr>
                <w:szCs w:val="22"/>
              </w:rPr>
            </w:pPr>
          </w:p>
        </w:tc>
        <w:tc>
          <w:tcPr>
            <w:tcW w:w="1630" w:type="dxa"/>
            <w:tcBorders>
              <w:top w:val="single" w:sz="6" w:space="0" w:color="000000"/>
              <w:left w:val="single" w:sz="6" w:space="0" w:color="000000"/>
              <w:bottom w:val="single" w:sz="4" w:space="0" w:color="auto"/>
              <w:right w:val="single" w:sz="6" w:space="0" w:color="000000"/>
            </w:tcBorders>
            <w:vAlign w:val="center"/>
          </w:tcPr>
          <w:p w:rsidR="00AF4952" w:rsidRPr="00E771CD" w:rsidRDefault="00AF4952" w:rsidP="008F6FDC">
            <w:pPr>
              <w:pStyle w:val="Texto0"/>
              <w:spacing w:after="80" w:line="228" w:lineRule="exact"/>
              <w:ind w:firstLine="0"/>
              <w:jc w:val="center"/>
              <w:rPr>
                <w:szCs w:val="22"/>
              </w:rPr>
            </w:pPr>
            <w:r w:rsidRPr="00E771CD">
              <w:rPr>
                <w:szCs w:val="22"/>
              </w:rPr>
              <w:t>(   )</w:t>
            </w:r>
          </w:p>
        </w:tc>
      </w:tr>
      <w:tr w:rsidR="00AF4952" w:rsidRPr="00E771CD" w:rsidTr="002851B5">
        <w:trPr>
          <w:cantSplit/>
          <w:jc w:val="center"/>
        </w:trPr>
        <w:tc>
          <w:tcPr>
            <w:tcW w:w="1469" w:type="dxa"/>
            <w:vMerge w:val="restart"/>
            <w:tcBorders>
              <w:top w:val="single" w:sz="6" w:space="0" w:color="000000"/>
              <w:left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pPr>
            <w:r w:rsidRPr="00E771CD">
              <w:rPr>
                <w:szCs w:val="22"/>
              </w:rPr>
              <w:t>Mediana</w:t>
            </w:r>
          </w:p>
        </w:tc>
        <w:tc>
          <w:tcPr>
            <w:tcW w:w="2239" w:type="dxa"/>
            <w:vMerge w:val="restart"/>
            <w:tcBorders>
              <w:top w:val="single" w:sz="6" w:space="0" w:color="000000"/>
              <w:left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rPr>
                <w:szCs w:val="22"/>
              </w:rPr>
            </w:pPr>
            <w:r w:rsidRPr="00E771CD">
              <w:rPr>
                <w:szCs w:val="22"/>
              </w:rPr>
              <w:t>Comercio</w:t>
            </w:r>
          </w:p>
        </w:tc>
        <w:tc>
          <w:tcPr>
            <w:tcW w:w="1747" w:type="dxa"/>
            <w:vMerge w:val="restart"/>
            <w:tcBorders>
              <w:top w:val="single" w:sz="6" w:space="0" w:color="000000"/>
              <w:left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rPr>
                <w:szCs w:val="22"/>
              </w:rPr>
            </w:pPr>
            <w:r w:rsidRPr="00E771CD">
              <w:rPr>
                <w:szCs w:val="22"/>
              </w:rPr>
              <w:t>Desde 31 hasta 100</w:t>
            </w:r>
          </w:p>
        </w:tc>
        <w:tc>
          <w:tcPr>
            <w:tcW w:w="2267" w:type="dxa"/>
            <w:vMerge w:val="restart"/>
            <w:tcBorders>
              <w:top w:val="single" w:sz="6" w:space="0" w:color="000000"/>
              <w:left w:val="single" w:sz="6" w:space="0" w:color="000000"/>
              <w:right w:val="single" w:sz="4" w:space="0" w:color="auto"/>
            </w:tcBorders>
          </w:tcPr>
          <w:p w:rsidR="00AF4952" w:rsidRPr="00E771CD" w:rsidRDefault="00AF4952" w:rsidP="008F6FDC">
            <w:pPr>
              <w:pStyle w:val="Texto0"/>
              <w:spacing w:after="80" w:line="228" w:lineRule="exact"/>
              <w:ind w:firstLine="0"/>
              <w:jc w:val="center"/>
              <w:rPr>
                <w:szCs w:val="22"/>
              </w:rPr>
            </w:pPr>
            <w:r w:rsidRPr="00E771CD">
              <w:rPr>
                <w:szCs w:val="22"/>
              </w:rPr>
              <w:t>Desde $100.01 hasta $250</w:t>
            </w:r>
          </w:p>
        </w:tc>
        <w:tc>
          <w:tcPr>
            <w:tcW w:w="1630" w:type="dxa"/>
            <w:tcBorders>
              <w:top w:val="single" w:sz="4" w:space="0" w:color="auto"/>
              <w:left w:val="single" w:sz="4" w:space="0" w:color="auto"/>
              <w:bottom w:val="single" w:sz="4" w:space="0" w:color="auto"/>
              <w:right w:val="single" w:sz="4" w:space="0" w:color="auto"/>
            </w:tcBorders>
          </w:tcPr>
          <w:p w:rsidR="00AF4952" w:rsidRPr="00E771CD" w:rsidRDefault="00AF4952" w:rsidP="008F6FDC">
            <w:pPr>
              <w:pStyle w:val="Texto0"/>
              <w:spacing w:after="80" w:line="228" w:lineRule="exact"/>
              <w:ind w:firstLine="0"/>
              <w:jc w:val="center"/>
              <w:rPr>
                <w:szCs w:val="22"/>
              </w:rPr>
            </w:pPr>
            <w:r w:rsidRPr="00E771CD">
              <w:rPr>
                <w:szCs w:val="22"/>
              </w:rPr>
              <w:t>235</w:t>
            </w:r>
          </w:p>
        </w:tc>
      </w:tr>
      <w:tr w:rsidR="00AF4952" w:rsidRPr="00E771CD" w:rsidTr="002851B5">
        <w:trPr>
          <w:cantSplit/>
          <w:trHeight w:val="158"/>
          <w:jc w:val="center"/>
        </w:trPr>
        <w:tc>
          <w:tcPr>
            <w:tcW w:w="1469" w:type="dxa"/>
            <w:vMerge/>
            <w:tcBorders>
              <w:left w:val="single" w:sz="6" w:space="0" w:color="000000"/>
              <w:right w:val="single" w:sz="6" w:space="0" w:color="000000"/>
            </w:tcBorders>
          </w:tcPr>
          <w:p w:rsidR="00AF4952" w:rsidRPr="00E771CD" w:rsidRDefault="00AF4952" w:rsidP="008F6FDC">
            <w:pPr>
              <w:pStyle w:val="Texto0"/>
              <w:spacing w:after="80" w:line="228" w:lineRule="exact"/>
              <w:ind w:firstLine="0"/>
              <w:jc w:val="center"/>
              <w:rPr>
                <w:szCs w:val="22"/>
              </w:rPr>
            </w:pPr>
          </w:p>
        </w:tc>
        <w:tc>
          <w:tcPr>
            <w:tcW w:w="2239" w:type="dxa"/>
            <w:vMerge/>
            <w:tcBorders>
              <w:left w:val="single" w:sz="6" w:space="0" w:color="000000"/>
              <w:bottom w:val="single" w:sz="4" w:space="0" w:color="auto"/>
              <w:right w:val="single" w:sz="6" w:space="0" w:color="000000"/>
            </w:tcBorders>
            <w:vAlign w:val="center"/>
          </w:tcPr>
          <w:p w:rsidR="00AF4952" w:rsidRPr="00E771CD" w:rsidRDefault="00AF4952" w:rsidP="008F6FDC">
            <w:pPr>
              <w:pStyle w:val="Texto0"/>
              <w:spacing w:after="80" w:line="228" w:lineRule="exact"/>
              <w:ind w:firstLine="0"/>
              <w:jc w:val="center"/>
              <w:rPr>
                <w:szCs w:val="22"/>
              </w:rPr>
            </w:pPr>
          </w:p>
        </w:tc>
        <w:tc>
          <w:tcPr>
            <w:tcW w:w="1747" w:type="dxa"/>
            <w:vMerge/>
            <w:tcBorders>
              <w:left w:val="single" w:sz="6" w:space="0" w:color="000000"/>
              <w:bottom w:val="single" w:sz="4" w:space="0" w:color="auto"/>
              <w:right w:val="single" w:sz="6" w:space="0" w:color="000000"/>
            </w:tcBorders>
          </w:tcPr>
          <w:p w:rsidR="00AF4952" w:rsidRPr="00E771CD" w:rsidRDefault="00AF4952" w:rsidP="008F6FDC">
            <w:pPr>
              <w:pStyle w:val="Texto0"/>
              <w:spacing w:after="80" w:line="228" w:lineRule="exact"/>
              <w:ind w:firstLine="0"/>
              <w:jc w:val="center"/>
              <w:rPr>
                <w:szCs w:val="22"/>
              </w:rPr>
            </w:pPr>
          </w:p>
        </w:tc>
        <w:tc>
          <w:tcPr>
            <w:tcW w:w="2267" w:type="dxa"/>
            <w:vMerge/>
            <w:tcBorders>
              <w:left w:val="single" w:sz="6" w:space="0" w:color="000000"/>
              <w:bottom w:val="single" w:sz="4" w:space="0" w:color="auto"/>
              <w:right w:val="single" w:sz="4" w:space="0" w:color="auto"/>
            </w:tcBorders>
            <w:vAlign w:val="center"/>
          </w:tcPr>
          <w:p w:rsidR="00AF4952" w:rsidRPr="00E771CD" w:rsidRDefault="00AF4952" w:rsidP="008F6FDC">
            <w:pPr>
              <w:pStyle w:val="Texto0"/>
              <w:spacing w:after="80" w:line="228" w:lineRule="exact"/>
              <w:ind w:firstLine="0"/>
              <w:jc w:val="center"/>
              <w:rPr>
                <w:szCs w:val="22"/>
              </w:rPr>
            </w:pPr>
          </w:p>
        </w:tc>
        <w:tc>
          <w:tcPr>
            <w:tcW w:w="1630" w:type="dxa"/>
            <w:tcBorders>
              <w:top w:val="single" w:sz="4" w:space="0" w:color="auto"/>
              <w:left w:val="single" w:sz="4" w:space="0" w:color="auto"/>
              <w:bottom w:val="single" w:sz="4" w:space="0" w:color="auto"/>
              <w:right w:val="single" w:sz="4" w:space="0" w:color="auto"/>
            </w:tcBorders>
            <w:vAlign w:val="center"/>
          </w:tcPr>
          <w:p w:rsidR="00AF4952" w:rsidRPr="00E771CD" w:rsidRDefault="00AF4952" w:rsidP="008F6FDC">
            <w:pPr>
              <w:pStyle w:val="Texto0"/>
              <w:spacing w:after="80" w:line="228" w:lineRule="exact"/>
              <w:ind w:firstLine="0"/>
              <w:jc w:val="center"/>
              <w:rPr>
                <w:szCs w:val="22"/>
              </w:rPr>
            </w:pPr>
            <w:r w:rsidRPr="00E771CD">
              <w:rPr>
                <w:szCs w:val="22"/>
              </w:rPr>
              <w:t>(   )</w:t>
            </w:r>
          </w:p>
        </w:tc>
      </w:tr>
      <w:tr w:rsidR="00AF4952" w:rsidRPr="00E771CD" w:rsidTr="002851B5">
        <w:trPr>
          <w:cantSplit/>
          <w:trHeight w:val="158"/>
          <w:jc w:val="center"/>
        </w:trPr>
        <w:tc>
          <w:tcPr>
            <w:tcW w:w="1469" w:type="dxa"/>
            <w:vMerge/>
            <w:tcBorders>
              <w:left w:val="single" w:sz="6" w:space="0" w:color="000000"/>
              <w:right w:val="single" w:sz="4" w:space="0" w:color="auto"/>
            </w:tcBorders>
          </w:tcPr>
          <w:p w:rsidR="00AF4952" w:rsidRPr="00E771CD" w:rsidRDefault="00AF4952" w:rsidP="008F6FDC">
            <w:pPr>
              <w:pStyle w:val="Texto0"/>
              <w:spacing w:after="80" w:line="228" w:lineRule="exact"/>
              <w:ind w:firstLine="0"/>
              <w:jc w:val="center"/>
              <w:rPr>
                <w:szCs w:val="22"/>
              </w:rPr>
            </w:pPr>
          </w:p>
        </w:tc>
        <w:tc>
          <w:tcPr>
            <w:tcW w:w="2239" w:type="dxa"/>
            <w:vMerge w:val="restart"/>
            <w:tcBorders>
              <w:top w:val="single" w:sz="4" w:space="0" w:color="auto"/>
              <w:left w:val="single" w:sz="4" w:space="0" w:color="auto"/>
              <w:right w:val="single" w:sz="4" w:space="0" w:color="auto"/>
            </w:tcBorders>
            <w:vAlign w:val="center"/>
          </w:tcPr>
          <w:p w:rsidR="00AF4952" w:rsidRPr="00E771CD" w:rsidRDefault="00AF4952" w:rsidP="008F6FDC">
            <w:pPr>
              <w:pStyle w:val="Texto0"/>
              <w:spacing w:after="80" w:line="228" w:lineRule="exact"/>
              <w:ind w:firstLine="0"/>
              <w:jc w:val="center"/>
              <w:rPr>
                <w:szCs w:val="22"/>
              </w:rPr>
            </w:pPr>
            <w:r w:rsidRPr="00E771CD">
              <w:rPr>
                <w:szCs w:val="22"/>
              </w:rPr>
              <w:t>Servicios</w:t>
            </w:r>
          </w:p>
        </w:tc>
        <w:tc>
          <w:tcPr>
            <w:tcW w:w="1747" w:type="dxa"/>
            <w:vMerge w:val="restart"/>
            <w:tcBorders>
              <w:top w:val="single" w:sz="4" w:space="0" w:color="auto"/>
              <w:left w:val="single" w:sz="4" w:space="0" w:color="auto"/>
              <w:right w:val="single" w:sz="4" w:space="0" w:color="auto"/>
            </w:tcBorders>
            <w:vAlign w:val="center"/>
          </w:tcPr>
          <w:p w:rsidR="00AF4952" w:rsidRPr="00E771CD" w:rsidRDefault="00AF4952" w:rsidP="008F6FDC">
            <w:pPr>
              <w:pStyle w:val="Texto0"/>
              <w:spacing w:after="80" w:line="228" w:lineRule="exact"/>
              <w:ind w:firstLine="0"/>
              <w:jc w:val="center"/>
              <w:rPr>
                <w:szCs w:val="22"/>
              </w:rPr>
            </w:pPr>
            <w:r w:rsidRPr="00E771CD">
              <w:rPr>
                <w:szCs w:val="22"/>
              </w:rPr>
              <w:t>Desde 51 hasta 100</w:t>
            </w:r>
          </w:p>
        </w:tc>
        <w:tc>
          <w:tcPr>
            <w:tcW w:w="2267" w:type="dxa"/>
            <w:vMerge w:val="restart"/>
            <w:tcBorders>
              <w:top w:val="single" w:sz="4" w:space="0" w:color="auto"/>
              <w:left w:val="single" w:sz="4" w:space="0" w:color="auto"/>
              <w:right w:val="single" w:sz="4" w:space="0" w:color="auto"/>
            </w:tcBorders>
            <w:vAlign w:val="center"/>
          </w:tcPr>
          <w:p w:rsidR="00AF4952" w:rsidRPr="00E771CD" w:rsidRDefault="00AF4952" w:rsidP="008F6FDC">
            <w:pPr>
              <w:pStyle w:val="Texto0"/>
              <w:spacing w:after="80" w:line="228" w:lineRule="exact"/>
              <w:ind w:firstLine="0"/>
              <w:jc w:val="center"/>
              <w:rPr>
                <w:szCs w:val="22"/>
              </w:rPr>
            </w:pPr>
            <w:r w:rsidRPr="00E771CD">
              <w:rPr>
                <w:szCs w:val="22"/>
              </w:rPr>
              <w:t>Desde $100.01 hasta $250</w:t>
            </w:r>
          </w:p>
        </w:tc>
        <w:tc>
          <w:tcPr>
            <w:tcW w:w="1630" w:type="dxa"/>
            <w:tcBorders>
              <w:top w:val="single" w:sz="4" w:space="0" w:color="auto"/>
              <w:left w:val="single" w:sz="4" w:space="0" w:color="auto"/>
              <w:bottom w:val="single" w:sz="4" w:space="0" w:color="auto"/>
              <w:right w:val="single" w:sz="4" w:space="0" w:color="auto"/>
            </w:tcBorders>
            <w:vAlign w:val="center"/>
          </w:tcPr>
          <w:p w:rsidR="00AF4952" w:rsidRPr="00E771CD" w:rsidRDefault="00AF4952" w:rsidP="008F6FDC">
            <w:pPr>
              <w:pStyle w:val="Texto0"/>
              <w:spacing w:after="80" w:line="228" w:lineRule="exact"/>
              <w:ind w:firstLine="0"/>
              <w:jc w:val="center"/>
              <w:rPr>
                <w:szCs w:val="22"/>
              </w:rPr>
            </w:pPr>
            <w:r w:rsidRPr="00E771CD">
              <w:rPr>
                <w:szCs w:val="22"/>
              </w:rPr>
              <w:t>235</w:t>
            </w:r>
          </w:p>
        </w:tc>
      </w:tr>
      <w:tr w:rsidR="00AF4952" w:rsidRPr="00E771CD" w:rsidTr="002851B5">
        <w:trPr>
          <w:cantSplit/>
          <w:trHeight w:val="157"/>
          <w:jc w:val="center"/>
        </w:trPr>
        <w:tc>
          <w:tcPr>
            <w:tcW w:w="1469" w:type="dxa"/>
            <w:vMerge/>
            <w:tcBorders>
              <w:left w:val="single" w:sz="6" w:space="0" w:color="000000"/>
              <w:right w:val="single" w:sz="4" w:space="0" w:color="auto"/>
            </w:tcBorders>
          </w:tcPr>
          <w:p w:rsidR="00AF4952" w:rsidRPr="00E771CD" w:rsidRDefault="00AF4952" w:rsidP="008F6FDC">
            <w:pPr>
              <w:pStyle w:val="Texto0"/>
              <w:spacing w:after="80" w:line="228" w:lineRule="exact"/>
              <w:ind w:firstLine="0"/>
              <w:jc w:val="center"/>
              <w:rPr>
                <w:szCs w:val="22"/>
              </w:rPr>
            </w:pPr>
          </w:p>
        </w:tc>
        <w:tc>
          <w:tcPr>
            <w:tcW w:w="2239" w:type="dxa"/>
            <w:vMerge/>
            <w:tcBorders>
              <w:left w:val="single" w:sz="4" w:space="0" w:color="auto"/>
              <w:bottom w:val="single" w:sz="4" w:space="0" w:color="auto"/>
              <w:right w:val="single" w:sz="4" w:space="0" w:color="auto"/>
            </w:tcBorders>
            <w:vAlign w:val="center"/>
          </w:tcPr>
          <w:p w:rsidR="00AF4952" w:rsidRPr="00E771CD" w:rsidRDefault="00AF4952" w:rsidP="008F6FDC">
            <w:pPr>
              <w:pStyle w:val="Texto0"/>
              <w:spacing w:after="80" w:line="228" w:lineRule="exact"/>
              <w:ind w:firstLine="0"/>
              <w:jc w:val="center"/>
              <w:rPr>
                <w:szCs w:val="22"/>
              </w:rPr>
            </w:pPr>
          </w:p>
        </w:tc>
        <w:tc>
          <w:tcPr>
            <w:tcW w:w="1747" w:type="dxa"/>
            <w:vMerge/>
            <w:tcBorders>
              <w:left w:val="single" w:sz="4" w:space="0" w:color="auto"/>
              <w:bottom w:val="single" w:sz="4" w:space="0" w:color="auto"/>
              <w:right w:val="single" w:sz="4" w:space="0" w:color="auto"/>
            </w:tcBorders>
            <w:vAlign w:val="center"/>
          </w:tcPr>
          <w:p w:rsidR="00AF4952" w:rsidRPr="00E771CD" w:rsidRDefault="00AF4952" w:rsidP="008F6FDC">
            <w:pPr>
              <w:pStyle w:val="Texto0"/>
              <w:spacing w:after="80" w:line="228" w:lineRule="exact"/>
              <w:ind w:firstLine="0"/>
              <w:jc w:val="center"/>
              <w:rPr>
                <w:szCs w:val="22"/>
              </w:rPr>
            </w:pPr>
          </w:p>
        </w:tc>
        <w:tc>
          <w:tcPr>
            <w:tcW w:w="2267" w:type="dxa"/>
            <w:vMerge/>
            <w:tcBorders>
              <w:left w:val="single" w:sz="4" w:space="0" w:color="auto"/>
              <w:bottom w:val="single" w:sz="4" w:space="0" w:color="auto"/>
              <w:right w:val="single" w:sz="4" w:space="0" w:color="auto"/>
            </w:tcBorders>
            <w:vAlign w:val="center"/>
          </w:tcPr>
          <w:p w:rsidR="00AF4952" w:rsidRPr="00E771CD" w:rsidRDefault="00AF4952" w:rsidP="008F6FDC">
            <w:pPr>
              <w:pStyle w:val="Texto0"/>
              <w:spacing w:after="80" w:line="228" w:lineRule="exact"/>
              <w:ind w:firstLine="0"/>
              <w:jc w:val="center"/>
              <w:rPr>
                <w:szCs w:val="22"/>
              </w:rPr>
            </w:pPr>
          </w:p>
        </w:tc>
        <w:tc>
          <w:tcPr>
            <w:tcW w:w="1630" w:type="dxa"/>
            <w:tcBorders>
              <w:top w:val="single" w:sz="4" w:space="0" w:color="auto"/>
              <w:left w:val="single" w:sz="4" w:space="0" w:color="auto"/>
              <w:bottom w:val="single" w:sz="4" w:space="0" w:color="auto"/>
              <w:right w:val="single" w:sz="4" w:space="0" w:color="auto"/>
            </w:tcBorders>
            <w:vAlign w:val="center"/>
          </w:tcPr>
          <w:p w:rsidR="00AF4952" w:rsidRPr="00E771CD" w:rsidRDefault="00AF4952" w:rsidP="008F6FDC">
            <w:pPr>
              <w:pStyle w:val="Texto0"/>
              <w:spacing w:after="80" w:line="228" w:lineRule="exact"/>
              <w:ind w:firstLine="0"/>
              <w:jc w:val="center"/>
              <w:rPr>
                <w:szCs w:val="22"/>
              </w:rPr>
            </w:pPr>
            <w:r w:rsidRPr="00E771CD">
              <w:rPr>
                <w:szCs w:val="22"/>
              </w:rPr>
              <w:t>(   )</w:t>
            </w:r>
          </w:p>
        </w:tc>
      </w:tr>
      <w:tr w:rsidR="00AF4952" w:rsidRPr="00E771CD" w:rsidTr="002851B5">
        <w:trPr>
          <w:cantSplit/>
          <w:jc w:val="center"/>
        </w:trPr>
        <w:tc>
          <w:tcPr>
            <w:tcW w:w="1469" w:type="dxa"/>
            <w:vMerge/>
            <w:tcBorders>
              <w:left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rPr>
                <w:szCs w:val="22"/>
              </w:rPr>
            </w:pPr>
          </w:p>
        </w:tc>
        <w:tc>
          <w:tcPr>
            <w:tcW w:w="2239" w:type="dxa"/>
            <w:vMerge w:val="restart"/>
            <w:tcBorders>
              <w:top w:val="single" w:sz="4" w:space="0" w:color="auto"/>
              <w:left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rPr>
                <w:szCs w:val="22"/>
              </w:rPr>
            </w:pPr>
            <w:r w:rsidRPr="00E771CD">
              <w:rPr>
                <w:szCs w:val="22"/>
              </w:rPr>
              <w:t>Industria</w:t>
            </w:r>
          </w:p>
        </w:tc>
        <w:tc>
          <w:tcPr>
            <w:tcW w:w="1747" w:type="dxa"/>
            <w:vMerge w:val="restart"/>
            <w:tcBorders>
              <w:top w:val="single" w:sz="6" w:space="0" w:color="000000"/>
              <w:left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rPr>
                <w:szCs w:val="22"/>
              </w:rPr>
            </w:pPr>
            <w:r w:rsidRPr="00E771CD">
              <w:rPr>
                <w:szCs w:val="22"/>
              </w:rPr>
              <w:t>Desde 51 hasta 250</w:t>
            </w:r>
          </w:p>
        </w:tc>
        <w:tc>
          <w:tcPr>
            <w:tcW w:w="2267" w:type="dxa"/>
            <w:vMerge w:val="restart"/>
            <w:tcBorders>
              <w:top w:val="single" w:sz="4" w:space="0" w:color="auto"/>
              <w:left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rPr>
                <w:szCs w:val="22"/>
              </w:rPr>
            </w:pPr>
            <w:r w:rsidRPr="00E771CD">
              <w:rPr>
                <w:szCs w:val="22"/>
              </w:rPr>
              <w:t>Desde $100.01 hasta $250</w:t>
            </w:r>
          </w:p>
        </w:tc>
        <w:tc>
          <w:tcPr>
            <w:tcW w:w="1630" w:type="dxa"/>
            <w:tcBorders>
              <w:top w:val="single" w:sz="4" w:space="0" w:color="auto"/>
              <w:left w:val="single" w:sz="6" w:space="0" w:color="000000"/>
              <w:bottom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rPr>
                <w:szCs w:val="22"/>
              </w:rPr>
            </w:pPr>
            <w:r w:rsidRPr="00E771CD">
              <w:rPr>
                <w:szCs w:val="22"/>
              </w:rPr>
              <w:t>250</w:t>
            </w:r>
          </w:p>
        </w:tc>
      </w:tr>
      <w:tr w:rsidR="00AF4952" w:rsidRPr="00E771CD" w:rsidTr="002851B5">
        <w:trPr>
          <w:cantSplit/>
          <w:jc w:val="center"/>
        </w:trPr>
        <w:tc>
          <w:tcPr>
            <w:tcW w:w="1469" w:type="dxa"/>
            <w:tcBorders>
              <w:left w:val="single" w:sz="6" w:space="0" w:color="000000"/>
              <w:bottom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rPr>
                <w:szCs w:val="22"/>
              </w:rPr>
            </w:pPr>
          </w:p>
        </w:tc>
        <w:tc>
          <w:tcPr>
            <w:tcW w:w="2239" w:type="dxa"/>
            <w:vMerge/>
            <w:tcBorders>
              <w:left w:val="single" w:sz="6" w:space="0" w:color="000000"/>
              <w:bottom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rPr>
                <w:szCs w:val="22"/>
              </w:rPr>
            </w:pPr>
          </w:p>
        </w:tc>
        <w:tc>
          <w:tcPr>
            <w:tcW w:w="1747" w:type="dxa"/>
            <w:vMerge/>
            <w:tcBorders>
              <w:left w:val="single" w:sz="6" w:space="0" w:color="000000"/>
              <w:bottom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rPr>
                <w:szCs w:val="22"/>
              </w:rPr>
            </w:pPr>
          </w:p>
        </w:tc>
        <w:tc>
          <w:tcPr>
            <w:tcW w:w="2267" w:type="dxa"/>
            <w:vMerge/>
            <w:tcBorders>
              <w:left w:val="single" w:sz="6" w:space="0" w:color="000000"/>
              <w:bottom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rPr>
                <w:szCs w:val="22"/>
              </w:rPr>
            </w:pPr>
          </w:p>
        </w:tc>
        <w:tc>
          <w:tcPr>
            <w:tcW w:w="1630" w:type="dxa"/>
            <w:tcBorders>
              <w:top w:val="single" w:sz="6" w:space="0" w:color="000000"/>
              <w:left w:val="single" w:sz="6" w:space="0" w:color="000000"/>
              <w:bottom w:val="single" w:sz="6" w:space="0" w:color="000000"/>
              <w:right w:val="single" w:sz="6" w:space="0" w:color="000000"/>
            </w:tcBorders>
            <w:vAlign w:val="center"/>
          </w:tcPr>
          <w:p w:rsidR="00AF4952" w:rsidRPr="00E771CD" w:rsidRDefault="00AF4952" w:rsidP="008F6FDC">
            <w:pPr>
              <w:pStyle w:val="Texto0"/>
              <w:spacing w:after="80" w:line="228" w:lineRule="exact"/>
              <w:ind w:firstLine="0"/>
              <w:jc w:val="center"/>
              <w:rPr>
                <w:szCs w:val="22"/>
              </w:rPr>
            </w:pPr>
            <w:r w:rsidRPr="00E771CD">
              <w:rPr>
                <w:szCs w:val="22"/>
              </w:rPr>
              <w:t>(   )</w:t>
            </w:r>
          </w:p>
        </w:tc>
      </w:tr>
    </w:tbl>
    <w:p w:rsidR="00AF4952" w:rsidRPr="00E771CD" w:rsidRDefault="00AF4952" w:rsidP="00555343">
      <w:pPr>
        <w:pStyle w:val="Textoindependiente22"/>
        <w:ind w:right="-441"/>
        <w:rPr>
          <w:rFonts w:cs="Arial"/>
        </w:rPr>
      </w:pPr>
    </w:p>
    <w:p w:rsidR="00AF4952" w:rsidRPr="00E771CD" w:rsidRDefault="00AF4952" w:rsidP="00555343">
      <w:pPr>
        <w:pStyle w:val="Texto0"/>
        <w:spacing w:before="120" w:after="80" w:line="210" w:lineRule="exact"/>
        <w:rPr>
          <w:b/>
          <w:sz w:val="14"/>
          <w:szCs w:val="14"/>
        </w:rPr>
      </w:pPr>
      <w:r w:rsidRPr="00E771CD">
        <w:rPr>
          <w:b/>
          <w:sz w:val="14"/>
          <w:szCs w:val="14"/>
        </w:rPr>
        <w:t>*Tope Máximo Combinado = (Trabajadores) X 10% + (Ventas Anuales) X 90%.</w:t>
      </w:r>
    </w:p>
    <w:p w:rsidR="00AF4952" w:rsidRPr="00E771CD" w:rsidRDefault="00AF4952" w:rsidP="00555343">
      <w:pPr>
        <w:pStyle w:val="Texto0"/>
        <w:spacing w:after="80" w:line="224" w:lineRule="exact"/>
        <w:ind w:firstLine="0"/>
        <w:rPr>
          <w:sz w:val="14"/>
          <w:szCs w:val="14"/>
        </w:rPr>
      </w:pPr>
      <w:r w:rsidRPr="00E771CD">
        <w:rPr>
          <w:sz w:val="14"/>
          <w:szCs w:val="14"/>
        </w:rPr>
        <w:t>El tamaño de la empresa se determinará a partir del puntaje obtenido conforme a la siguiente fórmula: Puntaje de la empresa = (Número de trabajadores) X 10% + (Monto de Ventas Anuales) X 90%, el cual debe ser igual o menor al Tope Máximo Combinado de su categoría.</w:t>
      </w:r>
    </w:p>
    <w:p w:rsidR="00AF4952" w:rsidRPr="00E771CD" w:rsidRDefault="00AF4952" w:rsidP="00555343">
      <w:pPr>
        <w:pStyle w:val="Textoindependiente22"/>
        <w:ind w:right="-441"/>
        <w:rPr>
          <w:rFonts w:cs="Arial"/>
        </w:rPr>
      </w:pPr>
    </w:p>
    <w:p w:rsidR="00AF4952" w:rsidRPr="00E771CD" w:rsidRDefault="00AF4952" w:rsidP="00555343"/>
    <w:p w:rsidR="00AF4952" w:rsidRPr="00E771CD" w:rsidRDefault="00AF4952" w:rsidP="00555343"/>
    <w:p w:rsidR="00AF4952" w:rsidRPr="00E771CD" w:rsidRDefault="00AF4952" w:rsidP="00555343"/>
    <w:p w:rsidR="00AF4952" w:rsidRPr="00E771CD" w:rsidRDefault="00AF4952" w:rsidP="00555343">
      <w:pPr>
        <w:ind w:left="284" w:right="533"/>
        <w:jc w:val="center"/>
        <w:rPr>
          <w:rFonts w:cs="Arial"/>
        </w:rPr>
      </w:pPr>
      <w:r w:rsidRPr="00E771CD">
        <w:t xml:space="preserve">  </w:t>
      </w:r>
      <w:r w:rsidRPr="00E771CD">
        <w:rPr>
          <w:rFonts w:cs="Arial"/>
        </w:rPr>
        <w:t>______________________________________</w:t>
      </w:r>
    </w:p>
    <w:p w:rsidR="00AF4952" w:rsidRPr="00E771CD" w:rsidRDefault="00AF4952" w:rsidP="00555343">
      <w:pPr>
        <w:jc w:val="center"/>
      </w:pPr>
      <w:r w:rsidRPr="00E771CD">
        <w:rPr>
          <w:rFonts w:cs="Arial"/>
        </w:rPr>
        <w:t>Nombre y Firma Representante Legal</w:t>
      </w:r>
    </w:p>
    <w:p w:rsidR="00AF4952" w:rsidRDefault="00AF4952" w:rsidP="00555343">
      <w:pPr>
        <w:pStyle w:val="Textoindependiente22"/>
        <w:ind w:left="0" w:right="-441" w:firstLine="0"/>
        <w:rPr>
          <w:rFonts w:cs="Arial"/>
        </w:rPr>
      </w:pPr>
    </w:p>
    <w:p w:rsidR="00AF4952" w:rsidRDefault="00AF4952" w:rsidP="00555343">
      <w:pPr>
        <w:pStyle w:val="Textoindependiente22"/>
        <w:ind w:left="0" w:right="-441" w:firstLine="0"/>
        <w:rPr>
          <w:rFonts w:cs="Arial"/>
        </w:rPr>
      </w:pPr>
    </w:p>
    <w:p w:rsidR="00AF4952" w:rsidRPr="00E771CD" w:rsidRDefault="00AF4952" w:rsidP="00555343">
      <w:pPr>
        <w:rPr>
          <w:rFonts w:cs="Arial"/>
        </w:rPr>
      </w:pPr>
    </w:p>
    <w:p w:rsidR="00AF4952" w:rsidRPr="00E771CD" w:rsidRDefault="00AF4952" w:rsidP="00555343">
      <w:pPr>
        <w:rPr>
          <w:rFonts w:cs="Arial"/>
        </w:rPr>
        <w:sectPr w:rsidR="00AF4952" w:rsidRPr="00E771CD" w:rsidSect="00C92A98">
          <w:pgSz w:w="12242" w:h="15842" w:code="1"/>
          <w:pgMar w:top="2268" w:right="816" w:bottom="1418" w:left="3119" w:header="851" w:footer="851" w:gutter="0"/>
          <w:cols w:space="720"/>
          <w:rtlGutter/>
        </w:sectPr>
      </w:pPr>
    </w:p>
    <w:p w:rsidR="00AF4952" w:rsidRPr="002645EE" w:rsidRDefault="00AF4952" w:rsidP="00874A7C">
      <w:pPr>
        <w:pStyle w:val="Ttulo2"/>
      </w:pPr>
      <w:bookmarkStart w:id="91" w:name="_Toc514584800"/>
      <w:bookmarkStart w:id="92" w:name="_Toc526784451"/>
      <w:r w:rsidRPr="002645EE">
        <w:lastRenderedPageBreak/>
        <w:t>MODELO DE ANEXOS</w:t>
      </w:r>
      <w:bookmarkEnd w:id="91"/>
      <w:bookmarkEnd w:id="92"/>
    </w:p>
    <w:p w:rsidR="00AF4952" w:rsidRDefault="00AF4952" w:rsidP="00253F4A">
      <w:pPr>
        <w:pStyle w:val="Ttulo2"/>
        <w:rPr>
          <w:b w:val="0"/>
          <w:sz w:val="32"/>
        </w:rPr>
      </w:pPr>
      <w:bookmarkStart w:id="93" w:name="_Toc514584801"/>
      <w:bookmarkStart w:id="94" w:name="_Toc526784452"/>
      <w:r w:rsidRPr="002645EE">
        <w:t>ANEXO A</w:t>
      </w:r>
      <w:r w:rsidR="00253F4A">
        <w:t xml:space="preserve"> </w:t>
      </w:r>
      <w:r w:rsidRPr="00253F4A">
        <w:t>FORMATO DE ACLARACIÓN (NO APLICA)</w:t>
      </w:r>
      <w:bookmarkEnd w:id="93"/>
      <w:bookmarkEnd w:id="94"/>
      <w:r>
        <w:rPr>
          <w:b w:val="0"/>
          <w:sz w:val="32"/>
        </w:rPr>
        <w:t xml:space="preserve"> </w:t>
      </w:r>
    </w:p>
    <w:p w:rsidR="00AF4952" w:rsidRPr="00E771CD" w:rsidRDefault="00AF4952" w:rsidP="00B06014">
      <w:pPr>
        <w:jc w:val="center"/>
      </w:pPr>
      <w:bookmarkStart w:id="95" w:name="_Toc236624521"/>
      <w:bookmarkStart w:id="96" w:name="_Toc514328014"/>
      <w:bookmarkStart w:id="97" w:name="_Toc76280705"/>
      <w:bookmarkStart w:id="98" w:name="_Toc185934543"/>
      <w:bookmarkStart w:id="99" w:name="_Toc505426137"/>
      <w:bookmarkStart w:id="100" w:name="_Toc511532556"/>
      <w:bookmarkStart w:id="101" w:name="_Toc11833103"/>
      <w:bookmarkStart w:id="102" w:name="_Toc15984361"/>
      <w:bookmarkStart w:id="103" w:name="_Toc16391421"/>
      <w:bookmarkStart w:id="104" w:name="_Toc16570893"/>
      <w:r w:rsidRPr="00E771CD">
        <w:t xml:space="preserve">ANEXO 1 </w:t>
      </w:r>
      <w:r w:rsidRPr="00E771CD">
        <w:tab/>
        <w:t>FORMATO DE ACLARACIÓN A LA CONVOCATORIA</w:t>
      </w:r>
      <w:bookmarkEnd w:id="95"/>
      <w:bookmarkEnd w:id="96"/>
      <w:bookmarkEnd w:id="97"/>
      <w:bookmarkEnd w:id="98"/>
    </w:p>
    <w:p w:rsidR="00AF4952" w:rsidRPr="00E771CD" w:rsidRDefault="00AF4952" w:rsidP="00555343">
      <w:pPr>
        <w:jc w:val="center"/>
        <w:rPr>
          <w:rFonts w:cs="Arial"/>
        </w:rPr>
      </w:pPr>
      <w:r w:rsidRPr="00E771CD">
        <w:rPr>
          <w:rFonts w:cs="Arial"/>
        </w:rPr>
        <w:t>PREFERENTEMENTE EN PAPEL MEMBRETADO DEL LICITANTE.</w:t>
      </w:r>
    </w:p>
    <w:tbl>
      <w:tblPr>
        <w:tblW w:w="0" w:type="auto"/>
        <w:tblInd w:w="70" w:type="dxa"/>
        <w:tblLayout w:type="fixed"/>
        <w:tblCellMar>
          <w:left w:w="70" w:type="dxa"/>
          <w:right w:w="70" w:type="dxa"/>
        </w:tblCellMar>
        <w:tblLook w:val="0000" w:firstRow="0" w:lastRow="0" w:firstColumn="0" w:lastColumn="0" w:noHBand="0" w:noVBand="0"/>
      </w:tblPr>
      <w:tblGrid>
        <w:gridCol w:w="11415"/>
      </w:tblGrid>
      <w:tr w:rsidR="00AF4952" w:rsidRPr="00E771CD" w:rsidTr="00235C2C">
        <w:trPr>
          <w:cantSplit/>
          <w:trHeight w:val="412"/>
        </w:trPr>
        <w:tc>
          <w:tcPr>
            <w:tcW w:w="11415" w:type="dxa"/>
            <w:tcBorders>
              <w:top w:val="single" w:sz="4" w:space="0" w:color="000000"/>
              <w:left w:val="single" w:sz="4" w:space="0" w:color="000000"/>
              <w:bottom w:val="single" w:sz="4" w:space="0" w:color="000000"/>
              <w:right w:val="single" w:sz="4" w:space="0" w:color="000000"/>
            </w:tcBorders>
          </w:tcPr>
          <w:p w:rsidR="00AF4952" w:rsidRPr="00E771CD" w:rsidRDefault="00AF4952" w:rsidP="008F6FDC">
            <w:pPr>
              <w:snapToGrid w:val="0"/>
              <w:spacing w:before="60"/>
              <w:rPr>
                <w:rFonts w:cs="Arial"/>
                <w:b/>
                <w:sz w:val="18"/>
              </w:rPr>
            </w:pPr>
            <w:r w:rsidRPr="00E771CD">
              <w:rPr>
                <w:rFonts w:cs="Arial"/>
                <w:b/>
                <w:sz w:val="18"/>
              </w:rPr>
              <w:t>NOMBRE DEL LICITANTE:</w:t>
            </w:r>
          </w:p>
          <w:p w:rsidR="00AF4952" w:rsidRPr="00E771CD" w:rsidRDefault="00AF4952" w:rsidP="008F6FDC">
            <w:pPr>
              <w:rPr>
                <w:rFonts w:cs="Arial"/>
                <w:sz w:val="18"/>
              </w:rPr>
            </w:pPr>
          </w:p>
        </w:tc>
      </w:tr>
    </w:tbl>
    <w:p w:rsidR="00AF4952" w:rsidRPr="00E771CD" w:rsidRDefault="00AF4952" w:rsidP="00555343"/>
    <w:p w:rsidR="00AF4952" w:rsidRPr="00E771CD" w:rsidRDefault="00AF4952" w:rsidP="00555343">
      <w:pPr>
        <w:rPr>
          <w:rFonts w:cs="Arial"/>
          <w:b/>
          <w:sz w:val="18"/>
          <w:szCs w:val="18"/>
        </w:rPr>
      </w:pPr>
      <w:r w:rsidRPr="00E771CD">
        <w:rPr>
          <w:rFonts w:cs="Arial"/>
          <w:b/>
          <w:sz w:val="18"/>
          <w:szCs w:val="18"/>
        </w:rPr>
        <w:t>PREGUNTAS:</w:t>
      </w:r>
    </w:p>
    <w:p w:rsidR="00AF4952" w:rsidRPr="00E771CD" w:rsidRDefault="00AF4952" w:rsidP="00555343">
      <w:pPr>
        <w:rPr>
          <w:rFonts w:cs="Arial"/>
          <w:b/>
          <w:sz w:val="18"/>
          <w:szCs w:val="18"/>
        </w:rPr>
      </w:pPr>
      <w:r w:rsidRPr="00E771CD">
        <w:rPr>
          <w:rFonts w:cs="Arial"/>
          <w:b/>
          <w:sz w:val="18"/>
          <w:szCs w:val="18"/>
        </w:rPr>
        <w:t>(PRECISAR EL PUNTO DE LA CONVOCATORIA O ESPECIFICAR EL ASPECTO TÉCNICO – ADMINISTRATIVO QUE DEBE ACLARARSE):</w:t>
      </w:r>
    </w:p>
    <w:p w:rsidR="00AF4952" w:rsidRPr="00E771CD" w:rsidRDefault="00AF4952" w:rsidP="00555343">
      <w:pPr>
        <w:rPr>
          <w:rFonts w:cs="Arial"/>
          <w:sz w:val="18"/>
        </w:rPr>
      </w:pPr>
    </w:p>
    <w:tbl>
      <w:tblPr>
        <w:tblW w:w="11718" w:type="dxa"/>
        <w:tblInd w:w="70" w:type="dxa"/>
        <w:tblLayout w:type="fixed"/>
        <w:tblCellMar>
          <w:left w:w="70" w:type="dxa"/>
          <w:right w:w="70" w:type="dxa"/>
        </w:tblCellMar>
        <w:tblLook w:val="0000" w:firstRow="0" w:lastRow="0" w:firstColumn="0" w:lastColumn="0" w:noHBand="0" w:noVBand="0"/>
      </w:tblPr>
      <w:tblGrid>
        <w:gridCol w:w="1017"/>
        <w:gridCol w:w="1284"/>
        <w:gridCol w:w="3068"/>
        <w:gridCol w:w="6349"/>
      </w:tblGrid>
      <w:tr w:rsidR="00AF4952" w:rsidRPr="00E771CD" w:rsidTr="00235C2C">
        <w:trPr>
          <w:trHeight w:val="729"/>
        </w:trPr>
        <w:tc>
          <w:tcPr>
            <w:tcW w:w="1017" w:type="dxa"/>
            <w:tcBorders>
              <w:top w:val="single" w:sz="4" w:space="0" w:color="000000"/>
              <w:left w:val="single" w:sz="4" w:space="0" w:color="000000"/>
              <w:bottom w:val="single" w:sz="4" w:space="0" w:color="000000"/>
            </w:tcBorders>
            <w:shd w:val="clear" w:color="auto" w:fill="C0C0C0"/>
            <w:vAlign w:val="center"/>
          </w:tcPr>
          <w:p w:rsidR="00AF4952" w:rsidRPr="00E771CD" w:rsidRDefault="00AF4952" w:rsidP="008F6FDC">
            <w:pPr>
              <w:snapToGrid w:val="0"/>
              <w:spacing w:before="60" w:after="60"/>
              <w:ind w:left="-70" w:right="-17"/>
              <w:jc w:val="center"/>
              <w:rPr>
                <w:rFonts w:cs="Arial"/>
                <w:sz w:val="18"/>
              </w:rPr>
            </w:pPr>
            <w:r w:rsidRPr="00E771CD">
              <w:rPr>
                <w:rFonts w:cs="Arial"/>
                <w:sz w:val="18"/>
              </w:rPr>
              <w:t>Consecutivo</w:t>
            </w:r>
          </w:p>
          <w:p w:rsidR="00AF4952" w:rsidRPr="00E771CD" w:rsidRDefault="00AF4952" w:rsidP="008F6FDC">
            <w:pPr>
              <w:spacing w:before="60" w:after="60"/>
              <w:jc w:val="center"/>
              <w:rPr>
                <w:rFonts w:cs="Arial"/>
                <w:sz w:val="18"/>
              </w:rPr>
            </w:pPr>
            <w:r w:rsidRPr="00E771CD">
              <w:rPr>
                <w:rFonts w:cs="Arial"/>
                <w:sz w:val="18"/>
              </w:rPr>
              <w:t>Licitante</w:t>
            </w:r>
          </w:p>
        </w:tc>
        <w:tc>
          <w:tcPr>
            <w:tcW w:w="1284" w:type="dxa"/>
            <w:tcBorders>
              <w:top w:val="single" w:sz="4" w:space="0" w:color="000000"/>
              <w:left w:val="single" w:sz="4" w:space="0" w:color="000000"/>
              <w:bottom w:val="single" w:sz="4" w:space="0" w:color="000000"/>
            </w:tcBorders>
            <w:shd w:val="clear" w:color="auto" w:fill="C0C0C0"/>
            <w:vAlign w:val="center"/>
          </w:tcPr>
          <w:p w:rsidR="00AF4952" w:rsidRPr="00E771CD" w:rsidRDefault="00AF4952" w:rsidP="008F6FDC">
            <w:pPr>
              <w:snapToGrid w:val="0"/>
              <w:spacing w:before="60" w:after="60"/>
              <w:jc w:val="center"/>
              <w:rPr>
                <w:rFonts w:cs="Arial"/>
                <w:sz w:val="18"/>
              </w:rPr>
            </w:pPr>
            <w:r w:rsidRPr="00E771CD">
              <w:rPr>
                <w:rFonts w:cs="Arial"/>
                <w:sz w:val="18"/>
              </w:rPr>
              <w:t xml:space="preserve">Partida y/o Punto de Convocatoria </w:t>
            </w:r>
          </w:p>
        </w:tc>
        <w:tc>
          <w:tcPr>
            <w:tcW w:w="3068" w:type="dxa"/>
            <w:tcBorders>
              <w:top w:val="single" w:sz="4" w:space="0" w:color="000000"/>
              <w:left w:val="single" w:sz="4" w:space="0" w:color="000000"/>
              <w:bottom w:val="single" w:sz="4" w:space="0" w:color="000000"/>
            </w:tcBorders>
            <w:shd w:val="clear" w:color="auto" w:fill="C0C0C0"/>
            <w:vAlign w:val="center"/>
          </w:tcPr>
          <w:p w:rsidR="00AF4952" w:rsidRPr="00E771CD" w:rsidRDefault="00AF4952" w:rsidP="008F6FDC">
            <w:pPr>
              <w:snapToGrid w:val="0"/>
              <w:spacing w:before="60" w:after="60"/>
              <w:jc w:val="center"/>
              <w:rPr>
                <w:rFonts w:cs="Arial"/>
                <w:sz w:val="18"/>
              </w:rPr>
            </w:pPr>
            <w:r w:rsidRPr="00E771CD">
              <w:rPr>
                <w:rFonts w:cs="Arial"/>
                <w:sz w:val="18"/>
              </w:rPr>
              <w:t>PREGUNTA</w:t>
            </w:r>
          </w:p>
        </w:tc>
        <w:tc>
          <w:tcPr>
            <w:tcW w:w="6349"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AF4952" w:rsidRPr="00E771CD" w:rsidRDefault="00AF4952" w:rsidP="008F6FDC">
            <w:pPr>
              <w:snapToGrid w:val="0"/>
              <w:spacing w:before="60" w:after="60"/>
              <w:jc w:val="center"/>
              <w:rPr>
                <w:rFonts w:cs="Arial"/>
                <w:sz w:val="18"/>
              </w:rPr>
            </w:pPr>
            <w:r w:rsidRPr="00E771CD">
              <w:rPr>
                <w:rFonts w:cs="Arial"/>
                <w:sz w:val="18"/>
              </w:rPr>
              <w:t>RESPUESTA</w:t>
            </w:r>
          </w:p>
        </w:tc>
      </w:tr>
      <w:tr w:rsidR="00AF4952" w:rsidRPr="00E771CD" w:rsidTr="00235C2C">
        <w:trPr>
          <w:trHeight w:val="318"/>
        </w:trPr>
        <w:tc>
          <w:tcPr>
            <w:tcW w:w="1017" w:type="dxa"/>
            <w:tcBorders>
              <w:top w:val="single" w:sz="4" w:space="0" w:color="000000"/>
              <w:left w:val="single" w:sz="4" w:space="0" w:color="000000"/>
              <w:bottom w:val="single" w:sz="4" w:space="0" w:color="000000"/>
            </w:tcBorders>
          </w:tcPr>
          <w:p w:rsidR="00AF4952" w:rsidRPr="00E771CD" w:rsidRDefault="00AF4952" w:rsidP="00AD4A56">
            <w:pPr>
              <w:widowControl/>
              <w:numPr>
                <w:ilvl w:val="0"/>
                <w:numId w:val="125"/>
              </w:numPr>
              <w:tabs>
                <w:tab w:val="num" w:pos="720"/>
              </w:tabs>
              <w:suppressAutoHyphens/>
              <w:snapToGrid w:val="0"/>
              <w:spacing w:before="60" w:after="60"/>
              <w:ind w:left="720" w:hanging="360"/>
              <w:rPr>
                <w:rFonts w:cs="Arial"/>
                <w:sz w:val="18"/>
              </w:rPr>
            </w:pPr>
          </w:p>
        </w:tc>
        <w:tc>
          <w:tcPr>
            <w:tcW w:w="1284" w:type="dxa"/>
            <w:tcBorders>
              <w:top w:val="single" w:sz="4" w:space="0" w:color="000000"/>
              <w:left w:val="single" w:sz="4" w:space="0" w:color="000000"/>
              <w:bottom w:val="single" w:sz="4" w:space="0" w:color="000000"/>
            </w:tcBorders>
          </w:tcPr>
          <w:p w:rsidR="00AF4952" w:rsidRPr="00E771CD" w:rsidRDefault="00AF4952" w:rsidP="008F6FDC">
            <w:pPr>
              <w:snapToGrid w:val="0"/>
              <w:spacing w:before="60" w:after="60"/>
              <w:rPr>
                <w:rFonts w:cs="Arial"/>
                <w:sz w:val="18"/>
              </w:rPr>
            </w:pPr>
          </w:p>
        </w:tc>
        <w:tc>
          <w:tcPr>
            <w:tcW w:w="3068" w:type="dxa"/>
            <w:tcBorders>
              <w:top w:val="single" w:sz="4" w:space="0" w:color="000000"/>
              <w:left w:val="single" w:sz="4" w:space="0" w:color="000000"/>
              <w:bottom w:val="single" w:sz="4" w:space="0" w:color="000000"/>
            </w:tcBorders>
          </w:tcPr>
          <w:p w:rsidR="00AF4952" w:rsidRPr="00E771CD" w:rsidRDefault="00AF4952" w:rsidP="008F6FDC">
            <w:pPr>
              <w:snapToGrid w:val="0"/>
              <w:spacing w:before="60" w:after="60"/>
              <w:rPr>
                <w:rFonts w:cs="Arial"/>
                <w:sz w:val="18"/>
              </w:rPr>
            </w:pPr>
          </w:p>
        </w:tc>
        <w:tc>
          <w:tcPr>
            <w:tcW w:w="6349" w:type="dxa"/>
            <w:tcBorders>
              <w:top w:val="single" w:sz="4" w:space="0" w:color="000000"/>
              <w:left w:val="single" w:sz="4" w:space="0" w:color="000000"/>
              <w:bottom w:val="single" w:sz="4" w:space="0" w:color="000000"/>
              <w:right w:val="single" w:sz="4" w:space="0" w:color="000000"/>
            </w:tcBorders>
          </w:tcPr>
          <w:p w:rsidR="00AF4952" w:rsidRPr="00E771CD" w:rsidRDefault="00AF4952" w:rsidP="008F6FDC">
            <w:pPr>
              <w:snapToGrid w:val="0"/>
              <w:spacing w:before="60" w:after="60"/>
              <w:rPr>
                <w:rFonts w:cs="Arial"/>
                <w:sz w:val="18"/>
              </w:rPr>
            </w:pPr>
          </w:p>
        </w:tc>
      </w:tr>
      <w:tr w:rsidR="00AF4952" w:rsidRPr="00E771CD" w:rsidTr="00235C2C">
        <w:trPr>
          <w:trHeight w:val="318"/>
        </w:trPr>
        <w:tc>
          <w:tcPr>
            <w:tcW w:w="1017" w:type="dxa"/>
            <w:tcBorders>
              <w:top w:val="single" w:sz="4" w:space="0" w:color="000000"/>
              <w:left w:val="single" w:sz="4" w:space="0" w:color="000000"/>
              <w:bottom w:val="single" w:sz="4" w:space="0" w:color="000000"/>
            </w:tcBorders>
          </w:tcPr>
          <w:p w:rsidR="00AF4952" w:rsidRPr="00E771CD" w:rsidRDefault="00AF4952" w:rsidP="00AD4A56">
            <w:pPr>
              <w:widowControl/>
              <w:numPr>
                <w:ilvl w:val="0"/>
                <w:numId w:val="125"/>
              </w:numPr>
              <w:tabs>
                <w:tab w:val="num" w:pos="720"/>
              </w:tabs>
              <w:suppressAutoHyphens/>
              <w:snapToGrid w:val="0"/>
              <w:spacing w:before="60" w:after="60"/>
              <w:ind w:left="720" w:hanging="360"/>
              <w:rPr>
                <w:rFonts w:cs="Arial"/>
                <w:sz w:val="18"/>
              </w:rPr>
            </w:pPr>
          </w:p>
        </w:tc>
        <w:tc>
          <w:tcPr>
            <w:tcW w:w="1284" w:type="dxa"/>
            <w:tcBorders>
              <w:top w:val="single" w:sz="4" w:space="0" w:color="000000"/>
              <w:left w:val="single" w:sz="4" w:space="0" w:color="000000"/>
              <w:bottom w:val="single" w:sz="4" w:space="0" w:color="000000"/>
            </w:tcBorders>
          </w:tcPr>
          <w:p w:rsidR="00AF4952" w:rsidRPr="00E771CD" w:rsidRDefault="00AF4952" w:rsidP="008F6FDC">
            <w:pPr>
              <w:snapToGrid w:val="0"/>
              <w:spacing w:before="60" w:after="60"/>
              <w:rPr>
                <w:rFonts w:cs="Arial"/>
                <w:sz w:val="18"/>
              </w:rPr>
            </w:pPr>
          </w:p>
        </w:tc>
        <w:tc>
          <w:tcPr>
            <w:tcW w:w="3068" w:type="dxa"/>
            <w:tcBorders>
              <w:top w:val="single" w:sz="4" w:space="0" w:color="000000"/>
              <w:left w:val="single" w:sz="4" w:space="0" w:color="000000"/>
              <w:bottom w:val="single" w:sz="4" w:space="0" w:color="000000"/>
            </w:tcBorders>
          </w:tcPr>
          <w:p w:rsidR="00AF4952" w:rsidRPr="00E771CD" w:rsidRDefault="00AF4952" w:rsidP="008F6FDC">
            <w:pPr>
              <w:snapToGrid w:val="0"/>
              <w:spacing w:before="60" w:after="60"/>
              <w:rPr>
                <w:rFonts w:cs="Arial"/>
                <w:sz w:val="18"/>
              </w:rPr>
            </w:pPr>
          </w:p>
        </w:tc>
        <w:tc>
          <w:tcPr>
            <w:tcW w:w="6349" w:type="dxa"/>
            <w:tcBorders>
              <w:top w:val="single" w:sz="4" w:space="0" w:color="000000"/>
              <w:left w:val="single" w:sz="4" w:space="0" w:color="000000"/>
              <w:bottom w:val="single" w:sz="4" w:space="0" w:color="000000"/>
              <w:right w:val="single" w:sz="4" w:space="0" w:color="000000"/>
            </w:tcBorders>
          </w:tcPr>
          <w:p w:rsidR="00AF4952" w:rsidRPr="00E771CD" w:rsidRDefault="00AF4952" w:rsidP="008F6FDC">
            <w:pPr>
              <w:snapToGrid w:val="0"/>
              <w:spacing w:before="60" w:after="60"/>
              <w:rPr>
                <w:rFonts w:cs="Arial"/>
                <w:sz w:val="18"/>
              </w:rPr>
            </w:pPr>
          </w:p>
        </w:tc>
      </w:tr>
      <w:tr w:rsidR="00AF4952" w:rsidRPr="00E771CD" w:rsidTr="00235C2C">
        <w:trPr>
          <w:trHeight w:val="318"/>
        </w:trPr>
        <w:tc>
          <w:tcPr>
            <w:tcW w:w="1017" w:type="dxa"/>
            <w:tcBorders>
              <w:top w:val="single" w:sz="4" w:space="0" w:color="000000"/>
              <w:left w:val="single" w:sz="4" w:space="0" w:color="000000"/>
              <w:bottom w:val="single" w:sz="4" w:space="0" w:color="000000"/>
            </w:tcBorders>
          </w:tcPr>
          <w:p w:rsidR="00AF4952" w:rsidRPr="00E771CD" w:rsidRDefault="00AF4952" w:rsidP="00AD4A56">
            <w:pPr>
              <w:widowControl/>
              <w:numPr>
                <w:ilvl w:val="0"/>
                <w:numId w:val="125"/>
              </w:numPr>
              <w:tabs>
                <w:tab w:val="num" w:pos="720"/>
              </w:tabs>
              <w:suppressAutoHyphens/>
              <w:snapToGrid w:val="0"/>
              <w:spacing w:before="60" w:after="60"/>
              <w:ind w:left="720" w:hanging="360"/>
              <w:rPr>
                <w:rFonts w:cs="Arial"/>
                <w:sz w:val="18"/>
              </w:rPr>
            </w:pPr>
          </w:p>
        </w:tc>
        <w:tc>
          <w:tcPr>
            <w:tcW w:w="1284" w:type="dxa"/>
            <w:tcBorders>
              <w:top w:val="single" w:sz="4" w:space="0" w:color="000000"/>
              <w:left w:val="single" w:sz="4" w:space="0" w:color="000000"/>
              <w:bottom w:val="single" w:sz="4" w:space="0" w:color="000000"/>
            </w:tcBorders>
          </w:tcPr>
          <w:p w:rsidR="00AF4952" w:rsidRPr="00E771CD" w:rsidRDefault="00AF4952" w:rsidP="008F6FDC">
            <w:pPr>
              <w:snapToGrid w:val="0"/>
              <w:spacing w:before="60" w:after="60"/>
              <w:rPr>
                <w:rFonts w:cs="Arial"/>
                <w:sz w:val="18"/>
              </w:rPr>
            </w:pPr>
          </w:p>
        </w:tc>
        <w:tc>
          <w:tcPr>
            <w:tcW w:w="3068" w:type="dxa"/>
            <w:tcBorders>
              <w:top w:val="single" w:sz="4" w:space="0" w:color="000000"/>
              <w:left w:val="single" w:sz="4" w:space="0" w:color="000000"/>
              <w:bottom w:val="single" w:sz="4" w:space="0" w:color="000000"/>
            </w:tcBorders>
          </w:tcPr>
          <w:p w:rsidR="00AF4952" w:rsidRPr="00E771CD" w:rsidRDefault="00AF4952" w:rsidP="008F6FDC">
            <w:pPr>
              <w:snapToGrid w:val="0"/>
              <w:spacing w:before="60" w:after="60"/>
              <w:rPr>
                <w:rFonts w:cs="Arial"/>
                <w:sz w:val="18"/>
              </w:rPr>
            </w:pPr>
          </w:p>
        </w:tc>
        <w:tc>
          <w:tcPr>
            <w:tcW w:w="6349" w:type="dxa"/>
            <w:tcBorders>
              <w:top w:val="single" w:sz="4" w:space="0" w:color="000000"/>
              <w:left w:val="single" w:sz="4" w:space="0" w:color="000000"/>
              <w:bottom w:val="single" w:sz="4" w:space="0" w:color="000000"/>
              <w:right w:val="single" w:sz="4" w:space="0" w:color="000000"/>
            </w:tcBorders>
          </w:tcPr>
          <w:p w:rsidR="00AF4952" w:rsidRPr="00E771CD" w:rsidRDefault="00AF4952" w:rsidP="008F6FDC">
            <w:pPr>
              <w:snapToGrid w:val="0"/>
              <w:spacing w:before="60" w:after="60"/>
              <w:rPr>
                <w:rFonts w:cs="Arial"/>
                <w:sz w:val="18"/>
              </w:rPr>
            </w:pPr>
          </w:p>
        </w:tc>
      </w:tr>
      <w:tr w:rsidR="00AF4952" w:rsidRPr="00E771CD" w:rsidTr="00235C2C">
        <w:trPr>
          <w:trHeight w:val="318"/>
        </w:trPr>
        <w:tc>
          <w:tcPr>
            <w:tcW w:w="1017" w:type="dxa"/>
            <w:tcBorders>
              <w:top w:val="single" w:sz="4" w:space="0" w:color="000000"/>
              <w:left w:val="single" w:sz="4" w:space="0" w:color="000000"/>
              <w:bottom w:val="single" w:sz="4" w:space="0" w:color="000000"/>
            </w:tcBorders>
          </w:tcPr>
          <w:p w:rsidR="00AF4952" w:rsidRPr="00E771CD" w:rsidRDefault="00AF4952" w:rsidP="00AD4A56">
            <w:pPr>
              <w:widowControl/>
              <w:numPr>
                <w:ilvl w:val="0"/>
                <w:numId w:val="125"/>
              </w:numPr>
              <w:tabs>
                <w:tab w:val="num" w:pos="720"/>
              </w:tabs>
              <w:suppressAutoHyphens/>
              <w:snapToGrid w:val="0"/>
              <w:spacing w:before="60" w:after="60"/>
              <w:ind w:left="720" w:hanging="360"/>
              <w:rPr>
                <w:rFonts w:cs="Arial"/>
                <w:sz w:val="18"/>
              </w:rPr>
            </w:pPr>
          </w:p>
        </w:tc>
        <w:tc>
          <w:tcPr>
            <w:tcW w:w="1284" w:type="dxa"/>
            <w:tcBorders>
              <w:top w:val="single" w:sz="4" w:space="0" w:color="000000"/>
              <w:left w:val="single" w:sz="4" w:space="0" w:color="000000"/>
              <w:bottom w:val="single" w:sz="4" w:space="0" w:color="000000"/>
            </w:tcBorders>
          </w:tcPr>
          <w:p w:rsidR="00AF4952" w:rsidRPr="00E771CD" w:rsidRDefault="00AF4952" w:rsidP="008F6FDC">
            <w:pPr>
              <w:snapToGrid w:val="0"/>
              <w:spacing w:before="60" w:after="60"/>
              <w:rPr>
                <w:rFonts w:cs="Arial"/>
                <w:sz w:val="18"/>
              </w:rPr>
            </w:pPr>
          </w:p>
        </w:tc>
        <w:tc>
          <w:tcPr>
            <w:tcW w:w="3068" w:type="dxa"/>
            <w:tcBorders>
              <w:top w:val="single" w:sz="4" w:space="0" w:color="000000"/>
              <w:left w:val="single" w:sz="4" w:space="0" w:color="000000"/>
              <w:bottom w:val="single" w:sz="4" w:space="0" w:color="000000"/>
            </w:tcBorders>
          </w:tcPr>
          <w:p w:rsidR="00AF4952" w:rsidRPr="00E771CD" w:rsidRDefault="00AF4952" w:rsidP="008F6FDC">
            <w:pPr>
              <w:snapToGrid w:val="0"/>
              <w:spacing w:before="60" w:after="60"/>
              <w:rPr>
                <w:rFonts w:cs="Arial"/>
                <w:sz w:val="18"/>
              </w:rPr>
            </w:pPr>
          </w:p>
        </w:tc>
        <w:tc>
          <w:tcPr>
            <w:tcW w:w="6349" w:type="dxa"/>
            <w:tcBorders>
              <w:top w:val="single" w:sz="4" w:space="0" w:color="000000"/>
              <w:left w:val="single" w:sz="4" w:space="0" w:color="000000"/>
              <w:bottom w:val="single" w:sz="4" w:space="0" w:color="000000"/>
              <w:right w:val="single" w:sz="4" w:space="0" w:color="000000"/>
            </w:tcBorders>
          </w:tcPr>
          <w:p w:rsidR="00AF4952" w:rsidRPr="00E771CD" w:rsidRDefault="00AF4952" w:rsidP="008F6FDC">
            <w:pPr>
              <w:snapToGrid w:val="0"/>
              <w:spacing w:before="60" w:after="60"/>
              <w:rPr>
                <w:rFonts w:cs="Arial"/>
                <w:sz w:val="18"/>
              </w:rPr>
            </w:pPr>
          </w:p>
        </w:tc>
      </w:tr>
      <w:tr w:rsidR="00AF4952" w:rsidRPr="00E771CD" w:rsidTr="00235C2C">
        <w:trPr>
          <w:trHeight w:val="318"/>
        </w:trPr>
        <w:tc>
          <w:tcPr>
            <w:tcW w:w="1017" w:type="dxa"/>
            <w:tcBorders>
              <w:top w:val="single" w:sz="4" w:space="0" w:color="000000"/>
              <w:left w:val="single" w:sz="4" w:space="0" w:color="000000"/>
              <w:bottom w:val="single" w:sz="4" w:space="0" w:color="000000"/>
            </w:tcBorders>
          </w:tcPr>
          <w:p w:rsidR="00AF4952" w:rsidRPr="00E771CD" w:rsidRDefault="00AF4952" w:rsidP="00AD4A56">
            <w:pPr>
              <w:widowControl/>
              <w:numPr>
                <w:ilvl w:val="0"/>
                <w:numId w:val="125"/>
              </w:numPr>
              <w:tabs>
                <w:tab w:val="num" w:pos="720"/>
              </w:tabs>
              <w:suppressAutoHyphens/>
              <w:snapToGrid w:val="0"/>
              <w:spacing w:before="60" w:after="60"/>
              <w:ind w:left="720" w:hanging="360"/>
              <w:rPr>
                <w:rFonts w:cs="Arial"/>
                <w:sz w:val="18"/>
              </w:rPr>
            </w:pPr>
          </w:p>
        </w:tc>
        <w:tc>
          <w:tcPr>
            <w:tcW w:w="1284" w:type="dxa"/>
            <w:tcBorders>
              <w:top w:val="single" w:sz="4" w:space="0" w:color="000000"/>
              <w:left w:val="single" w:sz="4" w:space="0" w:color="000000"/>
              <w:bottom w:val="single" w:sz="4" w:space="0" w:color="000000"/>
            </w:tcBorders>
          </w:tcPr>
          <w:p w:rsidR="00AF4952" w:rsidRPr="00E771CD" w:rsidRDefault="00AF4952" w:rsidP="008F6FDC">
            <w:pPr>
              <w:snapToGrid w:val="0"/>
              <w:spacing w:before="60" w:after="60"/>
              <w:rPr>
                <w:rFonts w:cs="Arial"/>
                <w:sz w:val="18"/>
              </w:rPr>
            </w:pPr>
          </w:p>
        </w:tc>
        <w:tc>
          <w:tcPr>
            <w:tcW w:w="3068" w:type="dxa"/>
            <w:tcBorders>
              <w:top w:val="single" w:sz="4" w:space="0" w:color="000000"/>
              <w:left w:val="single" w:sz="4" w:space="0" w:color="000000"/>
              <w:bottom w:val="single" w:sz="4" w:space="0" w:color="000000"/>
            </w:tcBorders>
          </w:tcPr>
          <w:p w:rsidR="00AF4952" w:rsidRPr="00E771CD" w:rsidRDefault="00AF4952" w:rsidP="008F6FDC">
            <w:pPr>
              <w:snapToGrid w:val="0"/>
              <w:spacing w:before="60" w:after="60"/>
              <w:rPr>
                <w:rFonts w:cs="Arial"/>
                <w:sz w:val="18"/>
              </w:rPr>
            </w:pPr>
          </w:p>
        </w:tc>
        <w:tc>
          <w:tcPr>
            <w:tcW w:w="6349" w:type="dxa"/>
            <w:tcBorders>
              <w:top w:val="single" w:sz="4" w:space="0" w:color="000000"/>
              <w:left w:val="single" w:sz="4" w:space="0" w:color="000000"/>
              <w:bottom w:val="single" w:sz="4" w:space="0" w:color="000000"/>
              <w:right w:val="single" w:sz="4" w:space="0" w:color="000000"/>
            </w:tcBorders>
          </w:tcPr>
          <w:p w:rsidR="00AF4952" w:rsidRPr="00E771CD" w:rsidRDefault="00AF4952" w:rsidP="008F6FDC">
            <w:pPr>
              <w:snapToGrid w:val="0"/>
              <w:spacing w:before="60" w:after="60"/>
              <w:rPr>
                <w:rFonts w:cs="Arial"/>
                <w:sz w:val="18"/>
              </w:rPr>
            </w:pPr>
          </w:p>
        </w:tc>
      </w:tr>
      <w:tr w:rsidR="00AF4952" w:rsidRPr="00E771CD" w:rsidTr="00235C2C">
        <w:trPr>
          <w:trHeight w:val="318"/>
        </w:trPr>
        <w:tc>
          <w:tcPr>
            <w:tcW w:w="1017" w:type="dxa"/>
            <w:tcBorders>
              <w:top w:val="single" w:sz="4" w:space="0" w:color="000000"/>
              <w:left w:val="single" w:sz="4" w:space="0" w:color="000000"/>
              <w:bottom w:val="single" w:sz="4" w:space="0" w:color="000000"/>
            </w:tcBorders>
          </w:tcPr>
          <w:p w:rsidR="00AF4952" w:rsidRPr="00E771CD" w:rsidRDefault="00AF4952" w:rsidP="00AD4A56">
            <w:pPr>
              <w:widowControl/>
              <w:numPr>
                <w:ilvl w:val="0"/>
                <w:numId w:val="125"/>
              </w:numPr>
              <w:tabs>
                <w:tab w:val="num" w:pos="720"/>
              </w:tabs>
              <w:suppressAutoHyphens/>
              <w:snapToGrid w:val="0"/>
              <w:spacing w:before="60" w:after="60"/>
              <w:ind w:left="720" w:hanging="360"/>
              <w:rPr>
                <w:rFonts w:cs="Arial"/>
                <w:sz w:val="18"/>
              </w:rPr>
            </w:pPr>
          </w:p>
        </w:tc>
        <w:tc>
          <w:tcPr>
            <w:tcW w:w="1284" w:type="dxa"/>
            <w:tcBorders>
              <w:top w:val="single" w:sz="4" w:space="0" w:color="000000"/>
              <w:left w:val="single" w:sz="4" w:space="0" w:color="000000"/>
              <w:bottom w:val="single" w:sz="4" w:space="0" w:color="000000"/>
            </w:tcBorders>
          </w:tcPr>
          <w:p w:rsidR="00AF4952" w:rsidRPr="00E771CD" w:rsidRDefault="00AF4952" w:rsidP="008F6FDC">
            <w:pPr>
              <w:snapToGrid w:val="0"/>
              <w:spacing w:before="60" w:after="60"/>
              <w:rPr>
                <w:rFonts w:cs="Arial"/>
                <w:sz w:val="18"/>
              </w:rPr>
            </w:pPr>
          </w:p>
        </w:tc>
        <w:tc>
          <w:tcPr>
            <w:tcW w:w="3068" w:type="dxa"/>
            <w:tcBorders>
              <w:top w:val="single" w:sz="4" w:space="0" w:color="000000"/>
              <w:left w:val="single" w:sz="4" w:space="0" w:color="000000"/>
              <w:bottom w:val="single" w:sz="4" w:space="0" w:color="000000"/>
            </w:tcBorders>
          </w:tcPr>
          <w:p w:rsidR="00AF4952" w:rsidRPr="00E771CD" w:rsidRDefault="00AF4952" w:rsidP="008F6FDC">
            <w:pPr>
              <w:snapToGrid w:val="0"/>
              <w:spacing w:before="60" w:after="60"/>
              <w:rPr>
                <w:rFonts w:cs="Arial"/>
                <w:sz w:val="18"/>
              </w:rPr>
            </w:pPr>
          </w:p>
        </w:tc>
        <w:tc>
          <w:tcPr>
            <w:tcW w:w="6349" w:type="dxa"/>
            <w:tcBorders>
              <w:top w:val="single" w:sz="4" w:space="0" w:color="000000"/>
              <w:left w:val="single" w:sz="4" w:space="0" w:color="000000"/>
              <w:bottom w:val="single" w:sz="4" w:space="0" w:color="000000"/>
              <w:right w:val="single" w:sz="4" w:space="0" w:color="000000"/>
            </w:tcBorders>
          </w:tcPr>
          <w:p w:rsidR="00AF4952" w:rsidRPr="00E771CD" w:rsidRDefault="00AF4952" w:rsidP="008F6FDC">
            <w:pPr>
              <w:snapToGrid w:val="0"/>
              <w:spacing w:before="60" w:after="60"/>
              <w:rPr>
                <w:rFonts w:cs="Arial"/>
                <w:sz w:val="18"/>
              </w:rPr>
            </w:pPr>
          </w:p>
        </w:tc>
      </w:tr>
      <w:tr w:rsidR="00AF4952" w:rsidRPr="00E771CD" w:rsidTr="00235C2C">
        <w:trPr>
          <w:trHeight w:val="318"/>
        </w:trPr>
        <w:tc>
          <w:tcPr>
            <w:tcW w:w="1017" w:type="dxa"/>
            <w:tcBorders>
              <w:top w:val="single" w:sz="4" w:space="0" w:color="000000"/>
              <w:left w:val="single" w:sz="4" w:space="0" w:color="000000"/>
              <w:bottom w:val="single" w:sz="4" w:space="0" w:color="000000"/>
            </w:tcBorders>
          </w:tcPr>
          <w:p w:rsidR="00AF4952" w:rsidRPr="00E771CD" w:rsidRDefault="00AF4952" w:rsidP="00AD4A56">
            <w:pPr>
              <w:widowControl/>
              <w:numPr>
                <w:ilvl w:val="0"/>
                <w:numId w:val="125"/>
              </w:numPr>
              <w:tabs>
                <w:tab w:val="num" w:pos="720"/>
              </w:tabs>
              <w:suppressAutoHyphens/>
              <w:snapToGrid w:val="0"/>
              <w:spacing w:before="60" w:after="60"/>
              <w:ind w:left="720" w:hanging="360"/>
              <w:rPr>
                <w:rFonts w:cs="Arial"/>
                <w:sz w:val="18"/>
              </w:rPr>
            </w:pPr>
          </w:p>
        </w:tc>
        <w:tc>
          <w:tcPr>
            <w:tcW w:w="1284" w:type="dxa"/>
            <w:tcBorders>
              <w:top w:val="single" w:sz="4" w:space="0" w:color="000000"/>
              <w:left w:val="single" w:sz="4" w:space="0" w:color="000000"/>
              <w:bottom w:val="single" w:sz="4" w:space="0" w:color="000000"/>
            </w:tcBorders>
          </w:tcPr>
          <w:p w:rsidR="00AF4952" w:rsidRPr="00E771CD" w:rsidRDefault="00AF4952" w:rsidP="008F6FDC">
            <w:pPr>
              <w:snapToGrid w:val="0"/>
              <w:spacing w:before="60" w:after="60"/>
              <w:rPr>
                <w:rFonts w:cs="Arial"/>
                <w:sz w:val="18"/>
              </w:rPr>
            </w:pPr>
          </w:p>
        </w:tc>
        <w:tc>
          <w:tcPr>
            <w:tcW w:w="3068" w:type="dxa"/>
            <w:tcBorders>
              <w:top w:val="single" w:sz="4" w:space="0" w:color="000000"/>
              <w:left w:val="single" w:sz="4" w:space="0" w:color="000000"/>
              <w:bottom w:val="single" w:sz="4" w:space="0" w:color="000000"/>
            </w:tcBorders>
          </w:tcPr>
          <w:p w:rsidR="00AF4952" w:rsidRPr="00E771CD" w:rsidRDefault="00AF4952" w:rsidP="008F6FDC">
            <w:pPr>
              <w:snapToGrid w:val="0"/>
              <w:spacing w:before="60" w:after="60"/>
              <w:rPr>
                <w:rFonts w:cs="Arial"/>
                <w:sz w:val="18"/>
              </w:rPr>
            </w:pPr>
          </w:p>
        </w:tc>
        <w:tc>
          <w:tcPr>
            <w:tcW w:w="6349" w:type="dxa"/>
            <w:tcBorders>
              <w:top w:val="single" w:sz="4" w:space="0" w:color="000000"/>
              <w:left w:val="single" w:sz="4" w:space="0" w:color="000000"/>
              <w:bottom w:val="single" w:sz="4" w:space="0" w:color="000000"/>
              <w:right w:val="single" w:sz="4" w:space="0" w:color="000000"/>
            </w:tcBorders>
          </w:tcPr>
          <w:p w:rsidR="00AF4952" w:rsidRPr="00E771CD" w:rsidRDefault="00AF4952" w:rsidP="008F6FDC">
            <w:pPr>
              <w:snapToGrid w:val="0"/>
              <w:spacing w:before="60" w:after="60"/>
              <w:rPr>
                <w:rFonts w:cs="Arial"/>
                <w:sz w:val="18"/>
              </w:rPr>
            </w:pPr>
          </w:p>
        </w:tc>
      </w:tr>
    </w:tbl>
    <w:p w:rsidR="00AF4952" w:rsidRPr="00E771CD" w:rsidRDefault="00AF4952" w:rsidP="00555343">
      <w:pPr>
        <w:rPr>
          <w:rFonts w:cs="Arial"/>
        </w:rPr>
      </w:pPr>
      <w:r w:rsidRPr="00E771CD">
        <w:rPr>
          <w:rFonts w:cs="Arial"/>
        </w:rPr>
        <w:t xml:space="preserve">FECHA: </w:t>
      </w:r>
    </w:p>
    <w:p w:rsidR="00AF4952" w:rsidRPr="00E771CD" w:rsidRDefault="00AF4952" w:rsidP="00555343">
      <w:pPr>
        <w:rPr>
          <w:rFonts w:cs="Arial"/>
          <w:sz w:val="20"/>
        </w:rPr>
      </w:pPr>
      <w:r w:rsidRPr="00E771CD">
        <w:rPr>
          <w:rFonts w:cs="Arial"/>
          <w:sz w:val="20"/>
        </w:rPr>
        <w:t>Atentamente</w:t>
      </w:r>
    </w:p>
    <w:p w:rsidR="00AF4952" w:rsidRPr="00E771CD" w:rsidRDefault="00AF4952" w:rsidP="00555343">
      <w:pPr>
        <w:pStyle w:val="Textodeglobo1"/>
        <w:rPr>
          <w:rFonts w:ascii="Arial" w:hAnsi="Arial" w:cs="Arial"/>
        </w:rPr>
      </w:pPr>
    </w:p>
    <w:tbl>
      <w:tblPr>
        <w:tblW w:w="0" w:type="auto"/>
        <w:jc w:val="center"/>
        <w:tblLayout w:type="fixed"/>
        <w:tblCellMar>
          <w:left w:w="70" w:type="dxa"/>
          <w:right w:w="70" w:type="dxa"/>
        </w:tblCellMar>
        <w:tblLook w:val="0000" w:firstRow="0" w:lastRow="0" w:firstColumn="0" w:lastColumn="0" w:noHBand="0" w:noVBand="0"/>
      </w:tblPr>
      <w:tblGrid>
        <w:gridCol w:w="268"/>
        <w:gridCol w:w="4243"/>
        <w:gridCol w:w="170"/>
        <w:gridCol w:w="170"/>
        <w:gridCol w:w="170"/>
        <w:gridCol w:w="2727"/>
        <w:gridCol w:w="170"/>
        <w:gridCol w:w="170"/>
        <w:gridCol w:w="170"/>
        <w:gridCol w:w="2727"/>
        <w:gridCol w:w="170"/>
      </w:tblGrid>
      <w:tr w:rsidR="00AF4952" w:rsidRPr="00E771CD" w:rsidTr="008F6FDC">
        <w:trPr>
          <w:cantSplit/>
          <w:trHeight w:val="447"/>
          <w:jc w:val="center"/>
        </w:trPr>
        <w:tc>
          <w:tcPr>
            <w:tcW w:w="268" w:type="dxa"/>
            <w:tcBorders>
              <w:top w:val="single" w:sz="8" w:space="0" w:color="auto"/>
              <w:left w:val="single" w:sz="8" w:space="0" w:color="auto"/>
            </w:tcBorders>
          </w:tcPr>
          <w:p w:rsidR="00AF4952" w:rsidRPr="00E771CD" w:rsidRDefault="00AF4952" w:rsidP="008F6FDC">
            <w:pPr>
              <w:rPr>
                <w:rFonts w:cs="Arial"/>
                <w:sz w:val="20"/>
              </w:rPr>
            </w:pPr>
          </w:p>
        </w:tc>
        <w:tc>
          <w:tcPr>
            <w:tcW w:w="4243" w:type="dxa"/>
            <w:tcBorders>
              <w:top w:val="single" w:sz="8" w:space="0" w:color="auto"/>
            </w:tcBorders>
          </w:tcPr>
          <w:p w:rsidR="00AF4952" w:rsidRPr="00E771CD" w:rsidRDefault="00AF4952" w:rsidP="008F6FDC">
            <w:pPr>
              <w:rPr>
                <w:rFonts w:cs="Arial"/>
                <w:sz w:val="20"/>
              </w:rPr>
            </w:pPr>
          </w:p>
        </w:tc>
        <w:tc>
          <w:tcPr>
            <w:tcW w:w="170" w:type="dxa"/>
            <w:tcBorders>
              <w:top w:val="single" w:sz="8" w:space="0" w:color="auto"/>
              <w:right w:val="single" w:sz="8" w:space="0" w:color="auto"/>
            </w:tcBorders>
          </w:tcPr>
          <w:p w:rsidR="00AF4952" w:rsidRPr="00E771CD" w:rsidRDefault="00AF4952" w:rsidP="008F6FDC">
            <w:pPr>
              <w:rPr>
                <w:rFonts w:cs="Arial"/>
                <w:sz w:val="20"/>
              </w:rPr>
            </w:pPr>
          </w:p>
        </w:tc>
        <w:tc>
          <w:tcPr>
            <w:tcW w:w="170" w:type="dxa"/>
            <w:tcBorders>
              <w:left w:val="nil"/>
            </w:tcBorders>
          </w:tcPr>
          <w:p w:rsidR="00AF4952" w:rsidRPr="00E771CD" w:rsidRDefault="00AF4952" w:rsidP="008F6FDC">
            <w:pPr>
              <w:rPr>
                <w:rFonts w:cs="Arial"/>
                <w:sz w:val="20"/>
              </w:rPr>
            </w:pPr>
          </w:p>
        </w:tc>
        <w:tc>
          <w:tcPr>
            <w:tcW w:w="170" w:type="dxa"/>
            <w:tcBorders>
              <w:top w:val="single" w:sz="8" w:space="0" w:color="auto"/>
              <w:left w:val="single" w:sz="8" w:space="0" w:color="auto"/>
            </w:tcBorders>
          </w:tcPr>
          <w:p w:rsidR="00AF4952" w:rsidRPr="00E771CD" w:rsidRDefault="00AF4952" w:rsidP="008F6FDC">
            <w:pPr>
              <w:rPr>
                <w:rFonts w:cs="Arial"/>
                <w:sz w:val="20"/>
              </w:rPr>
            </w:pPr>
          </w:p>
        </w:tc>
        <w:tc>
          <w:tcPr>
            <w:tcW w:w="2727" w:type="dxa"/>
            <w:tcBorders>
              <w:top w:val="single" w:sz="8" w:space="0" w:color="auto"/>
            </w:tcBorders>
          </w:tcPr>
          <w:p w:rsidR="00AF4952" w:rsidRPr="00E771CD" w:rsidRDefault="00AF4952" w:rsidP="008F6FDC">
            <w:pPr>
              <w:rPr>
                <w:rFonts w:cs="Arial"/>
                <w:sz w:val="20"/>
              </w:rPr>
            </w:pPr>
          </w:p>
        </w:tc>
        <w:tc>
          <w:tcPr>
            <w:tcW w:w="170" w:type="dxa"/>
            <w:tcBorders>
              <w:top w:val="single" w:sz="8" w:space="0" w:color="auto"/>
              <w:right w:val="single" w:sz="8" w:space="0" w:color="auto"/>
            </w:tcBorders>
          </w:tcPr>
          <w:p w:rsidR="00AF4952" w:rsidRPr="00E771CD" w:rsidRDefault="00AF4952" w:rsidP="008F6FDC">
            <w:pPr>
              <w:rPr>
                <w:rFonts w:cs="Arial"/>
                <w:sz w:val="20"/>
              </w:rPr>
            </w:pPr>
          </w:p>
        </w:tc>
        <w:tc>
          <w:tcPr>
            <w:tcW w:w="170" w:type="dxa"/>
            <w:tcBorders>
              <w:left w:val="nil"/>
            </w:tcBorders>
          </w:tcPr>
          <w:p w:rsidR="00AF4952" w:rsidRPr="00E771CD" w:rsidRDefault="00AF4952" w:rsidP="008F6FDC">
            <w:pPr>
              <w:rPr>
                <w:rFonts w:cs="Arial"/>
                <w:sz w:val="20"/>
              </w:rPr>
            </w:pPr>
          </w:p>
        </w:tc>
        <w:tc>
          <w:tcPr>
            <w:tcW w:w="170" w:type="dxa"/>
            <w:tcBorders>
              <w:top w:val="single" w:sz="8" w:space="0" w:color="auto"/>
              <w:left w:val="single" w:sz="8" w:space="0" w:color="auto"/>
            </w:tcBorders>
          </w:tcPr>
          <w:p w:rsidR="00AF4952" w:rsidRPr="00E771CD" w:rsidRDefault="00AF4952" w:rsidP="008F6FDC">
            <w:pPr>
              <w:rPr>
                <w:rFonts w:cs="Arial"/>
                <w:sz w:val="20"/>
              </w:rPr>
            </w:pPr>
          </w:p>
        </w:tc>
        <w:tc>
          <w:tcPr>
            <w:tcW w:w="2727" w:type="dxa"/>
            <w:tcBorders>
              <w:top w:val="single" w:sz="8" w:space="0" w:color="auto"/>
            </w:tcBorders>
          </w:tcPr>
          <w:p w:rsidR="00AF4952" w:rsidRPr="00E771CD" w:rsidRDefault="00AF4952" w:rsidP="008F6FDC">
            <w:pPr>
              <w:rPr>
                <w:rFonts w:cs="Arial"/>
                <w:sz w:val="20"/>
              </w:rPr>
            </w:pPr>
          </w:p>
        </w:tc>
        <w:tc>
          <w:tcPr>
            <w:tcW w:w="170" w:type="dxa"/>
            <w:tcBorders>
              <w:top w:val="single" w:sz="8" w:space="0" w:color="auto"/>
              <w:right w:val="single" w:sz="8" w:space="0" w:color="auto"/>
            </w:tcBorders>
          </w:tcPr>
          <w:p w:rsidR="00AF4952" w:rsidRPr="00E771CD" w:rsidRDefault="00AF4952" w:rsidP="008F6FDC">
            <w:pPr>
              <w:rPr>
                <w:rFonts w:cs="Arial"/>
                <w:sz w:val="20"/>
              </w:rPr>
            </w:pPr>
          </w:p>
        </w:tc>
      </w:tr>
      <w:tr w:rsidR="00AF4952" w:rsidRPr="00E771CD" w:rsidTr="008F6FDC">
        <w:trPr>
          <w:cantSplit/>
          <w:jc w:val="center"/>
        </w:trPr>
        <w:tc>
          <w:tcPr>
            <w:tcW w:w="268" w:type="dxa"/>
            <w:tcBorders>
              <w:left w:val="single" w:sz="8" w:space="0" w:color="auto"/>
              <w:bottom w:val="single" w:sz="8" w:space="0" w:color="auto"/>
            </w:tcBorders>
          </w:tcPr>
          <w:p w:rsidR="00AF4952" w:rsidRPr="00E771CD" w:rsidRDefault="00AF4952" w:rsidP="008F6FDC">
            <w:pPr>
              <w:rPr>
                <w:rFonts w:cs="Arial"/>
                <w:sz w:val="20"/>
              </w:rPr>
            </w:pPr>
          </w:p>
        </w:tc>
        <w:tc>
          <w:tcPr>
            <w:tcW w:w="4243" w:type="dxa"/>
            <w:tcBorders>
              <w:top w:val="single" w:sz="8" w:space="0" w:color="auto"/>
              <w:bottom w:val="single" w:sz="8" w:space="0" w:color="auto"/>
            </w:tcBorders>
          </w:tcPr>
          <w:p w:rsidR="00AF4952" w:rsidRPr="00E771CD" w:rsidRDefault="00AF4952" w:rsidP="008F6FDC">
            <w:pPr>
              <w:jc w:val="center"/>
              <w:rPr>
                <w:rFonts w:cs="Arial"/>
                <w:sz w:val="20"/>
              </w:rPr>
            </w:pPr>
            <w:r w:rsidRPr="00E771CD">
              <w:rPr>
                <w:rFonts w:cs="Arial"/>
                <w:sz w:val="20"/>
              </w:rPr>
              <w:t>Nombre del representante legal</w:t>
            </w:r>
          </w:p>
        </w:tc>
        <w:tc>
          <w:tcPr>
            <w:tcW w:w="170" w:type="dxa"/>
            <w:tcBorders>
              <w:bottom w:val="single" w:sz="8" w:space="0" w:color="auto"/>
              <w:right w:val="single" w:sz="8" w:space="0" w:color="auto"/>
            </w:tcBorders>
          </w:tcPr>
          <w:p w:rsidR="00AF4952" w:rsidRPr="00E771CD" w:rsidRDefault="00AF4952" w:rsidP="008F6FDC">
            <w:pPr>
              <w:jc w:val="center"/>
              <w:rPr>
                <w:rFonts w:cs="Arial"/>
                <w:sz w:val="20"/>
              </w:rPr>
            </w:pPr>
          </w:p>
        </w:tc>
        <w:tc>
          <w:tcPr>
            <w:tcW w:w="170" w:type="dxa"/>
            <w:tcBorders>
              <w:left w:val="nil"/>
            </w:tcBorders>
          </w:tcPr>
          <w:p w:rsidR="00AF4952" w:rsidRPr="00E771CD" w:rsidRDefault="00AF4952" w:rsidP="008F6FDC">
            <w:pPr>
              <w:jc w:val="center"/>
              <w:rPr>
                <w:rFonts w:cs="Arial"/>
                <w:sz w:val="20"/>
              </w:rPr>
            </w:pPr>
          </w:p>
        </w:tc>
        <w:tc>
          <w:tcPr>
            <w:tcW w:w="170" w:type="dxa"/>
            <w:tcBorders>
              <w:left w:val="single" w:sz="8" w:space="0" w:color="auto"/>
              <w:bottom w:val="single" w:sz="8" w:space="0" w:color="auto"/>
            </w:tcBorders>
          </w:tcPr>
          <w:p w:rsidR="00AF4952" w:rsidRPr="00E771CD" w:rsidRDefault="00AF4952" w:rsidP="008F6FDC">
            <w:pPr>
              <w:jc w:val="center"/>
              <w:rPr>
                <w:rFonts w:cs="Arial"/>
                <w:sz w:val="20"/>
              </w:rPr>
            </w:pPr>
          </w:p>
        </w:tc>
        <w:tc>
          <w:tcPr>
            <w:tcW w:w="2727" w:type="dxa"/>
            <w:tcBorders>
              <w:top w:val="single" w:sz="8" w:space="0" w:color="auto"/>
              <w:bottom w:val="single" w:sz="8" w:space="0" w:color="auto"/>
            </w:tcBorders>
          </w:tcPr>
          <w:p w:rsidR="00AF4952" w:rsidRPr="00E771CD" w:rsidRDefault="00AF4952" w:rsidP="008F6FDC">
            <w:pPr>
              <w:jc w:val="center"/>
              <w:rPr>
                <w:rFonts w:cs="Arial"/>
                <w:sz w:val="20"/>
              </w:rPr>
            </w:pPr>
            <w:r w:rsidRPr="00E771CD">
              <w:rPr>
                <w:rFonts w:cs="Arial"/>
                <w:sz w:val="20"/>
              </w:rPr>
              <w:t>Cargo en LA EMPRESA</w:t>
            </w:r>
          </w:p>
        </w:tc>
        <w:tc>
          <w:tcPr>
            <w:tcW w:w="170" w:type="dxa"/>
            <w:tcBorders>
              <w:bottom w:val="single" w:sz="8" w:space="0" w:color="auto"/>
              <w:right w:val="single" w:sz="8" w:space="0" w:color="auto"/>
            </w:tcBorders>
          </w:tcPr>
          <w:p w:rsidR="00AF4952" w:rsidRPr="00E771CD" w:rsidRDefault="00AF4952" w:rsidP="008F6FDC">
            <w:pPr>
              <w:jc w:val="center"/>
              <w:rPr>
                <w:rFonts w:cs="Arial"/>
                <w:sz w:val="20"/>
              </w:rPr>
            </w:pPr>
          </w:p>
        </w:tc>
        <w:tc>
          <w:tcPr>
            <w:tcW w:w="170" w:type="dxa"/>
            <w:tcBorders>
              <w:left w:val="nil"/>
            </w:tcBorders>
          </w:tcPr>
          <w:p w:rsidR="00AF4952" w:rsidRPr="00E771CD" w:rsidRDefault="00AF4952" w:rsidP="008F6FDC">
            <w:pPr>
              <w:jc w:val="center"/>
              <w:rPr>
                <w:rFonts w:cs="Arial"/>
                <w:sz w:val="20"/>
              </w:rPr>
            </w:pPr>
          </w:p>
        </w:tc>
        <w:tc>
          <w:tcPr>
            <w:tcW w:w="170" w:type="dxa"/>
            <w:tcBorders>
              <w:left w:val="single" w:sz="8" w:space="0" w:color="auto"/>
              <w:bottom w:val="single" w:sz="8" w:space="0" w:color="auto"/>
            </w:tcBorders>
          </w:tcPr>
          <w:p w:rsidR="00AF4952" w:rsidRPr="00E771CD" w:rsidRDefault="00AF4952" w:rsidP="008F6FDC">
            <w:pPr>
              <w:jc w:val="center"/>
              <w:rPr>
                <w:rFonts w:cs="Arial"/>
                <w:sz w:val="20"/>
              </w:rPr>
            </w:pPr>
          </w:p>
        </w:tc>
        <w:tc>
          <w:tcPr>
            <w:tcW w:w="2727" w:type="dxa"/>
            <w:tcBorders>
              <w:top w:val="single" w:sz="8" w:space="0" w:color="auto"/>
              <w:bottom w:val="single" w:sz="8" w:space="0" w:color="auto"/>
            </w:tcBorders>
          </w:tcPr>
          <w:p w:rsidR="00AF4952" w:rsidRPr="00E771CD" w:rsidRDefault="00AF4952" w:rsidP="008F6FDC">
            <w:pPr>
              <w:jc w:val="center"/>
              <w:rPr>
                <w:rFonts w:cs="Arial"/>
                <w:sz w:val="20"/>
              </w:rPr>
            </w:pPr>
            <w:r w:rsidRPr="00E771CD">
              <w:rPr>
                <w:rFonts w:cs="Arial"/>
                <w:sz w:val="20"/>
              </w:rPr>
              <w:t>Firma</w:t>
            </w:r>
          </w:p>
        </w:tc>
        <w:tc>
          <w:tcPr>
            <w:tcW w:w="170" w:type="dxa"/>
            <w:tcBorders>
              <w:bottom w:val="single" w:sz="8" w:space="0" w:color="auto"/>
              <w:right w:val="single" w:sz="8" w:space="0" w:color="auto"/>
            </w:tcBorders>
          </w:tcPr>
          <w:p w:rsidR="00AF4952" w:rsidRPr="00E771CD" w:rsidRDefault="00AF4952" w:rsidP="008F6FDC">
            <w:pPr>
              <w:rPr>
                <w:rFonts w:cs="Arial"/>
                <w:sz w:val="20"/>
              </w:rPr>
            </w:pPr>
          </w:p>
        </w:tc>
      </w:tr>
    </w:tbl>
    <w:p w:rsidR="00AF4952" w:rsidRPr="00E771CD" w:rsidRDefault="00AF4952" w:rsidP="00555343">
      <w:pPr>
        <w:pStyle w:val="Textodeglobo1"/>
        <w:rPr>
          <w:rFonts w:ascii="Arial" w:hAnsi="Arial" w:cs="Arial"/>
        </w:rPr>
      </w:pPr>
    </w:p>
    <w:tbl>
      <w:tblPr>
        <w:tblW w:w="12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304"/>
      </w:tblGrid>
      <w:tr w:rsidR="00AF4952" w:rsidRPr="00E771CD" w:rsidTr="00235C2C">
        <w:trPr>
          <w:trHeight w:val="498"/>
          <w:jc w:val="center"/>
        </w:trPr>
        <w:tc>
          <w:tcPr>
            <w:tcW w:w="12304" w:type="dxa"/>
          </w:tcPr>
          <w:p w:rsidR="00AF4952" w:rsidRPr="00E771CD" w:rsidRDefault="00AF4952" w:rsidP="008F6FDC">
            <w:pPr>
              <w:ind w:left="578" w:hanging="578"/>
              <w:rPr>
                <w:rFonts w:cs="Arial"/>
                <w:sz w:val="20"/>
              </w:rPr>
            </w:pPr>
            <w:r w:rsidRPr="00E771CD">
              <w:rPr>
                <w:rFonts w:cs="Arial"/>
                <w:b/>
                <w:sz w:val="20"/>
              </w:rPr>
              <w:t>Nota:</w:t>
            </w:r>
            <w:r w:rsidRPr="00E771CD">
              <w:rPr>
                <w:rFonts w:cs="Arial"/>
                <w:sz w:val="20"/>
              </w:rPr>
              <w:t xml:space="preserve"> Este documento podrá ser reproducido cuantas veces sea necesario; se recomienda entregarlo en CD en programa Word.</w:t>
            </w:r>
          </w:p>
          <w:p w:rsidR="00AF4952" w:rsidRPr="00E771CD" w:rsidRDefault="00AF4952" w:rsidP="008F6FDC">
            <w:pPr>
              <w:ind w:left="578" w:hanging="578"/>
              <w:rPr>
                <w:rFonts w:cs="Arial"/>
                <w:sz w:val="20"/>
              </w:rPr>
            </w:pPr>
            <w:r w:rsidRPr="00E771CD">
              <w:rPr>
                <w:rFonts w:cs="Arial"/>
                <w:sz w:val="20"/>
              </w:rPr>
              <w:t>FAVOR DE NO HACER MAS DE UNA PREGUNTA POR FILA,</w:t>
            </w:r>
          </w:p>
          <w:p w:rsidR="00AF4952" w:rsidRPr="00E771CD" w:rsidRDefault="00AF4952" w:rsidP="008F6FDC">
            <w:pPr>
              <w:ind w:left="578" w:hanging="578"/>
              <w:rPr>
                <w:rFonts w:cs="Arial"/>
                <w:sz w:val="20"/>
              </w:rPr>
            </w:pPr>
          </w:p>
        </w:tc>
      </w:tr>
      <w:bookmarkEnd w:id="99"/>
      <w:bookmarkEnd w:id="100"/>
      <w:bookmarkEnd w:id="101"/>
      <w:bookmarkEnd w:id="102"/>
      <w:bookmarkEnd w:id="103"/>
      <w:bookmarkEnd w:id="104"/>
    </w:tbl>
    <w:p w:rsidR="00AF4952" w:rsidRDefault="00AF4952" w:rsidP="00555343">
      <w:pPr>
        <w:pStyle w:val="Ttulo2"/>
        <w:rPr>
          <w:rFonts w:cs="Arial"/>
        </w:rPr>
        <w:sectPr w:rsidR="00AF4952" w:rsidSect="00C92A98">
          <w:pgSz w:w="15842" w:h="12242" w:orient="landscape" w:code="1"/>
          <w:pgMar w:top="1418" w:right="816" w:bottom="1418" w:left="3119" w:header="851" w:footer="851" w:gutter="0"/>
          <w:cols w:space="720"/>
          <w:docGrid w:linePitch="326"/>
        </w:sectPr>
      </w:pPr>
    </w:p>
    <w:p w:rsidR="00AF4952" w:rsidRPr="00253F4A" w:rsidRDefault="00AF4952" w:rsidP="00253F4A">
      <w:pPr>
        <w:pStyle w:val="Ttulo2"/>
      </w:pPr>
      <w:bookmarkStart w:id="105" w:name="_Toc514584802"/>
      <w:bookmarkStart w:id="106" w:name="_Toc526784453"/>
      <w:bookmarkStart w:id="107" w:name="_Toc185934554"/>
      <w:bookmarkStart w:id="108" w:name="_Toc236624530"/>
      <w:bookmarkEnd w:id="65"/>
      <w:bookmarkEnd w:id="66"/>
      <w:bookmarkEnd w:id="67"/>
      <w:bookmarkEnd w:id="68"/>
      <w:bookmarkEnd w:id="69"/>
      <w:bookmarkEnd w:id="70"/>
      <w:bookmarkEnd w:id="71"/>
      <w:bookmarkEnd w:id="72"/>
      <w:bookmarkEnd w:id="73"/>
      <w:bookmarkEnd w:id="74"/>
      <w:r>
        <w:lastRenderedPageBreak/>
        <w:t>AN</w:t>
      </w:r>
      <w:r w:rsidRPr="009B670F">
        <w:t>EXO B</w:t>
      </w:r>
      <w:r w:rsidR="00253F4A">
        <w:t xml:space="preserve"> </w:t>
      </w:r>
      <w:r w:rsidRPr="00253F4A">
        <w:t>FORMATO PARA ACREDITAR EL CUMPLIMIENTO DE OBLIGACIONES FISCALES</w:t>
      </w:r>
      <w:bookmarkEnd w:id="105"/>
      <w:bookmarkEnd w:id="106"/>
    </w:p>
    <w:p w:rsidR="00AF4952" w:rsidRPr="00E771CD" w:rsidRDefault="00AF4952" w:rsidP="0087249E">
      <w:pPr>
        <w:jc w:val="right"/>
      </w:pPr>
      <w:r w:rsidRPr="00E771CD">
        <w:t>LUGAR Y FECHA</w:t>
      </w:r>
    </w:p>
    <w:p w:rsidR="00AF4952" w:rsidRPr="0087249E" w:rsidRDefault="00AF4952" w:rsidP="0087249E">
      <w:pPr>
        <w:jc w:val="left"/>
        <w:rPr>
          <w:rFonts w:cs="Arial"/>
          <w:bCs/>
        </w:rPr>
      </w:pPr>
      <w:r w:rsidRPr="0087249E">
        <w:rPr>
          <w:rFonts w:cs="Arial"/>
          <w:bCs/>
        </w:rPr>
        <w:t>O.P.D. SERVICIOS DE SALUD JALISCO</w:t>
      </w:r>
    </w:p>
    <w:p w:rsidR="00AF4952" w:rsidRPr="00E771CD" w:rsidRDefault="00AF4952" w:rsidP="0087249E">
      <w:pPr>
        <w:jc w:val="left"/>
        <w:rPr>
          <w:rFonts w:cs="Arial"/>
        </w:rPr>
      </w:pPr>
      <w:r w:rsidRPr="00E771CD">
        <w:rPr>
          <w:rFonts w:cs="Arial"/>
        </w:rPr>
        <w:t>Dirección</w:t>
      </w:r>
    </w:p>
    <w:p w:rsidR="00AF4952" w:rsidRPr="00274C12" w:rsidRDefault="00AF4952" w:rsidP="00555343">
      <w:pPr>
        <w:rPr>
          <w:rFonts w:cs="Arial"/>
          <w:bCs/>
        </w:rPr>
      </w:pPr>
      <w:r w:rsidRPr="00274C12">
        <w:rPr>
          <w:rFonts w:cs="Arial"/>
          <w:bCs/>
        </w:rPr>
        <w:t>Datos generales:</w:t>
      </w:r>
    </w:p>
    <w:tbl>
      <w:tblPr>
        <w:tblW w:w="8460"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34"/>
        <w:gridCol w:w="2826"/>
      </w:tblGrid>
      <w:tr w:rsidR="00AF4952" w:rsidRPr="00E771CD" w:rsidTr="0087249E">
        <w:trPr>
          <w:trHeight w:val="189"/>
        </w:trPr>
        <w:tc>
          <w:tcPr>
            <w:tcW w:w="5634" w:type="dxa"/>
          </w:tcPr>
          <w:p w:rsidR="00AF4952" w:rsidRPr="00E771CD" w:rsidRDefault="00AF4952" w:rsidP="008F6FDC">
            <w:pPr>
              <w:rPr>
                <w:rFonts w:cs="Arial"/>
                <w:sz w:val="16"/>
                <w:szCs w:val="16"/>
              </w:rPr>
            </w:pPr>
            <w:r w:rsidRPr="00E771CD">
              <w:rPr>
                <w:rFonts w:cs="Arial"/>
                <w:sz w:val="16"/>
                <w:szCs w:val="16"/>
              </w:rPr>
              <w:t>Nombre, razón o denominación social del proveedor:</w:t>
            </w:r>
          </w:p>
        </w:tc>
        <w:tc>
          <w:tcPr>
            <w:tcW w:w="2826" w:type="dxa"/>
          </w:tcPr>
          <w:p w:rsidR="00AF4952" w:rsidRPr="00E771CD" w:rsidRDefault="00AF4952" w:rsidP="008F6FDC">
            <w:pPr>
              <w:rPr>
                <w:rFonts w:cs="Arial"/>
                <w:sz w:val="16"/>
                <w:szCs w:val="16"/>
              </w:rPr>
            </w:pPr>
          </w:p>
        </w:tc>
      </w:tr>
      <w:tr w:rsidR="00AF4952" w:rsidRPr="00E771CD" w:rsidTr="0087249E">
        <w:trPr>
          <w:trHeight w:val="210"/>
        </w:trPr>
        <w:tc>
          <w:tcPr>
            <w:tcW w:w="5634" w:type="dxa"/>
          </w:tcPr>
          <w:p w:rsidR="00AF4952" w:rsidRPr="00E771CD" w:rsidRDefault="00AF4952" w:rsidP="008F6FDC">
            <w:pPr>
              <w:rPr>
                <w:rFonts w:cs="Arial"/>
                <w:sz w:val="16"/>
                <w:szCs w:val="16"/>
              </w:rPr>
            </w:pPr>
            <w:r w:rsidRPr="00E771CD">
              <w:rPr>
                <w:rFonts w:cs="Arial"/>
                <w:sz w:val="16"/>
                <w:szCs w:val="16"/>
              </w:rPr>
              <w:t>Domicilio fiscal:</w:t>
            </w:r>
          </w:p>
        </w:tc>
        <w:tc>
          <w:tcPr>
            <w:tcW w:w="2826" w:type="dxa"/>
          </w:tcPr>
          <w:p w:rsidR="00AF4952" w:rsidRPr="00E771CD" w:rsidRDefault="00AF4952" w:rsidP="008F6FDC">
            <w:pPr>
              <w:rPr>
                <w:rFonts w:cs="Arial"/>
                <w:sz w:val="16"/>
                <w:szCs w:val="16"/>
              </w:rPr>
            </w:pPr>
          </w:p>
        </w:tc>
      </w:tr>
      <w:tr w:rsidR="00AF4952" w:rsidRPr="00E771CD" w:rsidTr="0087249E">
        <w:trPr>
          <w:trHeight w:val="189"/>
        </w:trPr>
        <w:tc>
          <w:tcPr>
            <w:tcW w:w="5634" w:type="dxa"/>
          </w:tcPr>
          <w:p w:rsidR="00AF4952" w:rsidRPr="00E771CD" w:rsidRDefault="00AF4952" w:rsidP="008F6FDC">
            <w:pPr>
              <w:rPr>
                <w:rFonts w:cs="Arial"/>
                <w:sz w:val="16"/>
                <w:szCs w:val="16"/>
              </w:rPr>
            </w:pPr>
            <w:r w:rsidRPr="00E771CD">
              <w:rPr>
                <w:rFonts w:cs="Arial"/>
                <w:sz w:val="16"/>
                <w:szCs w:val="16"/>
              </w:rPr>
              <w:t>Clave del Registro Federal de Contribuyentes:</w:t>
            </w:r>
          </w:p>
        </w:tc>
        <w:tc>
          <w:tcPr>
            <w:tcW w:w="2826" w:type="dxa"/>
          </w:tcPr>
          <w:p w:rsidR="00AF4952" w:rsidRPr="00E771CD" w:rsidRDefault="00AF4952" w:rsidP="008F6FDC">
            <w:pPr>
              <w:rPr>
                <w:rFonts w:cs="Arial"/>
                <w:sz w:val="16"/>
                <w:szCs w:val="16"/>
              </w:rPr>
            </w:pPr>
          </w:p>
        </w:tc>
      </w:tr>
      <w:tr w:rsidR="00AF4952" w:rsidRPr="00E771CD" w:rsidTr="0087249E">
        <w:trPr>
          <w:trHeight w:val="189"/>
        </w:trPr>
        <w:tc>
          <w:tcPr>
            <w:tcW w:w="5634" w:type="dxa"/>
          </w:tcPr>
          <w:p w:rsidR="00AF4952" w:rsidRPr="00E771CD" w:rsidRDefault="00AF4952" w:rsidP="008F6FDC">
            <w:pPr>
              <w:rPr>
                <w:rFonts w:cs="Arial"/>
                <w:sz w:val="16"/>
                <w:szCs w:val="16"/>
              </w:rPr>
            </w:pPr>
            <w:r w:rsidRPr="00E771CD">
              <w:rPr>
                <w:rFonts w:cs="Arial"/>
                <w:sz w:val="16"/>
                <w:szCs w:val="16"/>
              </w:rPr>
              <w:t>Actividad Preponderante:</w:t>
            </w:r>
          </w:p>
        </w:tc>
        <w:tc>
          <w:tcPr>
            <w:tcW w:w="2826" w:type="dxa"/>
          </w:tcPr>
          <w:p w:rsidR="00AF4952" w:rsidRPr="00E771CD" w:rsidRDefault="00AF4952" w:rsidP="008F6FDC">
            <w:pPr>
              <w:rPr>
                <w:b/>
                <w:bCs/>
                <w:color w:val="0000FF"/>
                <w:sz w:val="16"/>
                <w:szCs w:val="16"/>
              </w:rPr>
            </w:pPr>
          </w:p>
        </w:tc>
      </w:tr>
      <w:tr w:rsidR="00AF4952" w:rsidRPr="00E771CD" w:rsidTr="0087249E">
        <w:trPr>
          <w:trHeight w:val="288"/>
        </w:trPr>
        <w:tc>
          <w:tcPr>
            <w:tcW w:w="5634" w:type="dxa"/>
          </w:tcPr>
          <w:p w:rsidR="00AF4952" w:rsidRPr="00E771CD" w:rsidRDefault="00AF4952" w:rsidP="008F6FDC">
            <w:pPr>
              <w:rPr>
                <w:rFonts w:cs="Arial"/>
                <w:sz w:val="16"/>
                <w:szCs w:val="16"/>
              </w:rPr>
            </w:pPr>
            <w:r w:rsidRPr="00E771CD">
              <w:rPr>
                <w:rFonts w:cs="Arial"/>
                <w:sz w:val="16"/>
                <w:szCs w:val="16"/>
              </w:rPr>
              <w:t>Nombre R.F.C y correo electrónico del Representante Legal:</w:t>
            </w:r>
          </w:p>
        </w:tc>
        <w:tc>
          <w:tcPr>
            <w:tcW w:w="2826" w:type="dxa"/>
          </w:tcPr>
          <w:p w:rsidR="00AF4952" w:rsidRPr="00E771CD" w:rsidRDefault="00AF4952" w:rsidP="008F6FDC">
            <w:pPr>
              <w:rPr>
                <w:b/>
                <w:bCs/>
                <w:color w:val="0000FF"/>
                <w:sz w:val="16"/>
                <w:szCs w:val="16"/>
              </w:rPr>
            </w:pPr>
          </w:p>
        </w:tc>
      </w:tr>
      <w:tr w:rsidR="00AF4952" w:rsidRPr="00E771CD" w:rsidTr="0087249E">
        <w:trPr>
          <w:trHeight w:val="279"/>
        </w:trPr>
        <w:tc>
          <w:tcPr>
            <w:tcW w:w="5634" w:type="dxa"/>
          </w:tcPr>
          <w:p w:rsidR="00AF4952" w:rsidRPr="00E771CD" w:rsidRDefault="00AF4952" w:rsidP="008F6FDC">
            <w:pPr>
              <w:rPr>
                <w:rFonts w:cs="Arial"/>
                <w:sz w:val="16"/>
                <w:szCs w:val="16"/>
              </w:rPr>
            </w:pPr>
            <w:r w:rsidRPr="00E771CD">
              <w:rPr>
                <w:rFonts w:cs="Arial"/>
                <w:sz w:val="16"/>
                <w:szCs w:val="16"/>
              </w:rPr>
              <w:t>Número y descripción de la licitación en la que participó y resultó adjudicado:</w:t>
            </w:r>
          </w:p>
        </w:tc>
        <w:tc>
          <w:tcPr>
            <w:tcW w:w="2826" w:type="dxa"/>
          </w:tcPr>
          <w:p w:rsidR="00AF4952" w:rsidRPr="00E771CD" w:rsidRDefault="00AF4952" w:rsidP="008F6FDC">
            <w:pPr>
              <w:rPr>
                <w:b/>
                <w:bCs/>
                <w:color w:val="0000FF"/>
                <w:sz w:val="16"/>
                <w:szCs w:val="16"/>
              </w:rPr>
            </w:pPr>
          </w:p>
        </w:tc>
      </w:tr>
      <w:tr w:rsidR="00AF4952" w:rsidRPr="00E771CD" w:rsidTr="0087249E">
        <w:trPr>
          <w:trHeight w:val="189"/>
        </w:trPr>
        <w:tc>
          <w:tcPr>
            <w:tcW w:w="5634" w:type="dxa"/>
          </w:tcPr>
          <w:p w:rsidR="00AF4952" w:rsidRPr="00E771CD" w:rsidRDefault="00AF4952" w:rsidP="008F6FDC">
            <w:pPr>
              <w:rPr>
                <w:rFonts w:cs="Arial"/>
                <w:sz w:val="16"/>
                <w:szCs w:val="16"/>
              </w:rPr>
            </w:pPr>
            <w:r w:rsidRPr="00E771CD">
              <w:rPr>
                <w:rFonts w:cs="Arial"/>
                <w:sz w:val="16"/>
                <w:szCs w:val="16"/>
              </w:rPr>
              <w:t>Monto total con IVA de la adjudicación y tipo de moneda:</w:t>
            </w:r>
          </w:p>
        </w:tc>
        <w:tc>
          <w:tcPr>
            <w:tcW w:w="2826" w:type="dxa"/>
          </w:tcPr>
          <w:p w:rsidR="00AF4952" w:rsidRPr="00E771CD" w:rsidRDefault="00AF4952" w:rsidP="008F6FDC">
            <w:pPr>
              <w:rPr>
                <w:rFonts w:cs="Arial"/>
                <w:sz w:val="16"/>
                <w:szCs w:val="16"/>
              </w:rPr>
            </w:pPr>
          </w:p>
        </w:tc>
      </w:tr>
    </w:tbl>
    <w:p w:rsidR="00AF4952" w:rsidRPr="00E771CD" w:rsidRDefault="00AF4952" w:rsidP="00555343">
      <w:pPr>
        <w:pStyle w:val="Textoindependiente"/>
        <w:rPr>
          <w:sz w:val="16"/>
        </w:rPr>
      </w:pPr>
      <w:r w:rsidRPr="00E771CD">
        <w:rPr>
          <w:i/>
          <w:sz w:val="16"/>
        </w:rPr>
        <w:t>El contribuyente solicitante con el acto de registrar su solicitud en la página de Internet del SAT para efectos del artículo 32-D primero, segundo, tercero y cuarto párrafos del CFF, manifieste bajo protesta de decir verdad que:</w:t>
      </w:r>
    </w:p>
    <w:p w:rsidR="00AF4952" w:rsidRPr="0087249E" w:rsidRDefault="00AF4952" w:rsidP="00AD4A56">
      <w:pPr>
        <w:pStyle w:val="Prrafodelista"/>
        <w:numPr>
          <w:ilvl w:val="0"/>
          <w:numId w:val="137"/>
        </w:numPr>
        <w:rPr>
          <w:sz w:val="20"/>
        </w:rPr>
      </w:pPr>
      <w:bookmarkStart w:id="109" w:name="_Toc514328015"/>
      <w:r w:rsidRPr="0087249E">
        <w:rPr>
          <w:sz w:val="20"/>
        </w:rPr>
        <w:t>Han cumplido con sus obligaciones en materia de inscripción al R.F.C., a que se refieren el CFF y su Reglamento, la situación actual del registro es activo y localizado.</w:t>
      </w:r>
      <w:bookmarkEnd w:id="109"/>
    </w:p>
    <w:p w:rsidR="00AF4952" w:rsidRPr="0087249E" w:rsidRDefault="00AF4952" w:rsidP="00AD4A56">
      <w:pPr>
        <w:pStyle w:val="Prrafodelista"/>
        <w:numPr>
          <w:ilvl w:val="0"/>
          <w:numId w:val="137"/>
        </w:numPr>
        <w:rPr>
          <w:sz w:val="20"/>
        </w:rPr>
      </w:pPr>
      <w:bookmarkStart w:id="110" w:name="_Toc514328016"/>
      <w:r w:rsidRPr="0087249E">
        <w:rPr>
          <w:sz w:val="20"/>
        </w:rPr>
        <w:t>Se encuentran al corriente en el cumplimento de sus obligaciones fiscales respecto de la presentación de la declaración anual del ISR por el último ejercicio fiscal a que se encuentre obligado.</w:t>
      </w:r>
      <w:bookmarkEnd w:id="110"/>
    </w:p>
    <w:p w:rsidR="00AF4952" w:rsidRPr="0087249E" w:rsidRDefault="00AF4952" w:rsidP="00AD4A56">
      <w:pPr>
        <w:pStyle w:val="Prrafodelista"/>
        <w:numPr>
          <w:ilvl w:val="0"/>
          <w:numId w:val="137"/>
        </w:numPr>
        <w:rPr>
          <w:sz w:val="20"/>
        </w:rPr>
      </w:pPr>
      <w:bookmarkStart w:id="111" w:name="_Toc514328017"/>
      <w:r w:rsidRPr="0087249E">
        <w:rPr>
          <w:sz w:val="20"/>
        </w:rPr>
        <w:t>Que no tienen créditos fiscales determinados firmes a su cargo por impuestos federales, distintos a ISAN e ISTUV, entendiéndose por impuestos federales, el ISR, IVA IMPAC, IETU, IDE, impuestos generales de importación y exportación (impuestos al comercio exterior) y sus accesorios. Así como créditos fiscales determinados firmes, relacionados con la obligación de pago de las contribuciones, y de presentación de declaraciones, solicitudes, avisos, informaciones o expedición de constancias y comprobantes fiscales.</w:t>
      </w:r>
      <w:bookmarkEnd w:id="111"/>
    </w:p>
    <w:p w:rsidR="00AF4952" w:rsidRPr="0087249E" w:rsidRDefault="00AF4952" w:rsidP="00AD4A56">
      <w:pPr>
        <w:pStyle w:val="Prrafodelista"/>
        <w:numPr>
          <w:ilvl w:val="0"/>
          <w:numId w:val="137"/>
        </w:numPr>
        <w:rPr>
          <w:sz w:val="20"/>
        </w:rPr>
      </w:pPr>
      <w:bookmarkStart w:id="112" w:name="_Toc514328018"/>
      <w:r w:rsidRPr="0087249E">
        <w:rPr>
          <w:sz w:val="20"/>
        </w:rPr>
        <w:t>Tratándose de contribuyentes que hubieran solicitado autorización para pagar a plazos o hubieran interpuesto algún medio de defensa contra créditos fiscales a su cargo, los mismos se encuentren garantizados conforme al Art. 141 del CFF.</w:t>
      </w:r>
      <w:bookmarkEnd w:id="112"/>
    </w:p>
    <w:p w:rsidR="00AF4952" w:rsidRPr="0087249E" w:rsidRDefault="00AF4952" w:rsidP="00AD4A56">
      <w:pPr>
        <w:pStyle w:val="Prrafodelista"/>
        <w:numPr>
          <w:ilvl w:val="0"/>
          <w:numId w:val="137"/>
        </w:numPr>
        <w:rPr>
          <w:i/>
          <w:iCs/>
          <w:sz w:val="20"/>
        </w:rPr>
      </w:pPr>
      <w:bookmarkStart w:id="113" w:name="_Toc514328019"/>
      <w:r w:rsidRPr="0087249E">
        <w:rPr>
          <w:sz w:val="20"/>
        </w:rPr>
        <w:t>En caso de contar con autorización para el pago a plazo, que no han incurrido en las causales de revocación a que hace referencia el art. 66-A, fracción IV del CFF.</w:t>
      </w:r>
      <w:bookmarkEnd w:id="113"/>
    </w:p>
    <w:p w:rsidR="00AF4952" w:rsidRPr="00274C12" w:rsidRDefault="00AF4952" w:rsidP="00274C12">
      <w:pPr>
        <w:rPr>
          <w:rFonts w:cs="Arial"/>
          <w:sz w:val="16"/>
        </w:rPr>
      </w:pPr>
      <w:bookmarkStart w:id="114" w:name="_Toc514328020"/>
      <w:r w:rsidRPr="00274C12">
        <w:rPr>
          <w:rFonts w:cs="Arial"/>
          <w:sz w:val="16"/>
        </w:rPr>
        <w:t>(Para el caso de los residentes en el extranjero que no estén obligados a presentar la solicitud de inscripción en el R.F.C., ni con los avisos al mencionado registro y los contribuyentes que no hubieran estado obligados a presentar, total o parcialmente, las declaraciones a que se refiere el inciso b) de este anexo, así como los residentes en el extranjero que no estén obligados a presentar declaraciones periódicas en México, asentarán estas manifestaciones en el escrito antes referido.)</w:t>
      </w:r>
      <w:bookmarkEnd w:id="114"/>
    </w:p>
    <w:p w:rsidR="00AF4952" w:rsidRPr="00E771CD" w:rsidRDefault="00AF4952" w:rsidP="00555343">
      <w:pPr>
        <w:rPr>
          <w:rFonts w:cs="Arial"/>
          <w:sz w:val="16"/>
        </w:rPr>
      </w:pPr>
      <w:r w:rsidRPr="00E771CD">
        <w:rPr>
          <w:rFonts w:cs="Arial"/>
          <w:sz w:val="16"/>
        </w:rPr>
        <w:t>Lugar y fecha.</w:t>
      </w:r>
    </w:p>
    <w:p w:rsidR="00AF4952" w:rsidRPr="00E771CD" w:rsidRDefault="00AF4952" w:rsidP="00555343">
      <w:pPr>
        <w:pStyle w:val="Textoindependiente"/>
        <w:rPr>
          <w:rFonts w:cs="Arial"/>
          <w:sz w:val="16"/>
        </w:rPr>
      </w:pPr>
      <w:r w:rsidRPr="00E771CD">
        <w:rPr>
          <w:rFonts w:cs="Arial"/>
          <w:sz w:val="16"/>
        </w:rPr>
        <w:t>Protesto lo necesario.</w:t>
      </w:r>
    </w:p>
    <w:p w:rsidR="00AF4952" w:rsidRPr="00E771CD" w:rsidRDefault="00AF4952" w:rsidP="00555343">
      <w:pPr>
        <w:rPr>
          <w:rFonts w:cs="Arial"/>
          <w:sz w:val="16"/>
        </w:rPr>
      </w:pPr>
      <w:r w:rsidRPr="00E771CD">
        <w:rPr>
          <w:rFonts w:cs="Arial"/>
          <w:sz w:val="16"/>
        </w:rPr>
        <w:t>Nombre y firma del representante legal de la empresa.</w:t>
      </w:r>
    </w:p>
    <w:p w:rsidR="00AF4952" w:rsidRPr="00E771CD" w:rsidRDefault="00AF4952" w:rsidP="00555343">
      <w:pPr>
        <w:rPr>
          <w:sz w:val="12"/>
        </w:rPr>
      </w:pPr>
    </w:p>
    <w:p w:rsidR="00AF4952" w:rsidRPr="00E771CD" w:rsidRDefault="00AF4952" w:rsidP="00555343">
      <w:pPr>
        <w:pBdr>
          <w:top w:val="single" w:sz="4" w:space="1" w:color="auto"/>
        </w:pBdr>
        <w:rPr>
          <w:sz w:val="16"/>
        </w:rPr>
      </w:pPr>
      <w:r w:rsidRPr="00E771CD">
        <w:rPr>
          <w:sz w:val="16"/>
        </w:rPr>
        <w:t>Fin del formato.</w:t>
      </w:r>
    </w:p>
    <w:p w:rsidR="00AF4952" w:rsidRPr="00E771CD" w:rsidRDefault="00AF4952" w:rsidP="00AD4A56">
      <w:pPr>
        <w:widowControl/>
        <w:numPr>
          <w:ilvl w:val="0"/>
          <w:numId w:val="126"/>
        </w:numPr>
        <w:pBdr>
          <w:top w:val="single" w:sz="4" w:space="1" w:color="auto"/>
          <w:left w:val="single" w:sz="4" w:space="4" w:color="auto"/>
          <w:bottom w:val="single" w:sz="4" w:space="0" w:color="auto"/>
          <w:right w:val="single" w:sz="4" w:space="4" w:color="auto"/>
        </w:pBdr>
        <w:jc w:val="left"/>
        <w:rPr>
          <w:rFonts w:cs="Arial"/>
          <w:sz w:val="16"/>
          <w:szCs w:val="16"/>
        </w:rPr>
      </w:pPr>
      <w:r w:rsidRPr="00E771CD">
        <w:rPr>
          <w:rFonts w:cs="Arial"/>
          <w:b/>
          <w:bCs/>
          <w:sz w:val="16"/>
          <w:szCs w:val="16"/>
        </w:rPr>
        <w:t>NOTAS:</w:t>
      </w:r>
      <w:r w:rsidRPr="00E771CD">
        <w:rPr>
          <w:rFonts w:cs="Arial"/>
          <w:bCs/>
          <w:sz w:val="16"/>
          <w:szCs w:val="16"/>
        </w:rPr>
        <w:t xml:space="preserve"> </w:t>
      </w:r>
      <w:r w:rsidRPr="00E771CD">
        <w:rPr>
          <w:rFonts w:cs="Arial"/>
          <w:sz w:val="16"/>
          <w:szCs w:val="16"/>
        </w:rPr>
        <w:t>Este formato deberá ser presentado previo a la formalización del contrato correspondiente sólo en el caso de resultar con adjudicación favorable, cuyo monto exceda de $300,000.00 sin incluir IVA, con el fin de dar cumplimiento a lo establecido en el Artículo 32-D del Código Fiscal de la Federación, en la correspondiente RESOLUCIÓN Miscelánea Fiscal para 20</w:t>
      </w:r>
      <w:r>
        <w:rPr>
          <w:rFonts w:cs="Arial"/>
          <w:sz w:val="16"/>
          <w:szCs w:val="16"/>
        </w:rPr>
        <w:t>11</w:t>
      </w:r>
      <w:r w:rsidRPr="00E771CD">
        <w:rPr>
          <w:rFonts w:cs="Arial"/>
          <w:sz w:val="16"/>
          <w:szCs w:val="16"/>
        </w:rPr>
        <w:t>, en su apartado número 1.2.1.1</w:t>
      </w:r>
      <w:r>
        <w:rPr>
          <w:rFonts w:cs="Arial"/>
          <w:sz w:val="16"/>
          <w:szCs w:val="16"/>
        </w:rPr>
        <w:t>5</w:t>
      </w:r>
      <w:r w:rsidRPr="00E771CD">
        <w:rPr>
          <w:rFonts w:cs="Arial"/>
          <w:sz w:val="16"/>
          <w:szCs w:val="16"/>
        </w:rPr>
        <w:t>.</w:t>
      </w:r>
    </w:p>
    <w:p w:rsidR="00AF4952" w:rsidRPr="00E771CD" w:rsidRDefault="00AF4952" w:rsidP="00AD4A56">
      <w:pPr>
        <w:widowControl/>
        <w:numPr>
          <w:ilvl w:val="0"/>
          <w:numId w:val="126"/>
        </w:numPr>
        <w:pBdr>
          <w:top w:val="single" w:sz="4" w:space="1" w:color="auto"/>
          <w:left w:val="single" w:sz="4" w:space="4" w:color="auto"/>
          <w:bottom w:val="single" w:sz="4" w:space="0" w:color="auto"/>
          <w:right w:val="single" w:sz="4" w:space="4" w:color="auto"/>
        </w:pBdr>
        <w:jc w:val="left"/>
        <w:rPr>
          <w:rFonts w:cs="Arial"/>
          <w:sz w:val="16"/>
          <w:szCs w:val="16"/>
        </w:rPr>
      </w:pPr>
      <w:r w:rsidRPr="00E771CD">
        <w:rPr>
          <w:rFonts w:cs="Arial"/>
          <w:bCs/>
          <w:sz w:val="16"/>
          <w:szCs w:val="16"/>
        </w:rPr>
        <w:t>Deberá presentarse en papel preferentemente membretado de la empresa y con firma autógrafa del representante legal de la misma.</w:t>
      </w:r>
    </w:p>
    <w:p w:rsidR="00AF4952" w:rsidRDefault="00AF4952" w:rsidP="00555343"/>
    <w:p w:rsidR="00B06014" w:rsidRDefault="00B06014" w:rsidP="00555343"/>
    <w:p w:rsidR="00B06014" w:rsidRDefault="00B06014">
      <w:pPr>
        <w:widowControl/>
        <w:jc w:val="left"/>
      </w:pPr>
      <w:r>
        <w:br w:type="page"/>
      </w:r>
    </w:p>
    <w:p w:rsidR="00AF4952" w:rsidRPr="00E771CD" w:rsidRDefault="00590D2E" w:rsidP="00253F4A">
      <w:pPr>
        <w:pStyle w:val="Ttulo2"/>
        <w:rPr>
          <w:rFonts w:cs="Arial"/>
        </w:rPr>
      </w:pPr>
      <w:bookmarkStart w:id="115" w:name="_Toc514328021"/>
      <w:bookmarkStart w:id="116" w:name="_Toc514584803"/>
      <w:bookmarkStart w:id="117" w:name="_Toc526784454"/>
      <w:r>
        <w:lastRenderedPageBreak/>
        <w:t xml:space="preserve">ANEXO C </w:t>
      </w:r>
      <w:r w:rsidR="00AF4952" w:rsidRPr="00E771CD">
        <w:t>MODELO DE FIANZA DE GARANTÍA DE CUMPLIMIENTO DEL CONTRATO/PEDIDO</w:t>
      </w:r>
      <w:r w:rsidR="00AF4952" w:rsidRPr="00E771CD">
        <w:rPr>
          <w:rFonts w:cs="Arial"/>
        </w:rPr>
        <w:t>.</w:t>
      </w:r>
      <w:bookmarkEnd w:id="107"/>
      <w:bookmarkEnd w:id="108"/>
      <w:bookmarkEnd w:id="115"/>
      <w:bookmarkEnd w:id="116"/>
      <w:bookmarkEnd w:id="117"/>
    </w:p>
    <w:p w:rsidR="00235C2C" w:rsidRDefault="00235C2C" w:rsidP="00555343">
      <w:pPr>
        <w:rPr>
          <w:rFonts w:cs="Arial"/>
        </w:rPr>
      </w:pPr>
    </w:p>
    <w:p w:rsidR="00604EFB" w:rsidRPr="00A3131D" w:rsidRDefault="000F3979" w:rsidP="00604EFB">
      <w:pPr>
        <w:spacing w:before="480" w:after="360" w:line="312" w:lineRule="auto"/>
        <w:rPr>
          <w:rFonts w:cs="Arial"/>
          <w:b/>
          <w:smallCaps/>
          <w:szCs w:val="24"/>
          <w:u w:val="single"/>
        </w:rPr>
      </w:pPr>
      <w:r w:rsidRPr="006024C7">
        <w:rPr>
          <w:rFonts w:cs="Arial"/>
          <w:color w:val="000081"/>
        </w:rPr>
        <w:t xml:space="preserve">AFIANZADORA., </w:t>
      </w:r>
      <w:proofErr w:type="spellStart"/>
      <w:r w:rsidR="00604EFB">
        <w:rPr>
          <w:rFonts w:cs="Arial"/>
          <w:color w:val="0070C0"/>
          <w:u w:val="single"/>
        </w:rPr>
        <w:t>xxxxxxxxxxxxxx</w:t>
      </w:r>
      <w:proofErr w:type="spellEnd"/>
      <w:r w:rsidR="00604EFB" w:rsidRPr="00A3131D">
        <w:rPr>
          <w:rFonts w:cs="Arial"/>
          <w:smallCaps/>
          <w:szCs w:val="24"/>
        </w:rPr>
        <w:t xml:space="preserve">, </w:t>
      </w:r>
      <w:r w:rsidR="00604EFB" w:rsidRPr="00A3131D">
        <w:rPr>
          <w:rFonts w:cs="Arial"/>
          <w:szCs w:val="24"/>
        </w:rPr>
        <w:t xml:space="preserve">en el ejercicio de la autorización que me otorga el gobierno federal a través de la Secretaría de Hacienda y Crédito Público en los términos de los artículos </w:t>
      </w:r>
      <w:r w:rsidR="00604EFB">
        <w:rPr>
          <w:rFonts w:cs="Arial"/>
          <w:szCs w:val="24"/>
        </w:rPr>
        <w:t>11</w:t>
      </w:r>
      <w:r w:rsidR="00604EFB" w:rsidRPr="00A3131D">
        <w:rPr>
          <w:rFonts w:cs="Arial"/>
          <w:szCs w:val="24"/>
        </w:rPr>
        <w:t xml:space="preserve"> y </w:t>
      </w:r>
      <w:r w:rsidR="00604EFB">
        <w:rPr>
          <w:rFonts w:cs="Arial"/>
          <w:szCs w:val="24"/>
        </w:rPr>
        <w:t>36</w:t>
      </w:r>
      <w:r w:rsidR="00604EFB" w:rsidRPr="00A3131D">
        <w:rPr>
          <w:rFonts w:cs="Arial"/>
          <w:szCs w:val="24"/>
        </w:rPr>
        <w:t xml:space="preserve"> de la </w:t>
      </w:r>
      <w:r w:rsidR="00604EFB" w:rsidRPr="00471865">
        <w:rPr>
          <w:rFonts w:cs="Arial"/>
          <w:szCs w:val="24"/>
        </w:rPr>
        <w:t xml:space="preserve"> </w:t>
      </w:r>
      <w:r w:rsidR="00604EFB">
        <w:rPr>
          <w:rFonts w:cs="Arial"/>
          <w:szCs w:val="24"/>
        </w:rPr>
        <w:t>Ley d</w:t>
      </w:r>
      <w:r w:rsidR="00604EFB" w:rsidRPr="00471865">
        <w:rPr>
          <w:rFonts w:cs="Arial"/>
          <w:szCs w:val="24"/>
        </w:rPr>
        <w:t xml:space="preserve">e Instituciones </w:t>
      </w:r>
      <w:r w:rsidR="00604EFB">
        <w:rPr>
          <w:rFonts w:cs="Arial"/>
          <w:szCs w:val="24"/>
        </w:rPr>
        <w:t>d</w:t>
      </w:r>
      <w:r w:rsidR="00604EFB" w:rsidRPr="00471865">
        <w:rPr>
          <w:rFonts w:cs="Arial"/>
          <w:szCs w:val="24"/>
        </w:rPr>
        <w:t xml:space="preserve">e Seguros </w:t>
      </w:r>
      <w:r w:rsidR="00604EFB">
        <w:rPr>
          <w:rFonts w:cs="Arial"/>
          <w:szCs w:val="24"/>
        </w:rPr>
        <w:t>y</w:t>
      </w:r>
      <w:r w:rsidR="00604EFB" w:rsidRPr="00471865">
        <w:rPr>
          <w:rFonts w:cs="Arial"/>
          <w:szCs w:val="24"/>
        </w:rPr>
        <w:t xml:space="preserve"> </w:t>
      </w:r>
      <w:r w:rsidR="00604EFB">
        <w:rPr>
          <w:rFonts w:cs="Arial"/>
          <w:szCs w:val="24"/>
        </w:rPr>
        <w:t>d</w:t>
      </w:r>
      <w:r w:rsidR="00604EFB" w:rsidRPr="00471865">
        <w:rPr>
          <w:rFonts w:cs="Arial"/>
          <w:szCs w:val="24"/>
        </w:rPr>
        <w:t>e Fianzas</w:t>
      </w:r>
      <w:r w:rsidR="00604EFB" w:rsidRPr="00A3131D">
        <w:rPr>
          <w:rFonts w:cs="Arial"/>
          <w:szCs w:val="24"/>
        </w:rPr>
        <w:t>, me constituyo fiadora por la suma de $</w:t>
      </w:r>
      <w:proofErr w:type="spellStart"/>
      <w:r w:rsidR="00604EFB" w:rsidRPr="00BC2A29">
        <w:rPr>
          <w:rFonts w:cs="Arial"/>
          <w:color w:val="0070C0"/>
          <w:u w:val="single"/>
        </w:rPr>
        <w:t>xxx</w:t>
      </w:r>
      <w:r w:rsidR="00604EFB">
        <w:rPr>
          <w:rFonts w:cs="Arial"/>
          <w:color w:val="0070C0"/>
          <w:u w:val="single"/>
        </w:rPr>
        <w:t>x</w:t>
      </w:r>
      <w:r w:rsidR="00604EFB" w:rsidRPr="00BC2A29">
        <w:rPr>
          <w:rFonts w:cs="Arial"/>
          <w:color w:val="0070C0"/>
          <w:u w:val="single"/>
        </w:rPr>
        <w:t>x</w:t>
      </w:r>
      <w:r w:rsidR="00604EFB">
        <w:rPr>
          <w:rFonts w:cs="Arial"/>
          <w:color w:val="0070C0"/>
          <w:u w:val="single"/>
        </w:rPr>
        <w:t>xxxxxxxx</w:t>
      </w:r>
      <w:proofErr w:type="spellEnd"/>
      <w:r w:rsidR="00604EFB">
        <w:rPr>
          <w:rFonts w:cs="Arial"/>
          <w:color w:val="0070C0"/>
          <w:u w:val="single"/>
        </w:rPr>
        <w:t xml:space="preserve"> </w:t>
      </w:r>
      <w:proofErr w:type="spellStart"/>
      <w:r w:rsidR="00604EFB">
        <w:rPr>
          <w:rFonts w:cs="Arial"/>
          <w:color w:val="0070C0"/>
          <w:u w:val="single"/>
        </w:rPr>
        <w:t>xxxxxxxxxxxxxxxxxxxx</w:t>
      </w:r>
      <w:proofErr w:type="spellEnd"/>
      <w:r w:rsidR="00604EFB" w:rsidRPr="00A3131D">
        <w:rPr>
          <w:rFonts w:cs="Arial"/>
          <w:szCs w:val="24"/>
        </w:rPr>
        <w:t xml:space="preserve"> a favor de</w:t>
      </w:r>
      <w:r w:rsidR="00604EFB">
        <w:rPr>
          <w:rFonts w:cs="Arial"/>
          <w:szCs w:val="24"/>
        </w:rPr>
        <w:t xml:space="preserve"> </w:t>
      </w:r>
      <w:r w:rsidR="00604EFB" w:rsidRPr="00D66D50">
        <w:rPr>
          <w:rFonts w:cs="Arial"/>
          <w:b/>
          <w:smallCaps/>
          <w:szCs w:val="24"/>
        </w:rPr>
        <w:t>‘</w:t>
      </w:r>
      <w:r w:rsidR="00604EFB" w:rsidRPr="00D66D50">
        <w:rPr>
          <w:rFonts w:cs="Arial"/>
          <w:b/>
          <w:szCs w:val="24"/>
        </w:rPr>
        <w:t>Servicios de Salud Jalisco’</w:t>
      </w:r>
    </w:p>
    <w:p w:rsidR="00604EFB" w:rsidRPr="00A3131D" w:rsidRDefault="00604EFB" w:rsidP="00604EFB">
      <w:pPr>
        <w:spacing w:after="360" w:line="312" w:lineRule="auto"/>
        <w:rPr>
          <w:rFonts w:cs="Arial"/>
          <w:caps/>
          <w:color w:val="000000"/>
          <w:szCs w:val="24"/>
        </w:rPr>
      </w:pPr>
      <w:r w:rsidRPr="00A3131D">
        <w:rPr>
          <w:rFonts w:cs="Arial"/>
          <w:szCs w:val="24"/>
        </w:rPr>
        <w:t xml:space="preserve">Para: garantizar por </w:t>
      </w:r>
      <w:proofErr w:type="spellStart"/>
      <w:r>
        <w:rPr>
          <w:rFonts w:cs="Arial"/>
          <w:color w:val="0070C0"/>
          <w:u w:val="single"/>
        </w:rPr>
        <w:t>xxxxxxxxxxxxxxxxxxxxxxxxxxxxxxxxxxx</w:t>
      </w:r>
      <w:proofErr w:type="spellEnd"/>
      <w:r w:rsidRPr="00621A72">
        <w:rPr>
          <w:rFonts w:cs="Arial"/>
          <w:color w:val="0070C0"/>
        </w:rPr>
        <w:t xml:space="preserve"> </w:t>
      </w:r>
      <w:r>
        <w:rPr>
          <w:rFonts w:cs="Arial"/>
          <w:szCs w:val="24"/>
        </w:rPr>
        <w:t>en el</w:t>
      </w:r>
      <w:r w:rsidRPr="00A3131D">
        <w:rPr>
          <w:rFonts w:cs="Arial"/>
          <w:szCs w:val="24"/>
        </w:rPr>
        <w:t xml:space="preserve"> domicilio </w:t>
      </w:r>
      <w:r>
        <w:rPr>
          <w:rFonts w:cs="Arial"/>
          <w:szCs w:val="24"/>
        </w:rPr>
        <w:t>siguiente: Calle</w:t>
      </w:r>
      <w:r w:rsidRPr="00A3131D">
        <w:rPr>
          <w:rFonts w:cs="Arial"/>
          <w:szCs w:val="24"/>
        </w:rPr>
        <w:t xml:space="preserve"> </w:t>
      </w:r>
      <w:proofErr w:type="spellStart"/>
      <w:r w:rsidRPr="00BC2A29">
        <w:rPr>
          <w:rFonts w:cs="Arial"/>
          <w:color w:val="0070C0"/>
          <w:u w:val="single"/>
        </w:rPr>
        <w:t>xxxx</w:t>
      </w:r>
      <w:r>
        <w:rPr>
          <w:rFonts w:cs="Arial"/>
          <w:color w:val="0070C0"/>
          <w:u w:val="single"/>
        </w:rPr>
        <w:t>xxxxxxxxxxxxxxxxxxxxx</w:t>
      </w:r>
      <w:proofErr w:type="spellEnd"/>
      <w:r w:rsidRPr="00A3131D">
        <w:rPr>
          <w:rFonts w:cs="Arial"/>
          <w:szCs w:val="24"/>
        </w:rPr>
        <w:t xml:space="preserve"> colonia</w:t>
      </w:r>
      <w:r>
        <w:rPr>
          <w:rFonts w:cs="Arial"/>
          <w:szCs w:val="24"/>
        </w:rPr>
        <w:t xml:space="preserve"> </w:t>
      </w:r>
      <w:proofErr w:type="spellStart"/>
      <w:r w:rsidRPr="00BC2A29">
        <w:rPr>
          <w:rFonts w:cs="Arial"/>
          <w:color w:val="0070C0"/>
          <w:u w:val="single"/>
        </w:rPr>
        <w:t>xxxx</w:t>
      </w:r>
      <w:r>
        <w:rPr>
          <w:rFonts w:cs="Arial"/>
          <w:color w:val="0070C0"/>
          <w:u w:val="single"/>
        </w:rPr>
        <w:t>xxxxxxxxxxxxxxxxxxxxxxxxxxxxxx</w:t>
      </w:r>
      <w:proofErr w:type="spellEnd"/>
      <w:r w:rsidRPr="006B094D">
        <w:rPr>
          <w:rFonts w:cs="Arial"/>
          <w:color w:val="0070C0"/>
        </w:rPr>
        <w:t xml:space="preserve"> </w:t>
      </w:r>
      <w:r w:rsidRPr="00A3131D">
        <w:rPr>
          <w:rFonts w:cs="Arial"/>
          <w:szCs w:val="24"/>
        </w:rPr>
        <w:t>ciudad</w:t>
      </w:r>
      <w:r>
        <w:rPr>
          <w:rFonts w:cs="Arial"/>
          <w:szCs w:val="24"/>
        </w:rPr>
        <w:t xml:space="preserve"> </w:t>
      </w:r>
      <w:proofErr w:type="spellStart"/>
      <w:r w:rsidRPr="00BC2A29">
        <w:rPr>
          <w:rFonts w:cs="Arial"/>
          <w:color w:val="0070C0"/>
          <w:u w:val="single"/>
        </w:rPr>
        <w:t>xxxx</w:t>
      </w:r>
      <w:r>
        <w:rPr>
          <w:rFonts w:cs="Arial"/>
          <w:color w:val="0070C0"/>
          <w:u w:val="single"/>
        </w:rPr>
        <w:t>xxxxxxxxxxxxxxxxx</w:t>
      </w:r>
      <w:proofErr w:type="spellEnd"/>
      <w:r w:rsidRPr="00621A72">
        <w:rPr>
          <w:rFonts w:cs="Arial"/>
          <w:color w:val="0070C0"/>
        </w:rPr>
        <w:t xml:space="preserve"> </w:t>
      </w:r>
      <w:r w:rsidRPr="00A3131D">
        <w:rPr>
          <w:rFonts w:cs="Arial"/>
          <w:szCs w:val="24"/>
        </w:rPr>
        <w:t>el fiel y exacto cumplimiento de todas y cada una de las obligaciones contraídas en la licitación</w:t>
      </w:r>
      <w:r>
        <w:rPr>
          <w:rFonts w:cs="Arial"/>
          <w:szCs w:val="24"/>
        </w:rPr>
        <w:t>/concurso</w:t>
      </w:r>
      <w:r w:rsidRPr="00A3131D">
        <w:rPr>
          <w:rFonts w:cs="Arial"/>
          <w:szCs w:val="24"/>
        </w:rPr>
        <w:t xml:space="preserve"> </w:t>
      </w:r>
      <w:r w:rsidRPr="007D5A0E">
        <w:rPr>
          <w:rFonts w:cs="Arial"/>
          <w:szCs w:val="24"/>
        </w:rPr>
        <w:t xml:space="preserve">No. </w:t>
      </w:r>
      <w:proofErr w:type="spellStart"/>
      <w:r w:rsidRPr="00FE362E">
        <w:rPr>
          <w:rFonts w:cs="Arial"/>
          <w:color w:val="0070C0"/>
          <w:u w:val="single"/>
        </w:rPr>
        <w:t>xxxxx</w:t>
      </w:r>
      <w:r>
        <w:rPr>
          <w:rFonts w:cs="Arial"/>
          <w:color w:val="0070C0"/>
          <w:u w:val="single"/>
        </w:rPr>
        <w:t>xx</w:t>
      </w:r>
      <w:r w:rsidRPr="00FE362E">
        <w:rPr>
          <w:rFonts w:cs="Arial"/>
          <w:color w:val="0070C0"/>
          <w:u w:val="single"/>
        </w:rPr>
        <w:t>xxxxxxxxxxx</w:t>
      </w:r>
      <w:proofErr w:type="spellEnd"/>
      <w:r w:rsidRPr="00FE362E">
        <w:rPr>
          <w:rFonts w:cs="Arial"/>
          <w:szCs w:val="24"/>
        </w:rPr>
        <w:t>,</w:t>
      </w:r>
      <w:r w:rsidRPr="00DF0FF2">
        <w:rPr>
          <w:rFonts w:cs="Arial"/>
          <w:szCs w:val="24"/>
        </w:rPr>
        <w:t xml:space="preserve"> de fecha</w:t>
      </w:r>
      <w:r>
        <w:rPr>
          <w:rFonts w:cs="Arial"/>
          <w:szCs w:val="24"/>
        </w:rPr>
        <w:t xml:space="preserve"> </w:t>
      </w:r>
      <w:proofErr w:type="spellStart"/>
      <w:r>
        <w:rPr>
          <w:rFonts w:cs="Arial"/>
          <w:color w:val="0070C0"/>
          <w:u w:val="single"/>
        </w:rPr>
        <w:t>xxxxxxxxxxxxxxxxxxxxxxxxxxxxx</w:t>
      </w:r>
      <w:proofErr w:type="spellEnd"/>
      <w:r w:rsidRPr="00DF0FF2">
        <w:rPr>
          <w:rFonts w:cs="Arial"/>
          <w:szCs w:val="24"/>
        </w:rPr>
        <w:t>,</w:t>
      </w:r>
      <w:r w:rsidRPr="00A3131D">
        <w:rPr>
          <w:rFonts w:cs="Arial"/>
          <w:szCs w:val="24"/>
        </w:rPr>
        <w:t xml:space="preserve"> celebrado entre nuestro fiado y de ‘</w:t>
      </w:r>
      <w:r w:rsidRPr="00A3131D">
        <w:rPr>
          <w:rFonts w:cs="Arial"/>
          <w:b/>
          <w:szCs w:val="24"/>
        </w:rPr>
        <w:t xml:space="preserve">Servicios </w:t>
      </w:r>
      <w:r>
        <w:rPr>
          <w:rFonts w:cs="Arial"/>
          <w:b/>
          <w:szCs w:val="24"/>
        </w:rPr>
        <w:t>d</w:t>
      </w:r>
      <w:r w:rsidRPr="00A3131D">
        <w:rPr>
          <w:rFonts w:cs="Arial"/>
          <w:b/>
          <w:szCs w:val="24"/>
        </w:rPr>
        <w:t>e Salud Jalisco’</w:t>
      </w:r>
      <w:r w:rsidRPr="00A3131D">
        <w:rPr>
          <w:rFonts w:cs="Arial"/>
          <w:szCs w:val="24"/>
        </w:rPr>
        <w:t xml:space="preserve">, con un importe total </w:t>
      </w:r>
      <w:r>
        <w:rPr>
          <w:rFonts w:cs="Arial"/>
          <w:szCs w:val="24"/>
        </w:rPr>
        <w:t xml:space="preserve">adjudicado </w:t>
      </w:r>
      <w:r w:rsidRPr="00A3131D">
        <w:rPr>
          <w:rFonts w:cs="Arial"/>
          <w:szCs w:val="24"/>
        </w:rPr>
        <w:t>de $</w:t>
      </w:r>
      <w:r>
        <w:rPr>
          <w:rFonts w:cs="Arial"/>
          <w:szCs w:val="24"/>
        </w:rPr>
        <w:t xml:space="preserve"> </w:t>
      </w:r>
      <w:proofErr w:type="spellStart"/>
      <w:r w:rsidRPr="00BC2A29">
        <w:rPr>
          <w:rFonts w:cs="Arial"/>
          <w:color w:val="0070C0"/>
          <w:u w:val="single"/>
        </w:rPr>
        <w:t>xxxx</w:t>
      </w:r>
      <w:r>
        <w:rPr>
          <w:rFonts w:cs="Arial"/>
          <w:color w:val="0070C0"/>
          <w:u w:val="single"/>
        </w:rPr>
        <w:t>xxxxxxxxxxx</w:t>
      </w:r>
      <w:r w:rsidRPr="00BC2A29">
        <w:rPr>
          <w:rFonts w:cs="Arial"/>
          <w:color w:val="0070C0"/>
          <w:u w:val="single"/>
        </w:rPr>
        <w:t>xx</w:t>
      </w:r>
      <w:proofErr w:type="spellEnd"/>
      <w:r w:rsidRPr="00A3131D">
        <w:rPr>
          <w:rFonts w:cs="Arial"/>
          <w:color w:val="000000"/>
          <w:szCs w:val="24"/>
        </w:rPr>
        <w:t>.</w:t>
      </w:r>
    </w:p>
    <w:p w:rsidR="00604EFB" w:rsidRPr="00A3131D" w:rsidRDefault="00604EFB" w:rsidP="00604EFB">
      <w:pPr>
        <w:spacing w:after="360" w:line="312" w:lineRule="auto"/>
        <w:rPr>
          <w:rFonts w:cs="Arial"/>
          <w:szCs w:val="24"/>
        </w:rPr>
      </w:pPr>
      <w:r w:rsidRPr="00A3131D">
        <w:rPr>
          <w:rFonts w:cs="Arial"/>
          <w:szCs w:val="24"/>
        </w:rPr>
        <w:t xml:space="preserve">Esta fianza estará en vigor por un año más a partir de la firma del contrato, para garantizar la buena calidad de los </w:t>
      </w:r>
      <w:r>
        <w:rPr>
          <w:rFonts w:cs="Arial"/>
          <w:szCs w:val="24"/>
        </w:rPr>
        <w:t>insumos, bienes o servicios</w:t>
      </w:r>
      <w:r w:rsidRPr="00A3131D">
        <w:rPr>
          <w:rFonts w:cs="Arial"/>
          <w:szCs w:val="24"/>
        </w:rPr>
        <w:t xml:space="preserve">, así como la </w:t>
      </w:r>
      <w:r>
        <w:rPr>
          <w:rFonts w:cs="Arial"/>
          <w:szCs w:val="24"/>
        </w:rPr>
        <w:t>reposición</w:t>
      </w:r>
      <w:r w:rsidRPr="00A3131D">
        <w:rPr>
          <w:rFonts w:cs="Arial"/>
          <w:szCs w:val="24"/>
        </w:rPr>
        <w:t xml:space="preserve"> de los defectos y vicios ocultos que pudieren aparecer y que sean imputables a nuestro fiado y solo podrá ser cancelada con la presentación por parte de nuestro fiado, de la original de la misma.</w:t>
      </w:r>
    </w:p>
    <w:p w:rsidR="00604EFB" w:rsidRPr="00A3131D" w:rsidRDefault="00604EFB" w:rsidP="00604EFB">
      <w:pPr>
        <w:spacing w:after="360" w:line="312" w:lineRule="auto"/>
        <w:rPr>
          <w:rFonts w:cs="Arial"/>
          <w:caps/>
          <w:szCs w:val="24"/>
        </w:rPr>
      </w:pPr>
      <w:r w:rsidRPr="00A3131D">
        <w:rPr>
          <w:rFonts w:cs="Arial"/>
          <w:szCs w:val="24"/>
        </w:rPr>
        <w:t>Esta fianza estará vigente en caso de substanciación de juicios o recursos hasta su total resolución.</w:t>
      </w:r>
    </w:p>
    <w:p w:rsidR="00604EFB" w:rsidRPr="00A3131D" w:rsidRDefault="00604EFB" w:rsidP="00604EFB">
      <w:pPr>
        <w:spacing w:line="312" w:lineRule="auto"/>
        <w:ind w:left="17"/>
        <w:rPr>
          <w:rFonts w:cs="Arial"/>
          <w:caps/>
          <w:szCs w:val="24"/>
        </w:rPr>
      </w:pPr>
      <w:r w:rsidRPr="00A3131D">
        <w:rPr>
          <w:rFonts w:cs="Arial"/>
          <w:szCs w:val="24"/>
        </w:rPr>
        <w:t xml:space="preserve">En el caso de que la presente se haga exigible, la afianzadora y el fiado aceptan expresamente someterse al procedimiento de ejecución establecido en los artículos </w:t>
      </w:r>
      <w:r>
        <w:rPr>
          <w:rFonts w:cs="Arial"/>
          <w:szCs w:val="24"/>
        </w:rPr>
        <w:t>214 al 282, 289</w:t>
      </w:r>
      <w:r w:rsidRPr="00A3131D">
        <w:rPr>
          <w:rFonts w:cs="Arial"/>
          <w:szCs w:val="24"/>
        </w:rPr>
        <w:t xml:space="preserve"> y demás relativos de la </w:t>
      </w:r>
      <w:r>
        <w:rPr>
          <w:rFonts w:cs="Arial"/>
          <w:szCs w:val="24"/>
        </w:rPr>
        <w:t>Ley de Instituciones de Seguros y de F</w:t>
      </w:r>
      <w:r w:rsidRPr="00A3131D">
        <w:rPr>
          <w:rFonts w:cs="Arial"/>
          <w:szCs w:val="24"/>
        </w:rPr>
        <w:t xml:space="preserve">ianzas en vigor, aceptando someterse a la competencia de los tribunales del primer partido judicial del </w:t>
      </w:r>
      <w:r>
        <w:rPr>
          <w:rFonts w:cs="Arial"/>
          <w:szCs w:val="24"/>
        </w:rPr>
        <w:t>E</w:t>
      </w:r>
      <w:r w:rsidRPr="00A3131D">
        <w:rPr>
          <w:rFonts w:cs="Arial"/>
          <w:szCs w:val="24"/>
        </w:rPr>
        <w:t>stado de Jalisco, renunciando a los tribunales que por razón de su domicilio presente o futuro, les pudiera corresponder.</w:t>
      </w:r>
    </w:p>
    <w:p w:rsidR="00235C2C" w:rsidRPr="00E771CD" w:rsidRDefault="00235C2C" w:rsidP="00604EFB">
      <w:pPr>
        <w:autoSpaceDE w:val="0"/>
        <w:autoSpaceDN w:val="0"/>
        <w:adjustRightInd w:val="0"/>
        <w:rPr>
          <w:rFonts w:cs="Arial"/>
        </w:rPr>
      </w:pPr>
    </w:p>
    <w:p w:rsidR="00AF4952" w:rsidRPr="00E771CD" w:rsidRDefault="00AF4952" w:rsidP="00555343">
      <w:pPr>
        <w:rPr>
          <w:sz w:val="16"/>
          <w:szCs w:val="16"/>
        </w:rPr>
      </w:pPr>
    </w:p>
    <w:p w:rsidR="00AF4952" w:rsidRPr="00E771CD" w:rsidRDefault="00AF4952" w:rsidP="00555343">
      <w:pPr>
        <w:rPr>
          <w:sz w:val="16"/>
          <w:szCs w:val="16"/>
        </w:rPr>
        <w:sectPr w:rsidR="00AF4952" w:rsidRPr="00E771CD" w:rsidSect="00C92A98">
          <w:headerReference w:type="default" r:id="rId12"/>
          <w:pgSz w:w="12242" w:h="15842" w:code="1"/>
          <w:pgMar w:top="578" w:right="816" w:bottom="1151" w:left="3119" w:header="567" w:footer="964" w:gutter="0"/>
          <w:cols w:space="720"/>
          <w:rtlGutter/>
        </w:sectPr>
      </w:pPr>
    </w:p>
    <w:p w:rsidR="00AF4952" w:rsidRPr="00E771CD" w:rsidRDefault="00AF4952" w:rsidP="00253F4A">
      <w:pPr>
        <w:pStyle w:val="Ttulo2"/>
      </w:pPr>
      <w:bookmarkStart w:id="118" w:name="_Toc514328022"/>
      <w:bookmarkStart w:id="119" w:name="_Toc56486246"/>
      <w:bookmarkStart w:id="120" w:name="_Toc76280714"/>
      <w:bookmarkStart w:id="121" w:name="_Toc185934555"/>
      <w:bookmarkStart w:id="122" w:name="_Toc236624531"/>
      <w:bookmarkStart w:id="123" w:name="_Toc514584804"/>
      <w:bookmarkStart w:id="124" w:name="_Toc526784455"/>
      <w:r w:rsidRPr="00874A7C">
        <w:lastRenderedPageBreak/>
        <w:t>ANEXO</w:t>
      </w:r>
      <w:r>
        <w:t xml:space="preserve"> D</w:t>
      </w:r>
      <w:bookmarkEnd w:id="118"/>
      <w:r w:rsidR="00253F4A">
        <w:t xml:space="preserve"> </w:t>
      </w:r>
      <w:bookmarkStart w:id="125" w:name="_Toc514328023"/>
      <w:r w:rsidRPr="00E771CD">
        <w:t xml:space="preserve">CONSENTIMIENTO PARA </w:t>
      </w:r>
      <w:r>
        <w:t xml:space="preserve">EL PAGO DE FACTURAS DE BIENES, </w:t>
      </w:r>
      <w:r w:rsidRPr="00E771CD">
        <w:t>VÍA DEPÓSITO EN CUENTA DE CHEQUES.</w:t>
      </w:r>
      <w:bookmarkEnd w:id="119"/>
      <w:bookmarkEnd w:id="120"/>
      <w:bookmarkEnd w:id="121"/>
      <w:bookmarkEnd w:id="122"/>
      <w:bookmarkEnd w:id="123"/>
      <w:bookmarkEnd w:id="124"/>
      <w:bookmarkEnd w:id="125"/>
    </w:p>
    <w:p w:rsidR="00AF4952" w:rsidRPr="00E771CD" w:rsidRDefault="00AF4952" w:rsidP="00555343">
      <w:pPr>
        <w:rPr>
          <w:rFonts w:cs="Arial"/>
        </w:rPr>
      </w:pPr>
    </w:p>
    <w:p w:rsidR="00AF4952" w:rsidRPr="00E771CD" w:rsidRDefault="00AF4952" w:rsidP="00555343">
      <w:pPr>
        <w:jc w:val="right"/>
        <w:rPr>
          <w:rFonts w:cs="Arial"/>
          <w:sz w:val="20"/>
        </w:rPr>
      </w:pPr>
      <w:r w:rsidRPr="00E771CD">
        <w:rPr>
          <w:rFonts w:cs="Arial"/>
          <w:sz w:val="20"/>
          <w:u w:val="single"/>
        </w:rPr>
        <w:t xml:space="preserve">  (   LUGAR    )   </w:t>
      </w:r>
      <w:r w:rsidRPr="00E771CD">
        <w:rPr>
          <w:rFonts w:cs="Arial"/>
          <w:sz w:val="20"/>
        </w:rPr>
        <w:t xml:space="preserve">. </w:t>
      </w:r>
      <w:proofErr w:type="spellStart"/>
      <w:proofErr w:type="gramStart"/>
      <w:r w:rsidRPr="00E771CD">
        <w:rPr>
          <w:rFonts w:cs="Arial"/>
          <w:sz w:val="20"/>
        </w:rPr>
        <w:t>a</w:t>
      </w:r>
      <w:proofErr w:type="spellEnd"/>
      <w:proofErr w:type="gramEnd"/>
      <w:r w:rsidRPr="00E771CD">
        <w:rPr>
          <w:rFonts w:cs="Arial"/>
          <w:sz w:val="20"/>
        </w:rPr>
        <w:t xml:space="preserve"> _________ de _________________ </w:t>
      </w:r>
      <w:proofErr w:type="spellStart"/>
      <w:r w:rsidRPr="00E771CD">
        <w:rPr>
          <w:rFonts w:cs="Arial"/>
          <w:sz w:val="20"/>
        </w:rPr>
        <w:t>de</w:t>
      </w:r>
      <w:proofErr w:type="spellEnd"/>
      <w:r w:rsidRPr="00E771CD">
        <w:rPr>
          <w:rFonts w:cs="Arial"/>
          <w:sz w:val="20"/>
        </w:rPr>
        <w:t xml:space="preserve"> 2</w:t>
      </w:r>
      <w:r>
        <w:rPr>
          <w:rFonts w:cs="Arial"/>
          <w:sz w:val="20"/>
        </w:rPr>
        <w:t>015</w:t>
      </w:r>
      <w:r w:rsidRPr="00E771CD">
        <w:rPr>
          <w:rFonts w:cs="Arial"/>
          <w:sz w:val="20"/>
        </w:rPr>
        <w:t>______.</w:t>
      </w:r>
    </w:p>
    <w:p w:rsidR="00AF4952" w:rsidRPr="00E771CD" w:rsidRDefault="00AF4952" w:rsidP="00555343">
      <w:pPr>
        <w:rPr>
          <w:rFonts w:cs="Arial"/>
          <w:sz w:val="20"/>
        </w:rPr>
      </w:pPr>
    </w:p>
    <w:p w:rsidR="00AF4952" w:rsidRPr="00E771CD" w:rsidRDefault="00AF4952" w:rsidP="00555343">
      <w:pPr>
        <w:rPr>
          <w:rFonts w:cs="Arial"/>
          <w:b/>
          <w:sz w:val="22"/>
        </w:rPr>
      </w:pPr>
      <w:r w:rsidRPr="00E771CD">
        <w:rPr>
          <w:rFonts w:cs="Arial"/>
          <w:b/>
          <w:sz w:val="22"/>
        </w:rPr>
        <w:t>Servicios de Salud Jalisco</w:t>
      </w:r>
    </w:p>
    <w:p w:rsidR="00AF4952" w:rsidRPr="00745216" w:rsidRDefault="00AF4952" w:rsidP="00555343">
      <w:pPr>
        <w:rPr>
          <w:rFonts w:cs="Arial"/>
          <w:sz w:val="22"/>
          <w:lang w:val="it-IT"/>
        </w:rPr>
      </w:pPr>
      <w:r w:rsidRPr="00745216">
        <w:rPr>
          <w:rFonts w:cs="Arial"/>
          <w:sz w:val="22"/>
          <w:lang w:val="it-IT"/>
        </w:rPr>
        <w:t>Dr. Baeza Alzaga No. 107.</w:t>
      </w:r>
    </w:p>
    <w:p w:rsidR="00AF4952" w:rsidRPr="00745216" w:rsidRDefault="00AF4952" w:rsidP="00555343">
      <w:pPr>
        <w:rPr>
          <w:rFonts w:cs="Arial"/>
          <w:sz w:val="22"/>
          <w:lang w:val="it-IT"/>
        </w:rPr>
      </w:pPr>
      <w:r w:rsidRPr="00E771CD">
        <w:rPr>
          <w:rFonts w:cs="Arial"/>
          <w:sz w:val="22"/>
          <w:lang w:val="it-IT"/>
        </w:rPr>
        <w:t>Col. Centro, C.P. 44100</w:t>
      </w:r>
    </w:p>
    <w:p w:rsidR="00AF4952" w:rsidRPr="00E771CD" w:rsidRDefault="00AF4952" w:rsidP="00555343">
      <w:pPr>
        <w:rPr>
          <w:rFonts w:cs="Arial"/>
          <w:sz w:val="22"/>
        </w:rPr>
      </w:pPr>
      <w:r w:rsidRPr="00E771CD">
        <w:rPr>
          <w:rFonts w:cs="Arial"/>
          <w:sz w:val="22"/>
        </w:rPr>
        <w:t>Guadalajara, Jal.</w:t>
      </w:r>
    </w:p>
    <w:p w:rsidR="00AF4952" w:rsidRPr="00E771CD" w:rsidRDefault="00AF4952" w:rsidP="00555343">
      <w:pPr>
        <w:rPr>
          <w:rFonts w:cs="Arial"/>
          <w:sz w:val="20"/>
        </w:rPr>
      </w:pPr>
    </w:p>
    <w:p w:rsidR="00AF4952" w:rsidRPr="00E771CD" w:rsidRDefault="00AF4952" w:rsidP="00555343">
      <w:pPr>
        <w:ind w:firstLine="1416"/>
        <w:rPr>
          <w:rFonts w:cs="Arial"/>
          <w:sz w:val="20"/>
        </w:rPr>
      </w:pPr>
      <w:r w:rsidRPr="00E771CD">
        <w:rPr>
          <w:rFonts w:cs="Arial"/>
          <w:sz w:val="20"/>
        </w:rPr>
        <w:t>A Solicitud de (</w:t>
      </w:r>
      <w:r w:rsidRPr="00E771CD">
        <w:rPr>
          <w:rFonts w:cs="Arial"/>
          <w:sz w:val="20"/>
          <w:u w:val="single"/>
        </w:rPr>
        <w:t>Nombre de la Empresa</w:t>
      </w:r>
      <w:r w:rsidRPr="00E771CD">
        <w:rPr>
          <w:rFonts w:cs="Arial"/>
          <w:sz w:val="20"/>
        </w:rPr>
        <w:t>), se les proporciona la siguiente información para la realización de Transferencias Bancarias, por concepto de Adquisición de BIENES que se generen.</w:t>
      </w:r>
    </w:p>
    <w:p w:rsidR="00AF4952" w:rsidRPr="00E771CD" w:rsidRDefault="00AF4952" w:rsidP="00555343">
      <w:pPr>
        <w:rPr>
          <w:rFonts w:cs="Arial"/>
          <w:sz w:val="20"/>
        </w:rPr>
      </w:pPr>
    </w:p>
    <w:tbl>
      <w:tblPr>
        <w:tblW w:w="8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6"/>
        <w:gridCol w:w="163"/>
        <w:gridCol w:w="166"/>
        <w:gridCol w:w="160"/>
        <w:gridCol w:w="116"/>
        <w:gridCol w:w="47"/>
        <w:gridCol w:w="330"/>
        <w:gridCol w:w="975"/>
        <w:gridCol w:w="812"/>
        <w:gridCol w:w="326"/>
        <w:gridCol w:w="493"/>
        <w:gridCol w:w="160"/>
        <w:gridCol w:w="164"/>
        <w:gridCol w:w="326"/>
        <w:gridCol w:w="171"/>
        <w:gridCol w:w="317"/>
        <w:gridCol w:w="8"/>
        <w:gridCol w:w="157"/>
        <w:gridCol w:w="165"/>
        <w:gridCol w:w="170"/>
        <w:gridCol w:w="315"/>
        <w:gridCol w:w="173"/>
        <w:gridCol w:w="164"/>
        <w:gridCol w:w="815"/>
        <w:gridCol w:w="817"/>
      </w:tblGrid>
      <w:tr w:rsidR="00AF4952" w:rsidRPr="00E771CD" w:rsidTr="00235C2C">
        <w:trPr>
          <w:trHeight w:val="198"/>
        </w:trPr>
        <w:tc>
          <w:tcPr>
            <w:tcW w:w="8256" w:type="dxa"/>
            <w:gridSpan w:val="25"/>
          </w:tcPr>
          <w:p w:rsidR="00AF4952" w:rsidRPr="00245C90" w:rsidRDefault="00AF4952" w:rsidP="008F6FDC">
            <w:pPr>
              <w:pStyle w:val="Textoindependiente"/>
              <w:rPr>
                <w:rFonts w:cs="Arial"/>
                <w:b w:val="0"/>
                <w:sz w:val="22"/>
                <w:szCs w:val="24"/>
                <w:u w:val="single"/>
              </w:rPr>
            </w:pPr>
            <w:r w:rsidRPr="00245C90">
              <w:rPr>
                <w:rFonts w:cs="Arial"/>
                <w:sz w:val="22"/>
                <w:szCs w:val="24"/>
              </w:rPr>
              <w:t>Datos del Proveedor Solicitante</w:t>
            </w:r>
          </w:p>
        </w:tc>
      </w:tr>
      <w:tr w:rsidR="00AF4952" w:rsidRPr="00E771CD" w:rsidTr="00235C2C">
        <w:trPr>
          <w:trHeight w:val="345"/>
        </w:trPr>
        <w:tc>
          <w:tcPr>
            <w:tcW w:w="1398" w:type="dxa"/>
            <w:gridSpan w:val="6"/>
            <w:vAlign w:val="center"/>
          </w:tcPr>
          <w:p w:rsidR="00AF4952" w:rsidRPr="00E771CD" w:rsidRDefault="00AF4952" w:rsidP="008F6FDC">
            <w:pPr>
              <w:rPr>
                <w:rFonts w:cs="Arial"/>
                <w:sz w:val="20"/>
                <w:lang w:val="es-ES_tradnl"/>
              </w:rPr>
            </w:pPr>
            <w:r w:rsidRPr="00E771CD">
              <w:rPr>
                <w:rFonts w:cs="Arial"/>
                <w:sz w:val="20"/>
                <w:lang w:val="es-ES_tradnl"/>
              </w:rPr>
              <w:t>Nombre</w:t>
            </w:r>
          </w:p>
        </w:tc>
        <w:tc>
          <w:tcPr>
            <w:tcW w:w="6857" w:type="dxa"/>
            <w:gridSpan w:val="19"/>
            <w:vAlign w:val="center"/>
          </w:tcPr>
          <w:p w:rsidR="00AF4952" w:rsidRPr="00E771CD" w:rsidRDefault="00AF4952" w:rsidP="008F6FDC">
            <w:pPr>
              <w:rPr>
                <w:rFonts w:cs="Arial"/>
                <w:sz w:val="20"/>
                <w:lang w:val="es-ES_tradnl"/>
              </w:rPr>
            </w:pPr>
          </w:p>
        </w:tc>
      </w:tr>
      <w:tr w:rsidR="00AF4952" w:rsidRPr="00E771CD" w:rsidTr="00235C2C">
        <w:trPr>
          <w:trHeight w:val="345"/>
        </w:trPr>
        <w:tc>
          <w:tcPr>
            <w:tcW w:w="1398" w:type="dxa"/>
            <w:gridSpan w:val="6"/>
            <w:vAlign w:val="center"/>
          </w:tcPr>
          <w:p w:rsidR="00AF4952" w:rsidRPr="00E771CD" w:rsidRDefault="00AF4952" w:rsidP="008F6FDC">
            <w:pPr>
              <w:rPr>
                <w:rFonts w:cs="Arial"/>
                <w:sz w:val="20"/>
                <w:lang w:val="es-ES_tradnl"/>
              </w:rPr>
            </w:pPr>
            <w:r w:rsidRPr="00E771CD">
              <w:rPr>
                <w:rFonts w:cs="Arial"/>
                <w:sz w:val="20"/>
                <w:lang w:val="es-ES_tradnl"/>
              </w:rPr>
              <w:t>RFC</w:t>
            </w:r>
          </w:p>
        </w:tc>
        <w:tc>
          <w:tcPr>
            <w:tcW w:w="6857" w:type="dxa"/>
            <w:gridSpan w:val="19"/>
            <w:vAlign w:val="center"/>
          </w:tcPr>
          <w:p w:rsidR="00AF4952" w:rsidRPr="00E771CD" w:rsidRDefault="00AF4952" w:rsidP="008F6FDC">
            <w:pPr>
              <w:rPr>
                <w:rFonts w:cs="Arial"/>
                <w:sz w:val="20"/>
                <w:lang w:val="es-ES_tradnl"/>
              </w:rPr>
            </w:pPr>
          </w:p>
        </w:tc>
      </w:tr>
      <w:tr w:rsidR="00AF4952" w:rsidRPr="00E771CD" w:rsidTr="00235C2C">
        <w:trPr>
          <w:trHeight w:val="345"/>
        </w:trPr>
        <w:tc>
          <w:tcPr>
            <w:tcW w:w="1398" w:type="dxa"/>
            <w:gridSpan w:val="6"/>
            <w:vAlign w:val="center"/>
          </w:tcPr>
          <w:p w:rsidR="00AF4952" w:rsidRPr="00E771CD" w:rsidRDefault="00AF4952" w:rsidP="008F6FDC">
            <w:pPr>
              <w:rPr>
                <w:rFonts w:cs="Arial"/>
                <w:sz w:val="20"/>
                <w:lang w:val="es-ES_tradnl"/>
              </w:rPr>
            </w:pPr>
            <w:r w:rsidRPr="00E771CD">
              <w:rPr>
                <w:rFonts w:cs="Arial"/>
                <w:sz w:val="20"/>
                <w:lang w:val="es-ES_tradnl"/>
              </w:rPr>
              <w:t>CURP</w:t>
            </w:r>
          </w:p>
        </w:tc>
        <w:tc>
          <w:tcPr>
            <w:tcW w:w="6857" w:type="dxa"/>
            <w:gridSpan w:val="19"/>
            <w:vAlign w:val="center"/>
          </w:tcPr>
          <w:p w:rsidR="00AF4952" w:rsidRPr="00E771CD" w:rsidRDefault="00AF4952" w:rsidP="008F6FDC">
            <w:pPr>
              <w:rPr>
                <w:rFonts w:cs="Arial"/>
                <w:sz w:val="20"/>
                <w:lang w:val="es-ES_tradnl"/>
              </w:rPr>
            </w:pPr>
          </w:p>
        </w:tc>
      </w:tr>
      <w:tr w:rsidR="00AF4952" w:rsidRPr="00E771CD" w:rsidTr="00235C2C">
        <w:trPr>
          <w:trHeight w:val="345"/>
        </w:trPr>
        <w:tc>
          <w:tcPr>
            <w:tcW w:w="8256" w:type="dxa"/>
            <w:gridSpan w:val="25"/>
            <w:vAlign w:val="center"/>
          </w:tcPr>
          <w:p w:rsidR="00AF4952" w:rsidRPr="00E771CD" w:rsidRDefault="00AF4952" w:rsidP="008F6FDC">
            <w:pPr>
              <w:jc w:val="center"/>
              <w:rPr>
                <w:rFonts w:cs="Arial"/>
                <w:b/>
                <w:sz w:val="20"/>
                <w:lang w:val="es-ES_tradnl"/>
              </w:rPr>
            </w:pPr>
            <w:r w:rsidRPr="00E771CD">
              <w:rPr>
                <w:rFonts w:cs="Arial"/>
                <w:b/>
                <w:sz w:val="20"/>
                <w:lang w:val="es-ES_tradnl"/>
              </w:rPr>
              <w:t>Domicilio Fiscal</w:t>
            </w:r>
          </w:p>
        </w:tc>
      </w:tr>
      <w:tr w:rsidR="00AF4952" w:rsidRPr="00E771CD" w:rsidTr="00235C2C">
        <w:trPr>
          <w:trHeight w:val="345"/>
        </w:trPr>
        <w:tc>
          <w:tcPr>
            <w:tcW w:w="746" w:type="dxa"/>
            <w:vAlign w:val="center"/>
          </w:tcPr>
          <w:p w:rsidR="00AF4952" w:rsidRPr="00E771CD" w:rsidRDefault="00AF4952" w:rsidP="008F6FDC">
            <w:pPr>
              <w:rPr>
                <w:rFonts w:cs="Arial"/>
                <w:sz w:val="20"/>
                <w:lang w:val="es-ES_tradnl"/>
              </w:rPr>
            </w:pPr>
            <w:r w:rsidRPr="00E771CD">
              <w:rPr>
                <w:rFonts w:cs="Arial"/>
                <w:sz w:val="20"/>
                <w:lang w:val="es-ES_tradnl"/>
              </w:rPr>
              <w:t>Calle</w:t>
            </w:r>
          </w:p>
        </w:tc>
        <w:tc>
          <w:tcPr>
            <w:tcW w:w="4238" w:type="dxa"/>
            <w:gridSpan w:val="13"/>
            <w:vAlign w:val="center"/>
          </w:tcPr>
          <w:p w:rsidR="00AF4952" w:rsidRPr="00E771CD" w:rsidRDefault="00AF4952" w:rsidP="008F6FDC">
            <w:pPr>
              <w:rPr>
                <w:rFonts w:cs="Arial"/>
                <w:sz w:val="20"/>
                <w:lang w:val="es-ES_tradnl"/>
              </w:rPr>
            </w:pPr>
          </w:p>
        </w:tc>
        <w:tc>
          <w:tcPr>
            <w:tcW w:w="988" w:type="dxa"/>
            <w:gridSpan w:val="6"/>
            <w:vAlign w:val="center"/>
          </w:tcPr>
          <w:p w:rsidR="00AF4952" w:rsidRPr="00E771CD" w:rsidRDefault="00AF4952" w:rsidP="008F6FDC">
            <w:pPr>
              <w:rPr>
                <w:rFonts w:cs="Arial"/>
                <w:sz w:val="20"/>
                <w:lang w:val="es-ES_tradnl"/>
              </w:rPr>
            </w:pPr>
            <w:r w:rsidRPr="00E771CD">
              <w:rPr>
                <w:rFonts w:cs="Arial"/>
                <w:sz w:val="20"/>
                <w:lang w:val="es-ES_tradnl"/>
              </w:rPr>
              <w:t>No. Ext.</w:t>
            </w:r>
          </w:p>
        </w:tc>
        <w:tc>
          <w:tcPr>
            <w:tcW w:w="652" w:type="dxa"/>
            <w:gridSpan w:val="3"/>
            <w:vAlign w:val="center"/>
          </w:tcPr>
          <w:p w:rsidR="00AF4952" w:rsidRPr="00E771CD" w:rsidRDefault="00AF4952" w:rsidP="008F6FDC">
            <w:pPr>
              <w:rPr>
                <w:rFonts w:cs="Arial"/>
                <w:sz w:val="20"/>
                <w:lang w:val="es-ES_tradnl"/>
              </w:rPr>
            </w:pPr>
          </w:p>
        </w:tc>
        <w:tc>
          <w:tcPr>
            <w:tcW w:w="815" w:type="dxa"/>
            <w:vAlign w:val="center"/>
          </w:tcPr>
          <w:p w:rsidR="00AF4952" w:rsidRPr="00E771CD" w:rsidRDefault="00AF4952" w:rsidP="008F6FDC">
            <w:pPr>
              <w:rPr>
                <w:rFonts w:cs="Arial"/>
                <w:sz w:val="20"/>
                <w:lang w:val="es-ES_tradnl"/>
              </w:rPr>
            </w:pPr>
            <w:r w:rsidRPr="00E771CD">
              <w:rPr>
                <w:rFonts w:cs="Arial"/>
                <w:sz w:val="20"/>
                <w:lang w:val="es-ES_tradnl"/>
              </w:rPr>
              <w:t xml:space="preserve">No. </w:t>
            </w:r>
            <w:proofErr w:type="spellStart"/>
            <w:r w:rsidRPr="00E771CD">
              <w:rPr>
                <w:rFonts w:cs="Arial"/>
                <w:sz w:val="20"/>
                <w:lang w:val="es-ES_tradnl"/>
              </w:rPr>
              <w:t>Int</w:t>
            </w:r>
            <w:proofErr w:type="spellEnd"/>
          </w:p>
        </w:tc>
        <w:tc>
          <w:tcPr>
            <w:tcW w:w="814" w:type="dxa"/>
            <w:vAlign w:val="center"/>
          </w:tcPr>
          <w:p w:rsidR="00AF4952" w:rsidRPr="00E771CD" w:rsidRDefault="00AF4952" w:rsidP="008F6FDC">
            <w:pPr>
              <w:rPr>
                <w:rFonts w:cs="Arial"/>
                <w:sz w:val="20"/>
                <w:lang w:val="es-ES_tradnl"/>
              </w:rPr>
            </w:pPr>
          </w:p>
        </w:tc>
      </w:tr>
      <w:tr w:rsidR="00AF4952" w:rsidRPr="00E771CD" w:rsidTr="00235C2C">
        <w:trPr>
          <w:trHeight w:val="345"/>
        </w:trPr>
        <w:tc>
          <w:tcPr>
            <w:tcW w:w="909" w:type="dxa"/>
            <w:gridSpan w:val="2"/>
            <w:vAlign w:val="center"/>
          </w:tcPr>
          <w:p w:rsidR="00AF4952" w:rsidRPr="00E771CD" w:rsidRDefault="00AF4952" w:rsidP="008F6FDC">
            <w:pPr>
              <w:rPr>
                <w:rFonts w:cs="Arial"/>
                <w:sz w:val="20"/>
                <w:lang w:val="es-ES_tradnl"/>
              </w:rPr>
            </w:pPr>
            <w:r w:rsidRPr="00E771CD">
              <w:rPr>
                <w:rFonts w:cs="Arial"/>
                <w:sz w:val="20"/>
                <w:lang w:val="es-ES_tradnl"/>
              </w:rPr>
              <w:t>Colonia</w:t>
            </w:r>
          </w:p>
        </w:tc>
        <w:tc>
          <w:tcPr>
            <w:tcW w:w="3749" w:type="dxa"/>
            <w:gridSpan w:val="11"/>
            <w:vAlign w:val="center"/>
          </w:tcPr>
          <w:p w:rsidR="00AF4952" w:rsidRPr="00E771CD" w:rsidRDefault="00AF4952" w:rsidP="008F6FDC">
            <w:pPr>
              <w:rPr>
                <w:rFonts w:cs="Arial"/>
                <w:sz w:val="20"/>
                <w:lang w:val="es-ES_tradnl"/>
              </w:rPr>
            </w:pPr>
          </w:p>
        </w:tc>
        <w:tc>
          <w:tcPr>
            <w:tcW w:w="979" w:type="dxa"/>
            <w:gridSpan w:val="5"/>
            <w:vAlign w:val="center"/>
          </w:tcPr>
          <w:p w:rsidR="00AF4952" w:rsidRPr="00E771CD" w:rsidRDefault="00AF4952" w:rsidP="008F6FDC">
            <w:pPr>
              <w:rPr>
                <w:rFonts w:cs="Arial"/>
                <w:sz w:val="20"/>
                <w:lang w:val="es-ES_tradnl"/>
              </w:rPr>
            </w:pPr>
            <w:r w:rsidRPr="00E771CD">
              <w:rPr>
                <w:rFonts w:cs="Arial"/>
                <w:sz w:val="20"/>
                <w:lang w:val="es-ES_tradnl"/>
              </w:rPr>
              <w:t>Ciudad</w:t>
            </w:r>
          </w:p>
        </w:tc>
        <w:tc>
          <w:tcPr>
            <w:tcW w:w="2619" w:type="dxa"/>
            <w:gridSpan w:val="7"/>
            <w:vAlign w:val="center"/>
          </w:tcPr>
          <w:p w:rsidR="00AF4952" w:rsidRPr="00E771CD" w:rsidRDefault="00AF4952" w:rsidP="008F6FDC">
            <w:pPr>
              <w:rPr>
                <w:rFonts w:cs="Arial"/>
                <w:sz w:val="20"/>
                <w:lang w:val="es-ES_tradnl"/>
              </w:rPr>
            </w:pPr>
          </w:p>
        </w:tc>
      </w:tr>
      <w:tr w:rsidR="00AF4952" w:rsidRPr="00E771CD" w:rsidTr="00235C2C">
        <w:trPr>
          <w:trHeight w:val="365"/>
        </w:trPr>
        <w:tc>
          <w:tcPr>
            <w:tcW w:w="1235" w:type="dxa"/>
            <w:gridSpan w:val="4"/>
            <w:vAlign w:val="center"/>
          </w:tcPr>
          <w:p w:rsidR="00AF4952" w:rsidRPr="00E771CD" w:rsidRDefault="00AF4952" w:rsidP="008F6FDC">
            <w:pPr>
              <w:rPr>
                <w:rFonts w:cs="Arial"/>
                <w:sz w:val="20"/>
                <w:lang w:val="es-ES_tradnl"/>
              </w:rPr>
            </w:pPr>
            <w:r w:rsidRPr="00E771CD">
              <w:rPr>
                <w:rFonts w:cs="Arial"/>
                <w:sz w:val="20"/>
                <w:lang w:val="es-ES_tradnl"/>
              </w:rPr>
              <w:t>Municipio o Delegación</w:t>
            </w:r>
          </w:p>
        </w:tc>
        <w:tc>
          <w:tcPr>
            <w:tcW w:w="3259" w:type="dxa"/>
            <w:gridSpan w:val="8"/>
            <w:vAlign w:val="center"/>
          </w:tcPr>
          <w:p w:rsidR="00AF4952" w:rsidRPr="00E771CD" w:rsidRDefault="00AF4952" w:rsidP="008F6FDC">
            <w:pPr>
              <w:rPr>
                <w:rFonts w:cs="Arial"/>
                <w:sz w:val="20"/>
                <w:lang w:val="es-ES_tradnl"/>
              </w:rPr>
            </w:pPr>
          </w:p>
        </w:tc>
        <w:tc>
          <w:tcPr>
            <w:tcW w:w="1142" w:type="dxa"/>
            <w:gridSpan w:val="6"/>
            <w:vAlign w:val="center"/>
          </w:tcPr>
          <w:p w:rsidR="00AF4952" w:rsidRPr="00E771CD" w:rsidRDefault="00AF4952" w:rsidP="008F6FDC">
            <w:pPr>
              <w:rPr>
                <w:rFonts w:cs="Arial"/>
                <w:sz w:val="20"/>
                <w:lang w:val="es-ES_tradnl"/>
              </w:rPr>
            </w:pPr>
            <w:r w:rsidRPr="00E771CD">
              <w:rPr>
                <w:rFonts w:cs="Arial"/>
                <w:sz w:val="20"/>
                <w:lang w:val="es-ES_tradnl"/>
              </w:rPr>
              <w:t>Estado</w:t>
            </w:r>
          </w:p>
        </w:tc>
        <w:tc>
          <w:tcPr>
            <w:tcW w:w="2619" w:type="dxa"/>
            <w:gridSpan w:val="7"/>
            <w:vAlign w:val="center"/>
          </w:tcPr>
          <w:p w:rsidR="00AF4952" w:rsidRPr="00E771CD" w:rsidRDefault="00AF4952" w:rsidP="008F6FDC">
            <w:pPr>
              <w:rPr>
                <w:rFonts w:cs="Arial"/>
                <w:sz w:val="20"/>
                <w:lang w:val="es-ES_tradnl"/>
              </w:rPr>
            </w:pPr>
          </w:p>
        </w:tc>
      </w:tr>
      <w:tr w:rsidR="00AF4952" w:rsidRPr="00E771CD" w:rsidTr="00235C2C">
        <w:trPr>
          <w:trHeight w:val="345"/>
        </w:trPr>
        <w:tc>
          <w:tcPr>
            <w:tcW w:w="1351" w:type="dxa"/>
            <w:gridSpan w:val="5"/>
            <w:vAlign w:val="center"/>
          </w:tcPr>
          <w:p w:rsidR="00AF4952" w:rsidRPr="00E771CD" w:rsidRDefault="00AF4952" w:rsidP="008F6FDC">
            <w:pPr>
              <w:rPr>
                <w:rFonts w:cs="Arial"/>
                <w:sz w:val="20"/>
                <w:lang w:val="es-ES_tradnl"/>
              </w:rPr>
            </w:pPr>
            <w:r w:rsidRPr="00E771CD">
              <w:rPr>
                <w:rFonts w:cs="Arial"/>
                <w:sz w:val="20"/>
                <w:lang w:val="es-ES_tradnl"/>
              </w:rPr>
              <w:t>Código Postal</w:t>
            </w:r>
          </w:p>
        </w:tc>
        <w:tc>
          <w:tcPr>
            <w:tcW w:w="1352" w:type="dxa"/>
            <w:gridSpan w:val="3"/>
            <w:vAlign w:val="center"/>
          </w:tcPr>
          <w:p w:rsidR="00AF4952" w:rsidRPr="00E771CD" w:rsidRDefault="00AF4952" w:rsidP="008F6FDC">
            <w:pPr>
              <w:rPr>
                <w:rFonts w:cs="Arial"/>
                <w:sz w:val="20"/>
                <w:lang w:val="es-ES_tradnl"/>
              </w:rPr>
            </w:pPr>
          </w:p>
        </w:tc>
        <w:tc>
          <w:tcPr>
            <w:tcW w:w="1138" w:type="dxa"/>
            <w:gridSpan w:val="2"/>
            <w:vAlign w:val="center"/>
          </w:tcPr>
          <w:p w:rsidR="00AF4952" w:rsidRPr="00E771CD" w:rsidRDefault="00AF4952" w:rsidP="008F6FDC">
            <w:pPr>
              <w:rPr>
                <w:rFonts w:cs="Arial"/>
                <w:sz w:val="20"/>
                <w:lang w:val="es-ES_tradnl"/>
              </w:rPr>
            </w:pPr>
            <w:r w:rsidRPr="00E771CD">
              <w:rPr>
                <w:rFonts w:cs="Arial"/>
                <w:sz w:val="20"/>
                <w:lang w:val="es-ES_tradnl"/>
              </w:rPr>
              <w:t>Tel. Oficina</w:t>
            </w:r>
          </w:p>
        </w:tc>
        <w:tc>
          <w:tcPr>
            <w:tcW w:w="1631" w:type="dxa"/>
            <w:gridSpan w:val="6"/>
            <w:vAlign w:val="center"/>
          </w:tcPr>
          <w:p w:rsidR="00AF4952" w:rsidRPr="00E771CD" w:rsidRDefault="00AF4952" w:rsidP="008F6FDC">
            <w:pPr>
              <w:rPr>
                <w:rFonts w:cs="Arial"/>
                <w:sz w:val="20"/>
                <w:lang w:val="es-ES_tradnl"/>
              </w:rPr>
            </w:pPr>
          </w:p>
        </w:tc>
        <w:tc>
          <w:tcPr>
            <w:tcW w:w="815" w:type="dxa"/>
            <w:gridSpan w:val="5"/>
            <w:vAlign w:val="center"/>
          </w:tcPr>
          <w:p w:rsidR="00AF4952" w:rsidRPr="00E771CD" w:rsidRDefault="00AF4952" w:rsidP="008F6FDC">
            <w:pPr>
              <w:rPr>
                <w:rFonts w:cs="Arial"/>
                <w:sz w:val="20"/>
                <w:lang w:val="es-ES_tradnl"/>
              </w:rPr>
            </w:pPr>
            <w:r w:rsidRPr="00E771CD">
              <w:rPr>
                <w:rFonts w:cs="Arial"/>
                <w:sz w:val="20"/>
                <w:lang w:val="es-ES_tradnl"/>
              </w:rPr>
              <w:t>Fax.</w:t>
            </w:r>
          </w:p>
        </w:tc>
        <w:tc>
          <w:tcPr>
            <w:tcW w:w="1966" w:type="dxa"/>
            <w:gridSpan w:val="4"/>
            <w:vAlign w:val="center"/>
          </w:tcPr>
          <w:p w:rsidR="00AF4952" w:rsidRPr="00E771CD" w:rsidRDefault="00AF4952" w:rsidP="008F6FDC">
            <w:pPr>
              <w:rPr>
                <w:rFonts w:cs="Arial"/>
                <w:sz w:val="20"/>
                <w:lang w:val="es-ES_tradnl"/>
              </w:rPr>
            </w:pPr>
          </w:p>
        </w:tc>
      </w:tr>
      <w:tr w:rsidR="00AF4952" w:rsidRPr="00E771CD" w:rsidTr="00235C2C">
        <w:trPr>
          <w:trHeight w:val="345"/>
        </w:trPr>
        <w:tc>
          <w:tcPr>
            <w:tcW w:w="746" w:type="dxa"/>
            <w:vAlign w:val="center"/>
          </w:tcPr>
          <w:p w:rsidR="00AF4952" w:rsidRPr="00E771CD" w:rsidRDefault="00AF4952" w:rsidP="008F6FDC">
            <w:pPr>
              <w:rPr>
                <w:rFonts w:cs="Arial"/>
                <w:sz w:val="20"/>
                <w:lang w:val="es-ES_tradnl"/>
              </w:rPr>
            </w:pPr>
            <w:r w:rsidRPr="00E771CD">
              <w:rPr>
                <w:rFonts w:cs="Arial"/>
                <w:sz w:val="20"/>
                <w:lang w:val="es-ES_tradnl"/>
              </w:rPr>
              <w:t>E-mail</w:t>
            </w:r>
          </w:p>
        </w:tc>
        <w:tc>
          <w:tcPr>
            <w:tcW w:w="2769" w:type="dxa"/>
            <w:gridSpan w:val="8"/>
            <w:vAlign w:val="center"/>
          </w:tcPr>
          <w:p w:rsidR="00AF4952" w:rsidRPr="00E771CD" w:rsidRDefault="00AF4952" w:rsidP="008F6FDC">
            <w:pPr>
              <w:rPr>
                <w:rFonts w:cs="Arial"/>
                <w:sz w:val="20"/>
                <w:lang w:val="es-ES_tradnl"/>
              </w:rPr>
            </w:pPr>
          </w:p>
        </w:tc>
        <w:tc>
          <w:tcPr>
            <w:tcW w:w="1142" w:type="dxa"/>
            <w:gridSpan w:val="4"/>
            <w:vAlign w:val="center"/>
          </w:tcPr>
          <w:p w:rsidR="00AF4952" w:rsidRPr="00E771CD" w:rsidRDefault="00AF4952" w:rsidP="008F6FDC">
            <w:pPr>
              <w:rPr>
                <w:rFonts w:cs="Arial"/>
                <w:sz w:val="20"/>
                <w:lang w:val="es-ES_tradnl"/>
              </w:rPr>
            </w:pPr>
            <w:r w:rsidRPr="00E771CD">
              <w:rPr>
                <w:rFonts w:cs="Arial"/>
                <w:sz w:val="20"/>
                <w:lang w:val="es-ES_tradnl"/>
              </w:rPr>
              <w:t>Contacto</w:t>
            </w:r>
          </w:p>
        </w:tc>
        <w:tc>
          <w:tcPr>
            <w:tcW w:w="3598" w:type="dxa"/>
            <w:gridSpan w:val="12"/>
            <w:vAlign w:val="center"/>
          </w:tcPr>
          <w:p w:rsidR="00AF4952" w:rsidRPr="00E771CD" w:rsidRDefault="00AF4952" w:rsidP="008F6FDC">
            <w:pPr>
              <w:rPr>
                <w:rFonts w:cs="Arial"/>
                <w:sz w:val="20"/>
                <w:lang w:val="es-ES_tradnl"/>
              </w:rPr>
            </w:pPr>
          </w:p>
        </w:tc>
      </w:tr>
      <w:tr w:rsidR="00AF4952" w:rsidRPr="00E771CD" w:rsidTr="00235C2C">
        <w:trPr>
          <w:trHeight w:val="345"/>
        </w:trPr>
        <w:tc>
          <w:tcPr>
            <w:tcW w:w="8256" w:type="dxa"/>
            <w:gridSpan w:val="25"/>
            <w:vAlign w:val="center"/>
          </w:tcPr>
          <w:p w:rsidR="00AF4952" w:rsidRPr="00E771CD" w:rsidRDefault="00AF4952" w:rsidP="008F6FDC">
            <w:pPr>
              <w:jc w:val="center"/>
              <w:rPr>
                <w:rFonts w:cs="Arial"/>
                <w:b/>
                <w:sz w:val="20"/>
                <w:lang w:val="es-ES_tradnl"/>
              </w:rPr>
            </w:pPr>
            <w:r w:rsidRPr="00E771CD">
              <w:rPr>
                <w:rFonts w:cs="Arial"/>
                <w:b/>
                <w:sz w:val="20"/>
                <w:lang w:val="es-ES_tradnl"/>
              </w:rPr>
              <w:t>Datos de la cuenta a la que abonara el pago de factura(s)</w:t>
            </w:r>
          </w:p>
        </w:tc>
      </w:tr>
      <w:tr w:rsidR="00AF4952" w:rsidRPr="00E771CD" w:rsidTr="00235C2C">
        <w:trPr>
          <w:trHeight w:val="365"/>
        </w:trPr>
        <w:tc>
          <w:tcPr>
            <w:tcW w:w="1235" w:type="dxa"/>
            <w:gridSpan w:val="4"/>
            <w:vAlign w:val="center"/>
          </w:tcPr>
          <w:p w:rsidR="00AF4952" w:rsidRPr="00E771CD" w:rsidRDefault="00AF4952" w:rsidP="008F6FDC">
            <w:pPr>
              <w:rPr>
                <w:rFonts w:cs="Arial"/>
                <w:sz w:val="20"/>
                <w:lang w:val="es-ES_tradnl"/>
              </w:rPr>
            </w:pPr>
            <w:r w:rsidRPr="00E771CD">
              <w:rPr>
                <w:rFonts w:cs="Arial"/>
                <w:sz w:val="20"/>
                <w:lang w:val="es-ES_tradnl"/>
              </w:rPr>
              <w:t>Nombre del Banco</w:t>
            </w:r>
          </w:p>
        </w:tc>
        <w:tc>
          <w:tcPr>
            <w:tcW w:w="3919" w:type="dxa"/>
            <w:gridSpan w:val="11"/>
            <w:vAlign w:val="center"/>
          </w:tcPr>
          <w:p w:rsidR="00AF4952" w:rsidRPr="00E771CD" w:rsidRDefault="00AF4952" w:rsidP="008F6FDC">
            <w:pPr>
              <w:rPr>
                <w:rFonts w:cs="Arial"/>
                <w:sz w:val="20"/>
                <w:lang w:val="es-ES_tradnl"/>
              </w:rPr>
            </w:pPr>
          </w:p>
        </w:tc>
        <w:tc>
          <w:tcPr>
            <w:tcW w:w="817" w:type="dxa"/>
            <w:gridSpan w:val="5"/>
            <w:vAlign w:val="center"/>
          </w:tcPr>
          <w:p w:rsidR="00AF4952" w:rsidRPr="00E771CD" w:rsidRDefault="00AF4952" w:rsidP="008F6FDC">
            <w:pPr>
              <w:rPr>
                <w:rFonts w:cs="Arial"/>
                <w:sz w:val="20"/>
                <w:lang w:val="es-ES_tradnl"/>
              </w:rPr>
            </w:pPr>
            <w:r w:rsidRPr="00E771CD">
              <w:rPr>
                <w:rFonts w:cs="Arial"/>
                <w:sz w:val="20"/>
                <w:lang w:val="es-ES_tradnl"/>
              </w:rPr>
              <w:t>Clave</w:t>
            </w:r>
          </w:p>
        </w:tc>
        <w:tc>
          <w:tcPr>
            <w:tcW w:w="2283" w:type="dxa"/>
            <w:gridSpan w:val="5"/>
            <w:vAlign w:val="center"/>
          </w:tcPr>
          <w:p w:rsidR="00AF4952" w:rsidRPr="00E771CD" w:rsidRDefault="00AF4952" w:rsidP="008F6FDC">
            <w:pPr>
              <w:rPr>
                <w:rFonts w:cs="Arial"/>
                <w:sz w:val="20"/>
                <w:lang w:val="es-ES_tradnl"/>
              </w:rPr>
            </w:pPr>
          </w:p>
        </w:tc>
      </w:tr>
      <w:tr w:rsidR="00AF4952" w:rsidRPr="00E771CD" w:rsidTr="00235C2C">
        <w:trPr>
          <w:trHeight w:val="365"/>
        </w:trPr>
        <w:tc>
          <w:tcPr>
            <w:tcW w:w="1235" w:type="dxa"/>
            <w:gridSpan w:val="4"/>
            <w:vAlign w:val="center"/>
          </w:tcPr>
          <w:p w:rsidR="00AF4952" w:rsidRPr="00E771CD" w:rsidRDefault="00AF4952" w:rsidP="008F6FDC">
            <w:pPr>
              <w:rPr>
                <w:rFonts w:cs="Arial"/>
                <w:sz w:val="20"/>
                <w:lang w:val="es-ES_tradnl"/>
              </w:rPr>
            </w:pPr>
            <w:r w:rsidRPr="00E771CD">
              <w:rPr>
                <w:rFonts w:cs="Arial"/>
                <w:sz w:val="20"/>
                <w:lang w:val="es-ES_tradnl"/>
              </w:rPr>
              <w:t>CLABE</w:t>
            </w:r>
          </w:p>
        </w:tc>
        <w:tc>
          <w:tcPr>
            <w:tcW w:w="3099" w:type="dxa"/>
            <w:gridSpan w:val="7"/>
            <w:vAlign w:val="center"/>
          </w:tcPr>
          <w:p w:rsidR="00AF4952" w:rsidRPr="00E771CD" w:rsidRDefault="00AF4952" w:rsidP="008F6FDC">
            <w:pPr>
              <w:rPr>
                <w:rFonts w:cs="Arial"/>
                <w:sz w:val="20"/>
                <w:lang w:val="es-ES_tradnl"/>
              </w:rPr>
            </w:pPr>
          </w:p>
        </w:tc>
        <w:tc>
          <w:tcPr>
            <w:tcW w:w="1468" w:type="dxa"/>
            <w:gridSpan w:val="8"/>
            <w:vAlign w:val="center"/>
          </w:tcPr>
          <w:p w:rsidR="00AF4952" w:rsidRPr="00E771CD" w:rsidRDefault="00AF4952" w:rsidP="008F6FDC">
            <w:pPr>
              <w:rPr>
                <w:rFonts w:cs="Arial"/>
                <w:sz w:val="20"/>
                <w:lang w:val="es-ES_tradnl"/>
              </w:rPr>
            </w:pPr>
            <w:r w:rsidRPr="00E771CD">
              <w:rPr>
                <w:rFonts w:cs="Arial"/>
                <w:sz w:val="20"/>
                <w:lang w:val="es-ES_tradnl"/>
              </w:rPr>
              <w:t xml:space="preserve">No. </w:t>
            </w:r>
            <w:proofErr w:type="spellStart"/>
            <w:r w:rsidRPr="00E771CD">
              <w:rPr>
                <w:rFonts w:cs="Arial"/>
                <w:sz w:val="20"/>
                <w:lang w:val="es-ES_tradnl"/>
              </w:rPr>
              <w:t>de</w:t>
            </w:r>
            <w:proofErr w:type="spellEnd"/>
            <w:r w:rsidRPr="00E771CD">
              <w:rPr>
                <w:rFonts w:cs="Arial"/>
                <w:sz w:val="20"/>
                <w:lang w:val="es-ES_tradnl"/>
              </w:rPr>
              <w:t xml:space="preserve"> cuenta de cheques</w:t>
            </w:r>
          </w:p>
        </w:tc>
        <w:tc>
          <w:tcPr>
            <w:tcW w:w="2453" w:type="dxa"/>
            <w:gridSpan w:val="6"/>
            <w:vAlign w:val="center"/>
          </w:tcPr>
          <w:p w:rsidR="00AF4952" w:rsidRPr="00E771CD" w:rsidRDefault="00AF4952" w:rsidP="008F6FDC">
            <w:pPr>
              <w:rPr>
                <w:rFonts w:cs="Arial"/>
                <w:sz w:val="20"/>
                <w:lang w:val="es-ES_tradnl"/>
              </w:rPr>
            </w:pPr>
          </w:p>
        </w:tc>
      </w:tr>
      <w:tr w:rsidR="00AF4952" w:rsidRPr="00E771CD" w:rsidTr="00235C2C">
        <w:trPr>
          <w:trHeight w:val="345"/>
        </w:trPr>
        <w:tc>
          <w:tcPr>
            <w:tcW w:w="1728" w:type="dxa"/>
            <w:gridSpan w:val="7"/>
            <w:vAlign w:val="center"/>
          </w:tcPr>
          <w:p w:rsidR="00AF4952" w:rsidRPr="00E771CD" w:rsidRDefault="00AF4952" w:rsidP="008F6FDC">
            <w:pPr>
              <w:rPr>
                <w:rFonts w:cs="Arial"/>
                <w:sz w:val="20"/>
                <w:lang w:val="es-ES_tradnl"/>
              </w:rPr>
            </w:pPr>
            <w:r w:rsidRPr="00E771CD">
              <w:rPr>
                <w:rFonts w:cs="Arial"/>
                <w:sz w:val="20"/>
                <w:lang w:val="es-ES_tradnl"/>
              </w:rPr>
              <w:t>Plaza (del Banco)</w:t>
            </w:r>
          </w:p>
        </w:tc>
        <w:tc>
          <w:tcPr>
            <w:tcW w:w="3426" w:type="dxa"/>
            <w:gridSpan w:val="8"/>
            <w:vAlign w:val="center"/>
          </w:tcPr>
          <w:p w:rsidR="00AF4952" w:rsidRPr="00E771CD" w:rsidRDefault="00AF4952" w:rsidP="008F6FDC">
            <w:pPr>
              <w:rPr>
                <w:rFonts w:cs="Arial"/>
                <w:sz w:val="20"/>
                <w:lang w:val="es-ES_tradnl"/>
              </w:rPr>
            </w:pPr>
          </w:p>
        </w:tc>
        <w:tc>
          <w:tcPr>
            <w:tcW w:w="1305" w:type="dxa"/>
            <w:gridSpan w:val="7"/>
            <w:vAlign w:val="center"/>
          </w:tcPr>
          <w:p w:rsidR="00AF4952" w:rsidRPr="00E771CD" w:rsidRDefault="00AF4952" w:rsidP="008F6FDC">
            <w:pPr>
              <w:rPr>
                <w:rFonts w:cs="Arial"/>
                <w:sz w:val="20"/>
                <w:lang w:val="es-ES_tradnl"/>
              </w:rPr>
            </w:pPr>
            <w:r w:rsidRPr="00E771CD">
              <w:rPr>
                <w:rFonts w:cs="Arial"/>
                <w:sz w:val="20"/>
                <w:lang w:val="es-ES_tradnl"/>
              </w:rPr>
              <w:t>No. de plaza</w:t>
            </w:r>
          </w:p>
        </w:tc>
        <w:tc>
          <w:tcPr>
            <w:tcW w:w="1795" w:type="dxa"/>
            <w:gridSpan w:val="3"/>
            <w:vAlign w:val="center"/>
          </w:tcPr>
          <w:p w:rsidR="00AF4952" w:rsidRPr="00E771CD" w:rsidRDefault="00AF4952" w:rsidP="008F6FDC">
            <w:pPr>
              <w:rPr>
                <w:rFonts w:cs="Arial"/>
                <w:sz w:val="20"/>
                <w:lang w:val="es-ES_tradnl"/>
              </w:rPr>
            </w:pPr>
          </w:p>
        </w:tc>
      </w:tr>
      <w:tr w:rsidR="00AF4952" w:rsidRPr="00E771CD" w:rsidTr="00235C2C">
        <w:trPr>
          <w:trHeight w:val="345"/>
        </w:trPr>
        <w:tc>
          <w:tcPr>
            <w:tcW w:w="1075" w:type="dxa"/>
            <w:gridSpan w:val="3"/>
            <w:vAlign w:val="center"/>
          </w:tcPr>
          <w:p w:rsidR="00AF4952" w:rsidRPr="00E771CD" w:rsidRDefault="00AF4952" w:rsidP="008F6FDC">
            <w:pPr>
              <w:rPr>
                <w:rFonts w:cs="Arial"/>
                <w:sz w:val="20"/>
                <w:lang w:val="es-ES_tradnl"/>
              </w:rPr>
            </w:pPr>
            <w:r w:rsidRPr="00E771CD">
              <w:rPr>
                <w:rFonts w:cs="Arial"/>
                <w:sz w:val="20"/>
                <w:lang w:val="es-ES_tradnl"/>
              </w:rPr>
              <w:t>Sucursal</w:t>
            </w:r>
          </w:p>
        </w:tc>
        <w:tc>
          <w:tcPr>
            <w:tcW w:w="4080" w:type="dxa"/>
            <w:gridSpan w:val="12"/>
            <w:vAlign w:val="center"/>
          </w:tcPr>
          <w:p w:rsidR="00AF4952" w:rsidRPr="00E771CD" w:rsidRDefault="00AF4952" w:rsidP="008F6FDC">
            <w:pPr>
              <w:rPr>
                <w:rFonts w:cs="Arial"/>
                <w:sz w:val="20"/>
                <w:lang w:val="es-ES_tradnl"/>
              </w:rPr>
            </w:pPr>
          </w:p>
        </w:tc>
        <w:tc>
          <w:tcPr>
            <w:tcW w:w="1305" w:type="dxa"/>
            <w:gridSpan w:val="7"/>
            <w:vAlign w:val="center"/>
          </w:tcPr>
          <w:p w:rsidR="00AF4952" w:rsidRPr="00E771CD" w:rsidRDefault="00AF4952" w:rsidP="008F6FDC">
            <w:pPr>
              <w:rPr>
                <w:rFonts w:cs="Arial"/>
                <w:sz w:val="20"/>
                <w:lang w:val="es-ES_tradnl"/>
              </w:rPr>
            </w:pPr>
            <w:r w:rsidRPr="00E771CD">
              <w:rPr>
                <w:rFonts w:cs="Arial"/>
                <w:sz w:val="20"/>
                <w:lang w:val="es-ES_tradnl"/>
              </w:rPr>
              <w:t xml:space="preserve">No. de </w:t>
            </w:r>
            <w:proofErr w:type="spellStart"/>
            <w:r w:rsidRPr="00E771CD">
              <w:rPr>
                <w:rFonts w:cs="Arial"/>
                <w:sz w:val="20"/>
                <w:lang w:val="es-ES_tradnl"/>
              </w:rPr>
              <w:t>Suc</w:t>
            </w:r>
            <w:proofErr w:type="spellEnd"/>
            <w:r w:rsidRPr="00E771CD">
              <w:rPr>
                <w:rFonts w:cs="Arial"/>
                <w:sz w:val="20"/>
                <w:lang w:val="es-ES_tradnl"/>
              </w:rPr>
              <w:t>.</w:t>
            </w:r>
          </w:p>
        </w:tc>
        <w:tc>
          <w:tcPr>
            <w:tcW w:w="1795" w:type="dxa"/>
            <w:gridSpan w:val="3"/>
            <w:vAlign w:val="center"/>
          </w:tcPr>
          <w:p w:rsidR="00AF4952" w:rsidRPr="00E771CD" w:rsidRDefault="00AF4952" w:rsidP="008F6FDC">
            <w:pPr>
              <w:rPr>
                <w:rFonts w:cs="Arial"/>
                <w:sz w:val="20"/>
                <w:lang w:val="es-ES_tradnl"/>
              </w:rPr>
            </w:pPr>
          </w:p>
        </w:tc>
      </w:tr>
      <w:tr w:rsidR="00AF4952" w:rsidRPr="00E771CD" w:rsidTr="00235C2C">
        <w:trPr>
          <w:trHeight w:val="345"/>
        </w:trPr>
        <w:tc>
          <w:tcPr>
            <w:tcW w:w="1728" w:type="dxa"/>
            <w:gridSpan w:val="7"/>
            <w:vAlign w:val="center"/>
          </w:tcPr>
          <w:p w:rsidR="00AF4952" w:rsidRPr="00E771CD" w:rsidRDefault="00AF4952" w:rsidP="008F6FDC">
            <w:pPr>
              <w:rPr>
                <w:rFonts w:cs="Arial"/>
                <w:sz w:val="20"/>
                <w:lang w:val="es-ES_tradnl"/>
              </w:rPr>
            </w:pPr>
            <w:r w:rsidRPr="00E771CD">
              <w:rPr>
                <w:rFonts w:cs="Arial"/>
                <w:sz w:val="20"/>
                <w:lang w:val="es-ES_tradnl"/>
              </w:rPr>
              <w:t>Entidad Federativa</w:t>
            </w:r>
          </w:p>
        </w:tc>
        <w:tc>
          <w:tcPr>
            <w:tcW w:w="3752" w:type="dxa"/>
            <w:gridSpan w:val="10"/>
            <w:vAlign w:val="center"/>
          </w:tcPr>
          <w:p w:rsidR="00AF4952" w:rsidRPr="00E771CD" w:rsidRDefault="00AF4952" w:rsidP="008F6FDC">
            <w:pPr>
              <w:rPr>
                <w:rFonts w:cs="Arial"/>
                <w:sz w:val="20"/>
                <w:lang w:val="es-ES_tradnl"/>
              </w:rPr>
            </w:pPr>
          </w:p>
        </w:tc>
        <w:tc>
          <w:tcPr>
            <w:tcW w:w="979" w:type="dxa"/>
            <w:gridSpan w:val="5"/>
            <w:vAlign w:val="center"/>
          </w:tcPr>
          <w:p w:rsidR="00AF4952" w:rsidRPr="00E771CD" w:rsidRDefault="00AF4952" w:rsidP="008F6FDC">
            <w:pPr>
              <w:rPr>
                <w:rFonts w:cs="Arial"/>
                <w:sz w:val="20"/>
                <w:lang w:val="es-ES_tradnl"/>
              </w:rPr>
            </w:pPr>
            <w:r w:rsidRPr="00E771CD">
              <w:rPr>
                <w:rFonts w:cs="Arial"/>
                <w:sz w:val="20"/>
                <w:lang w:val="es-ES_tradnl"/>
              </w:rPr>
              <w:t>Clave</w:t>
            </w:r>
          </w:p>
        </w:tc>
        <w:tc>
          <w:tcPr>
            <w:tcW w:w="1795" w:type="dxa"/>
            <w:gridSpan w:val="3"/>
            <w:vAlign w:val="center"/>
          </w:tcPr>
          <w:p w:rsidR="00AF4952" w:rsidRPr="00E771CD" w:rsidRDefault="00AF4952" w:rsidP="008F6FDC">
            <w:pPr>
              <w:rPr>
                <w:rFonts w:cs="Arial"/>
                <w:sz w:val="20"/>
                <w:lang w:val="es-ES_tradnl"/>
              </w:rPr>
            </w:pPr>
          </w:p>
        </w:tc>
      </w:tr>
    </w:tbl>
    <w:p w:rsidR="00AF4952" w:rsidRPr="00E771CD" w:rsidRDefault="00AF4952" w:rsidP="00555343">
      <w:pPr>
        <w:rPr>
          <w:rFonts w:cs="Arial"/>
          <w:sz w:val="20"/>
          <w:lang w:val="es-ES_tradnl"/>
        </w:rPr>
      </w:pPr>
      <w:r w:rsidRPr="00E771CD">
        <w:rPr>
          <w:rFonts w:cs="Arial"/>
          <w:sz w:val="20"/>
          <w:lang w:val="es-ES_tradnl"/>
        </w:rPr>
        <w:t xml:space="preserve">Ciudad y Estado_________________________________ a ___ de_______________ </w:t>
      </w:r>
      <w:proofErr w:type="spellStart"/>
      <w:r w:rsidRPr="00E771CD">
        <w:rPr>
          <w:rFonts w:cs="Arial"/>
          <w:sz w:val="20"/>
          <w:lang w:val="es-ES_tradnl"/>
        </w:rPr>
        <w:t>de</w:t>
      </w:r>
      <w:proofErr w:type="spellEnd"/>
      <w:r w:rsidRPr="00E771CD">
        <w:rPr>
          <w:rFonts w:cs="Arial"/>
          <w:sz w:val="20"/>
          <w:lang w:val="es-ES_tradnl"/>
        </w:rPr>
        <w:t>________</w:t>
      </w:r>
    </w:p>
    <w:p w:rsidR="00AF4952" w:rsidRPr="00E771CD" w:rsidRDefault="00AF4952" w:rsidP="00555343">
      <w:pPr>
        <w:rPr>
          <w:rFonts w:cs="Arial"/>
          <w:sz w:val="20"/>
          <w:lang w:val="es-ES_tradnl"/>
        </w:rPr>
      </w:pPr>
      <w:r w:rsidRPr="00E771CD">
        <w:rPr>
          <w:rFonts w:cs="Arial"/>
          <w:sz w:val="20"/>
          <w:lang w:val="es-ES_tradnl"/>
        </w:rPr>
        <w:t>EN MI CARÁCTER DE REPRESENTANTE LEGAL O TITULAR DE LA ENTIDAD ARRIBA CITADA, DOY MI CONSENTIMIENTO PARA QUE EL O.P.D. SERVICIOS DE SALUD JALISCO, DEPOSITE EN LA CUENTA DE CHEQUES QUE ARRIBA SE INDICA, EL (LOS) IMPORTE(S) QUE CORRESPONDA(N) AL PAGO DEL NUMERO DE FACTURA O DOCUMENTO DE COBRO QUE AMPARA(N) LOS BIENES Y/O SERVICIOS QUE ESTE ORGANISMO RECIBA DE MI (NUESTRA) PARTE.</w:t>
      </w:r>
    </w:p>
    <w:tbl>
      <w:tblPr>
        <w:tblW w:w="8562"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562"/>
      </w:tblGrid>
      <w:tr w:rsidR="00AF4952" w:rsidRPr="00E771CD" w:rsidTr="00235C2C">
        <w:trPr>
          <w:trHeight w:val="721"/>
        </w:trPr>
        <w:tc>
          <w:tcPr>
            <w:tcW w:w="8562" w:type="dxa"/>
          </w:tcPr>
          <w:p w:rsidR="00AF4952" w:rsidRPr="00E771CD" w:rsidRDefault="00AF4952" w:rsidP="008F6FDC">
            <w:pPr>
              <w:pStyle w:val="Textoindependiente"/>
              <w:rPr>
                <w:rFonts w:ascii="Verdana" w:hAnsi="Verdana"/>
                <w:sz w:val="16"/>
              </w:rPr>
            </w:pPr>
          </w:p>
          <w:p w:rsidR="00AF4952" w:rsidRPr="00E771CD" w:rsidRDefault="00AF4952" w:rsidP="008F6FDC">
            <w:pPr>
              <w:pStyle w:val="Textoindependiente"/>
              <w:rPr>
                <w:rFonts w:ascii="Verdana" w:hAnsi="Verdana"/>
                <w:sz w:val="16"/>
              </w:rPr>
            </w:pPr>
            <w:r w:rsidRPr="00E771CD">
              <w:rPr>
                <w:rFonts w:ascii="Verdana" w:hAnsi="Verdana"/>
                <w:sz w:val="16"/>
              </w:rPr>
              <w:t>NOMBRE Y FIRMA DEL TITULAR Y/O REPRESENTANTE(S) LEGAL(S) DE LA ENTIDAD.</w:t>
            </w:r>
          </w:p>
          <w:p w:rsidR="00AF4952" w:rsidRPr="00E771CD" w:rsidRDefault="00AF4952" w:rsidP="008F6FDC">
            <w:pPr>
              <w:pStyle w:val="Textoindependiente"/>
              <w:rPr>
                <w:rFonts w:ascii="Verdana" w:hAnsi="Verdana"/>
                <w:sz w:val="16"/>
              </w:rPr>
            </w:pPr>
          </w:p>
        </w:tc>
      </w:tr>
    </w:tbl>
    <w:p w:rsidR="00AF4952" w:rsidRPr="00E771CD" w:rsidRDefault="00AF4952" w:rsidP="00555343">
      <w:pPr>
        <w:pStyle w:val="Textoindependiente"/>
        <w:rPr>
          <w:rFonts w:ascii="Verdana" w:hAnsi="Verdana"/>
          <w:b w:val="0"/>
          <w:sz w:val="16"/>
          <w:u w:val="single"/>
        </w:rPr>
      </w:pPr>
      <w:r w:rsidRPr="00E771CD">
        <w:rPr>
          <w:rFonts w:cs="Arial"/>
          <w:sz w:val="20"/>
        </w:rPr>
        <w:br w:type="page"/>
      </w:r>
      <w:r w:rsidRPr="00E771CD">
        <w:rPr>
          <w:rFonts w:ascii="Verdana" w:hAnsi="Verdana"/>
          <w:b w:val="0"/>
          <w:sz w:val="16"/>
          <w:u w:val="single"/>
        </w:rPr>
        <w:lastRenderedPageBreak/>
        <w:t>IMPORTANTE</w:t>
      </w:r>
    </w:p>
    <w:p w:rsidR="00AF4952" w:rsidRPr="00E771CD" w:rsidRDefault="00AF4952" w:rsidP="00555343">
      <w:pPr>
        <w:pStyle w:val="Textoindependiente"/>
        <w:rPr>
          <w:rFonts w:ascii="Verdana" w:hAnsi="Verdana"/>
          <w:sz w:val="16"/>
        </w:rPr>
      </w:pPr>
      <w:r w:rsidRPr="00E771CD">
        <w:rPr>
          <w:rFonts w:ascii="Verdana" w:hAnsi="Verdana"/>
          <w:sz w:val="16"/>
        </w:rPr>
        <w:t>1.- Este formato deberá ser firmado por el titular de la cuenta y/o representante(s) legal(es) de su entidad.</w:t>
      </w:r>
    </w:p>
    <w:p w:rsidR="00AF4952" w:rsidRPr="00E771CD" w:rsidRDefault="00AF4952" w:rsidP="00555343">
      <w:pPr>
        <w:pStyle w:val="Textoindependiente"/>
        <w:rPr>
          <w:rFonts w:ascii="Verdana" w:hAnsi="Verdana"/>
          <w:sz w:val="16"/>
        </w:rPr>
      </w:pPr>
      <w:r w:rsidRPr="00E771CD">
        <w:rPr>
          <w:rFonts w:ascii="Verdana" w:hAnsi="Verdana"/>
          <w:sz w:val="16"/>
        </w:rPr>
        <w:t>2.- En caso de ser persona moral, deberá adjuntar copia del poder notarial en donde se le otorga la facultad al representante legal para realizar este trámite.</w:t>
      </w:r>
    </w:p>
    <w:p w:rsidR="00AF4952" w:rsidRPr="00E771CD" w:rsidRDefault="00AF4952" w:rsidP="00555343">
      <w:pPr>
        <w:pStyle w:val="Textoindependiente"/>
        <w:rPr>
          <w:rFonts w:ascii="Verdana" w:hAnsi="Verdana"/>
          <w:sz w:val="16"/>
        </w:rPr>
      </w:pPr>
      <w:r w:rsidRPr="00E771CD">
        <w:rPr>
          <w:rFonts w:ascii="Verdana" w:hAnsi="Verdana"/>
          <w:sz w:val="16"/>
        </w:rPr>
        <w:t>3.- Para que proceda esta solicitud de abono en cuenta de cheques, es indispensable anexar el original de la parte superior de su ulti</w:t>
      </w:r>
      <w:r w:rsidR="000F3979">
        <w:rPr>
          <w:rFonts w:ascii="Verdana" w:hAnsi="Verdana"/>
          <w:sz w:val="16"/>
        </w:rPr>
        <w:t xml:space="preserve">mo estado de cuenta de cheques </w:t>
      </w:r>
      <w:r w:rsidRPr="00E771CD">
        <w:rPr>
          <w:rFonts w:ascii="Verdana" w:hAnsi="Verdana"/>
          <w:sz w:val="16"/>
        </w:rPr>
        <w:t>(nombre, dirección, cuenta número, sucursal, periodo y expedido en:).</w:t>
      </w:r>
    </w:p>
    <w:p w:rsidR="00AF4952" w:rsidRPr="00E771CD" w:rsidRDefault="00AF4952" w:rsidP="00555343">
      <w:pPr>
        <w:pStyle w:val="Textoindependiente"/>
        <w:rPr>
          <w:rFonts w:ascii="Verdana" w:hAnsi="Verdana"/>
          <w:sz w:val="16"/>
        </w:rPr>
      </w:pPr>
      <w:r w:rsidRPr="00E771CD">
        <w:rPr>
          <w:rFonts w:ascii="Verdana" w:hAnsi="Verdana"/>
          <w:sz w:val="16"/>
        </w:rPr>
        <w:t xml:space="preserve">4.- O.P.D. Servicios de Salud Jalisco, no está en posibilidades de validar la información arriba indicada, por lo que si el número de cuenta de cheques proporcionado por Usted(es) resulta incorrecto, el pago de las facturas se realizara hasta que la institución recupere el importe respectivo, así mismo, si el número de cuenta de cheques es rechazado por el Banco, el pago se efectuara mediante cheque. </w:t>
      </w:r>
    </w:p>
    <w:p w:rsidR="00AF4952" w:rsidRPr="00E771CD" w:rsidRDefault="00AF4952" w:rsidP="00555343">
      <w:pPr>
        <w:pStyle w:val="Textoindependiente"/>
        <w:rPr>
          <w:rFonts w:ascii="Verdana" w:hAnsi="Verdana"/>
          <w:sz w:val="16"/>
        </w:rPr>
      </w:pPr>
      <w:r w:rsidRPr="00E771CD">
        <w:rPr>
          <w:rFonts w:ascii="Verdana" w:hAnsi="Verdana"/>
          <w:sz w:val="16"/>
        </w:rPr>
        <w:t>5.- En caso de suspensión o de cancelación de su cuenta de cheques, deberá notificarlo al O.P.D. Servicios de Salud Jalisco (Dirección de Recursos Financieros), el mismo día en que se de este suceso, a efecto de que el siguiente deposito no sea rechazado por la Institución Bancaria.</w:t>
      </w:r>
    </w:p>
    <w:p w:rsidR="00AF4952" w:rsidRPr="00E771CD" w:rsidRDefault="00AF4952" w:rsidP="00555343">
      <w:pPr>
        <w:pStyle w:val="Textoindependiente"/>
        <w:rPr>
          <w:rFonts w:ascii="Verdana" w:hAnsi="Verdana"/>
          <w:sz w:val="16"/>
        </w:rPr>
      </w:pPr>
      <w:r w:rsidRPr="00E771CD">
        <w:rPr>
          <w:rFonts w:ascii="Verdana" w:hAnsi="Verdana"/>
          <w:sz w:val="16"/>
        </w:rPr>
        <w:t xml:space="preserve">6.- De acuerdo a disposiciones fiscales, el número de cuenta de cheques a la que se abonara el pago de sus facturas, deberá estar necesariamente a nombre de Usted o de su Entidad.    </w:t>
      </w:r>
    </w:p>
    <w:p w:rsidR="00AF4952" w:rsidRPr="00E771CD" w:rsidRDefault="00AF4952" w:rsidP="00555343">
      <w:pPr>
        <w:pStyle w:val="Textoindependiente"/>
        <w:rPr>
          <w:rFonts w:ascii="Verdana" w:hAnsi="Verdana"/>
          <w:b w:val="0"/>
          <w:sz w:val="16"/>
        </w:rPr>
      </w:pPr>
    </w:p>
    <w:p w:rsidR="00AF4952" w:rsidRPr="00E771CD" w:rsidRDefault="00AF4952" w:rsidP="00555343">
      <w:pPr>
        <w:pStyle w:val="Textoindependiente"/>
        <w:rPr>
          <w:rFonts w:ascii="Verdana" w:hAnsi="Verdana"/>
          <w:b w:val="0"/>
          <w:sz w:val="16"/>
        </w:rPr>
      </w:pPr>
      <w:r w:rsidRPr="00E771CD">
        <w:rPr>
          <w:rFonts w:ascii="Verdana" w:hAnsi="Verdana"/>
          <w:b w:val="0"/>
          <w:sz w:val="16"/>
        </w:rPr>
        <w:t>INSTRUCTIVO PARA EL LLENADO DEL FORMATO CONSENTIMIENTO DE PAGO DE FACTURAS DE BIENES Y/O SERVICIOS VIA DEPOSITO EN CUENTA</w:t>
      </w:r>
    </w:p>
    <w:p w:rsidR="00AF4952" w:rsidRPr="00E771CD" w:rsidRDefault="00AF4952" w:rsidP="00555343">
      <w:pPr>
        <w:rPr>
          <w:rFonts w:ascii="Verdana" w:hAnsi="Verdana"/>
          <w:b/>
          <w:sz w:val="16"/>
          <w:u w:val="single"/>
        </w:rPr>
      </w:pPr>
      <w:r w:rsidRPr="00E771CD">
        <w:rPr>
          <w:rFonts w:ascii="Verdana" w:hAnsi="Verdana"/>
          <w:b/>
          <w:sz w:val="16"/>
          <w:u w:val="single"/>
        </w:rPr>
        <w:t>INDICACIONES GENERALES:</w:t>
      </w:r>
    </w:p>
    <w:p w:rsidR="00AF4952" w:rsidRPr="00E771CD" w:rsidRDefault="00AF4952" w:rsidP="00AD4A56">
      <w:pPr>
        <w:widowControl/>
        <w:numPr>
          <w:ilvl w:val="0"/>
          <w:numId w:val="128"/>
        </w:numPr>
        <w:rPr>
          <w:rFonts w:ascii="Verdana" w:hAnsi="Verdana"/>
          <w:sz w:val="16"/>
        </w:rPr>
      </w:pPr>
      <w:r w:rsidRPr="00E771CD">
        <w:rPr>
          <w:rFonts w:ascii="Verdana" w:hAnsi="Verdana"/>
          <w:sz w:val="16"/>
        </w:rPr>
        <w:t>Utilice bolígrafo de tinta azul o negra de preferencia, para llenar este formato.</w:t>
      </w:r>
    </w:p>
    <w:p w:rsidR="00AF4952" w:rsidRPr="00E771CD" w:rsidRDefault="00AF4952" w:rsidP="00AD4A56">
      <w:pPr>
        <w:widowControl/>
        <w:numPr>
          <w:ilvl w:val="0"/>
          <w:numId w:val="128"/>
        </w:numPr>
        <w:rPr>
          <w:rFonts w:ascii="Verdana" w:hAnsi="Verdana"/>
          <w:sz w:val="16"/>
        </w:rPr>
      </w:pPr>
      <w:r w:rsidRPr="00E771CD">
        <w:rPr>
          <w:rFonts w:ascii="Verdana" w:hAnsi="Verdana"/>
          <w:sz w:val="16"/>
        </w:rPr>
        <w:t>Llenes el formato con letra de molde o máquina de escribir.</w:t>
      </w:r>
    </w:p>
    <w:p w:rsidR="00AF4952" w:rsidRPr="00E771CD" w:rsidRDefault="00AF4952" w:rsidP="00AD4A56">
      <w:pPr>
        <w:widowControl/>
        <w:numPr>
          <w:ilvl w:val="0"/>
          <w:numId w:val="128"/>
        </w:numPr>
        <w:rPr>
          <w:rFonts w:ascii="Verdana" w:hAnsi="Verdana"/>
          <w:sz w:val="16"/>
        </w:rPr>
      </w:pPr>
      <w:r w:rsidRPr="00E771CD">
        <w:rPr>
          <w:rFonts w:ascii="Verdana" w:hAnsi="Verdana"/>
          <w:sz w:val="16"/>
        </w:rPr>
        <w:t>Lea con atención los puntos que aparecen en notas importantes, las cuales ayudaran a que su trámite de pago de pago se realice con mayor facilidad: cabe aclarar que si usted es representante legal, debe presentar copia del poder notarial mediante el cual se otorga la facultad para realizar este trámite.</w:t>
      </w:r>
    </w:p>
    <w:p w:rsidR="00AF4952" w:rsidRPr="00E771CD" w:rsidRDefault="00AF4952" w:rsidP="00555343">
      <w:pPr>
        <w:rPr>
          <w:rFonts w:ascii="Verdana" w:hAnsi="Verdana"/>
          <w:sz w:val="16"/>
        </w:rPr>
      </w:pPr>
    </w:p>
    <w:p w:rsidR="00AF4952" w:rsidRPr="00E771CD" w:rsidRDefault="00AF4952" w:rsidP="00555343">
      <w:pPr>
        <w:rPr>
          <w:rFonts w:ascii="Verdana" w:hAnsi="Verdana"/>
          <w:b/>
          <w:sz w:val="16"/>
          <w:u w:val="single"/>
        </w:rPr>
      </w:pPr>
      <w:r w:rsidRPr="00E771CD">
        <w:rPr>
          <w:rFonts w:ascii="Verdana" w:hAnsi="Verdana"/>
          <w:b/>
          <w:sz w:val="16"/>
          <w:u w:val="single"/>
        </w:rPr>
        <w:t>PARA EL ESPACIO DE DATOS GENERALES:</w:t>
      </w:r>
    </w:p>
    <w:p w:rsidR="00AF4952" w:rsidRPr="00E771CD" w:rsidRDefault="00AF4952" w:rsidP="00AD4A56">
      <w:pPr>
        <w:widowControl/>
        <w:numPr>
          <w:ilvl w:val="0"/>
          <w:numId w:val="130"/>
        </w:numPr>
        <w:rPr>
          <w:rFonts w:ascii="Verdana" w:hAnsi="Verdana"/>
          <w:sz w:val="16"/>
        </w:rPr>
      </w:pPr>
      <w:r w:rsidRPr="00E771CD">
        <w:rPr>
          <w:rFonts w:ascii="Verdana" w:hAnsi="Verdana"/>
          <w:sz w:val="16"/>
          <w:u w:val="single"/>
        </w:rPr>
        <w:t>E</w:t>
      </w:r>
      <w:r w:rsidRPr="00E771CD">
        <w:rPr>
          <w:rFonts w:ascii="Verdana" w:hAnsi="Verdana"/>
          <w:sz w:val="16"/>
        </w:rPr>
        <w:t>scriba su Nombre completo empezando por los apellidos Paterno, Materno y nombre o nomb</w:t>
      </w:r>
      <w:r>
        <w:rPr>
          <w:rFonts w:ascii="Verdana" w:hAnsi="Verdana"/>
          <w:sz w:val="16"/>
        </w:rPr>
        <w:t xml:space="preserve">res en caso de Persona Física; </w:t>
      </w:r>
      <w:r w:rsidRPr="00E771CD">
        <w:rPr>
          <w:rFonts w:ascii="Verdana" w:hAnsi="Verdana"/>
          <w:sz w:val="16"/>
        </w:rPr>
        <w:t>sí es Persona Moral anote el nombre completo de la Entidad que represente.</w:t>
      </w:r>
    </w:p>
    <w:p w:rsidR="00AF4952" w:rsidRPr="00E771CD" w:rsidRDefault="00AF4952" w:rsidP="00AD4A56">
      <w:pPr>
        <w:widowControl/>
        <w:numPr>
          <w:ilvl w:val="0"/>
          <w:numId w:val="130"/>
        </w:numPr>
        <w:rPr>
          <w:rFonts w:ascii="Verdana" w:hAnsi="Verdana"/>
          <w:sz w:val="16"/>
        </w:rPr>
      </w:pPr>
      <w:r w:rsidRPr="00E771CD">
        <w:rPr>
          <w:rFonts w:ascii="Verdana" w:hAnsi="Verdana"/>
          <w:sz w:val="16"/>
          <w:u w:val="single"/>
        </w:rPr>
        <w:t xml:space="preserve">Al </w:t>
      </w:r>
      <w:r w:rsidRPr="00E771CD">
        <w:rPr>
          <w:rFonts w:ascii="Verdana" w:hAnsi="Verdana"/>
          <w:sz w:val="16"/>
        </w:rPr>
        <w:t xml:space="preserve">escribir su Registro Federal de Contribuyentes (R.F.C. Persona Física o Persona Moral), no olvide anotar su </w:t>
      </w:r>
      <w:proofErr w:type="spellStart"/>
      <w:r w:rsidRPr="00E771CD">
        <w:rPr>
          <w:rFonts w:ascii="Verdana" w:hAnsi="Verdana"/>
          <w:sz w:val="16"/>
        </w:rPr>
        <w:t>Homoclave</w:t>
      </w:r>
      <w:proofErr w:type="spellEnd"/>
      <w:r w:rsidRPr="00E771CD">
        <w:rPr>
          <w:rFonts w:ascii="Verdana" w:hAnsi="Verdana"/>
          <w:sz w:val="16"/>
        </w:rPr>
        <w:t>, en su caso.</w:t>
      </w:r>
    </w:p>
    <w:p w:rsidR="00AF4952" w:rsidRPr="00E771CD" w:rsidRDefault="00AF4952" w:rsidP="00AD4A56">
      <w:pPr>
        <w:widowControl/>
        <w:numPr>
          <w:ilvl w:val="0"/>
          <w:numId w:val="130"/>
        </w:numPr>
        <w:rPr>
          <w:rFonts w:ascii="Verdana" w:hAnsi="Verdana"/>
          <w:sz w:val="16"/>
        </w:rPr>
      </w:pPr>
      <w:r w:rsidRPr="00E771CD">
        <w:rPr>
          <w:rFonts w:ascii="Verdana" w:hAnsi="Verdana"/>
          <w:sz w:val="16"/>
          <w:u w:val="single"/>
        </w:rPr>
        <w:t xml:space="preserve">Al </w:t>
      </w:r>
      <w:r w:rsidRPr="00E771CD">
        <w:rPr>
          <w:rFonts w:ascii="Verdana" w:hAnsi="Verdana"/>
          <w:sz w:val="16"/>
        </w:rPr>
        <w:t>escribir su Clave Única de Registro Poblacional (CURP).</w:t>
      </w:r>
    </w:p>
    <w:p w:rsidR="00AF4952" w:rsidRPr="00E771CD" w:rsidRDefault="00AF4952" w:rsidP="00AD4A56">
      <w:pPr>
        <w:widowControl/>
        <w:numPr>
          <w:ilvl w:val="0"/>
          <w:numId w:val="130"/>
        </w:numPr>
        <w:rPr>
          <w:rFonts w:ascii="Verdana" w:hAnsi="Verdana"/>
          <w:sz w:val="16"/>
        </w:rPr>
      </w:pPr>
      <w:r w:rsidRPr="00E771CD">
        <w:rPr>
          <w:rFonts w:ascii="Verdana" w:hAnsi="Verdana"/>
          <w:sz w:val="16"/>
        </w:rPr>
        <w:t>En lo que respecta a su Domicilio Fiscal (con el que Usted está dado de alta en la Secretaría de Hacienda y Crédito Público como persona Física o Moral), escriba en forma completa todos los datos solicitados, ya que es importante para su localización en caso de aclaraciones posteriores.</w:t>
      </w:r>
    </w:p>
    <w:p w:rsidR="00AF4952" w:rsidRPr="00E771CD" w:rsidRDefault="00AF4952" w:rsidP="00AD4A56">
      <w:pPr>
        <w:widowControl/>
        <w:numPr>
          <w:ilvl w:val="0"/>
          <w:numId w:val="130"/>
        </w:numPr>
        <w:rPr>
          <w:rFonts w:ascii="Verdana" w:hAnsi="Verdana"/>
          <w:sz w:val="16"/>
        </w:rPr>
      </w:pPr>
      <w:r w:rsidRPr="00E771CD">
        <w:rPr>
          <w:rFonts w:ascii="Verdana" w:hAnsi="Verdana"/>
          <w:sz w:val="16"/>
        </w:rPr>
        <w:t>Es importante indicar el nombre del funcionario (contacto), para posibles aclaraciones.</w:t>
      </w:r>
    </w:p>
    <w:p w:rsidR="00AF4952" w:rsidRPr="00E771CD" w:rsidRDefault="00AF4952" w:rsidP="00555343">
      <w:pPr>
        <w:ind w:left="360"/>
        <w:rPr>
          <w:rFonts w:ascii="Verdana" w:hAnsi="Verdana"/>
          <w:sz w:val="16"/>
        </w:rPr>
      </w:pPr>
    </w:p>
    <w:p w:rsidR="00AF4952" w:rsidRPr="00E771CD" w:rsidRDefault="00AF4952" w:rsidP="00555343">
      <w:pPr>
        <w:rPr>
          <w:rFonts w:ascii="Verdana" w:hAnsi="Verdana"/>
          <w:b/>
          <w:sz w:val="16"/>
          <w:u w:val="single"/>
        </w:rPr>
      </w:pPr>
      <w:r w:rsidRPr="00E771CD">
        <w:rPr>
          <w:rFonts w:ascii="Verdana" w:hAnsi="Verdana"/>
          <w:b/>
          <w:sz w:val="16"/>
          <w:u w:val="single"/>
        </w:rPr>
        <w:t>DATOS DE LA CUENTA A LA QUE SE ABONARAN EL PAGO DE FACTURAS:</w:t>
      </w:r>
    </w:p>
    <w:p w:rsidR="00AF4952" w:rsidRPr="00E771CD" w:rsidRDefault="00AF4952" w:rsidP="00AD4A56">
      <w:pPr>
        <w:widowControl/>
        <w:numPr>
          <w:ilvl w:val="0"/>
          <w:numId w:val="127"/>
        </w:numPr>
        <w:jc w:val="left"/>
        <w:rPr>
          <w:rFonts w:ascii="Verdana" w:hAnsi="Verdana"/>
          <w:sz w:val="16"/>
        </w:rPr>
      </w:pPr>
      <w:r w:rsidRPr="00E771CD">
        <w:rPr>
          <w:rFonts w:ascii="Verdana" w:hAnsi="Verdana"/>
          <w:sz w:val="16"/>
        </w:rPr>
        <w:t>Se sugiere  confirmar con su Banco los datos que son solicitados:</w:t>
      </w:r>
    </w:p>
    <w:p w:rsidR="00AF4952" w:rsidRPr="00E771CD" w:rsidRDefault="00AF4952" w:rsidP="00AD4A56">
      <w:pPr>
        <w:widowControl/>
        <w:numPr>
          <w:ilvl w:val="0"/>
          <w:numId w:val="127"/>
        </w:numPr>
        <w:rPr>
          <w:rFonts w:ascii="Verdana" w:hAnsi="Verdana"/>
          <w:sz w:val="16"/>
        </w:rPr>
      </w:pPr>
      <w:r w:rsidRPr="00E771CD">
        <w:rPr>
          <w:rFonts w:ascii="Verdana" w:hAnsi="Verdana"/>
          <w:sz w:val="16"/>
        </w:rPr>
        <w:t>Anote el nombre y la clave del Banco al que pertenece su Cuenta, de acuerdo al cuadro de Bancos Participantes.</w:t>
      </w:r>
    </w:p>
    <w:p w:rsidR="00AF4952" w:rsidRPr="00E771CD" w:rsidRDefault="00AF4952" w:rsidP="00AD4A56">
      <w:pPr>
        <w:widowControl/>
        <w:numPr>
          <w:ilvl w:val="0"/>
          <w:numId w:val="127"/>
        </w:numPr>
        <w:rPr>
          <w:rFonts w:ascii="Verdana" w:hAnsi="Verdana"/>
          <w:sz w:val="16"/>
        </w:rPr>
      </w:pPr>
      <w:r w:rsidRPr="00E771CD">
        <w:rPr>
          <w:rFonts w:ascii="Verdana" w:hAnsi="Verdana"/>
          <w:sz w:val="16"/>
        </w:rPr>
        <w:t>Anote correctamente su núm</w:t>
      </w:r>
      <w:r>
        <w:rPr>
          <w:rFonts w:ascii="Verdana" w:hAnsi="Verdana"/>
          <w:sz w:val="16"/>
        </w:rPr>
        <w:t xml:space="preserve">ero de Cuenta; </w:t>
      </w:r>
      <w:r w:rsidRPr="00E771CD">
        <w:rPr>
          <w:rFonts w:ascii="Verdana" w:hAnsi="Verdana"/>
          <w:sz w:val="16"/>
        </w:rPr>
        <w:t>recuerde que aquí es donde se aplicará el pago de su (s) facturas.</w:t>
      </w:r>
    </w:p>
    <w:p w:rsidR="00AF4952" w:rsidRPr="00E771CD" w:rsidRDefault="00AF4952" w:rsidP="00AD4A56">
      <w:pPr>
        <w:widowControl/>
        <w:numPr>
          <w:ilvl w:val="0"/>
          <w:numId w:val="127"/>
        </w:numPr>
        <w:rPr>
          <w:rFonts w:ascii="Verdana" w:hAnsi="Verdana"/>
          <w:sz w:val="16"/>
        </w:rPr>
      </w:pPr>
      <w:r w:rsidRPr="00E771CD">
        <w:rPr>
          <w:rFonts w:ascii="Verdana" w:hAnsi="Verdana"/>
          <w:sz w:val="16"/>
        </w:rPr>
        <w:t>Escriba el nombre y el número de Plaza correspondiente; este dato es de vital importancia, porque a esa Plaza serán transferidos los fondos.</w:t>
      </w:r>
    </w:p>
    <w:p w:rsidR="00AF4952" w:rsidRPr="00E771CD" w:rsidRDefault="00AF4952" w:rsidP="00AD4A56">
      <w:pPr>
        <w:widowControl/>
        <w:numPr>
          <w:ilvl w:val="0"/>
          <w:numId w:val="127"/>
        </w:numPr>
        <w:rPr>
          <w:rFonts w:ascii="Verdana" w:hAnsi="Verdana"/>
          <w:sz w:val="16"/>
        </w:rPr>
      </w:pPr>
      <w:r w:rsidRPr="00E771CD">
        <w:rPr>
          <w:rFonts w:ascii="Verdana" w:hAnsi="Verdana"/>
          <w:sz w:val="16"/>
        </w:rPr>
        <w:t>Anote el Nombre y número de sucursal, para localizar la zona a la que pertenece su Banco.</w:t>
      </w:r>
    </w:p>
    <w:p w:rsidR="00AF4952" w:rsidRPr="00E771CD" w:rsidRDefault="00AF4952" w:rsidP="00AD4A56">
      <w:pPr>
        <w:widowControl/>
        <w:numPr>
          <w:ilvl w:val="0"/>
          <w:numId w:val="127"/>
        </w:numPr>
        <w:rPr>
          <w:rFonts w:ascii="Verdana" w:hAnsi="Verdana"/>
          <w:sz w:val="16"/>
        </w:rPr>
      </w:pPr>
      <w:r w:rsidRPr="00E771CD">
        <w:rPr>
          <w:rFonts w:ascii="Verdana" w:hAnsi="Verdana"/>
          <w:sz w:val="16"/>
        </w:rPr>
        <w:t>Anote la Clave Bancaria Estandarizada “CLABE” que aparece en el estado de cuenta bancario, que consta de 18 posiciones y se utiliza para transacciones interbancarias.</w:t>
      </w:r>
    </w:p>
    <w:p w:rsidR="00AF4952" w:rsidRPr="00E771CD" w:rsidRDefault="00AF4952" w:rsidP="00AD4A56">
      <w:pPr>
        <w:widowControl/>
        <w:numPr>
          <w:ilvl w:val="0"/>
          <w:numId w:val="127"/>
        </w:numPr>
        <w:rPr>
          <w:rFonts w:ascii="Verdana" w:hAnsi="Verdana"/>
          <w:sz w:val="16"/>
        </w:rPr>
      </w:pPr>
      <w:r w:rsidRPr="00E771CD">
        <w:rPr>
          <w:rFonts w:ascii="Verdana" w:hAnsi="Verdana"/>
          <w:sz w:val="16"/>
        </w:rPr>
        <w:t>Escriba la fecha, indicando la [Ciudad y el Estado en la que se encuentra radicando usted.</w:t>
      </w:r>
    </w:p>
    <w:p w:rsidR="00AF4952" w:rsidRPr="00BE31B7" w:rsidRDefault="00AF4952" w:rsidP="00AD4A56">
      <w:pPr>
        <w:widowControl/>
        <w:numPr>
          <w:ilvl w:val="0"/>
          <w:numId w:val="127"/>
        </w:numPr>
        <w:jc w:val="left"/>
        <w:rPr>
          <w:rFonts w:ascii="Verdana" w:hAnsi="Verdana"/>
          <w:sz w:val="16"/>
        </w:rPr>
      </w:pPr>
      <w:r w:rsidRPr="00E771CD">
        <w:rPr>
          <w:rFonts w:ascii="Verdana" w:hAnsi="Verdana"/>
          <w:sz w:val="16"/>
        </w:rPr>
        <w:t>Anote su Nombre y firma del Titular y/o representante (s) legal (es) de su Entidad.</w:t>
      </w:r>
    </w:p>
    <w:p w:rsidR="00AF4952" w:rsidRPr="00E771CD" w:rsidRDefault="00AF4952" w:rsidP="00555343">
      <w:pPr>
        <w:rPr>
          <w:rFonts w:ascii="Verdana" w:hAnsi="Verdana"/>
          <w:b/>
          <w:sz w:val="16"/>
        </w:rPr>
      </w:pPr>
      <w:r w:rsidRPr="00E771CD">
        <w:rPr>
          <w:rFonts w:ascii="Verdana" w:hAnsi="Verdana"/>
          <w:b/>
          <w:sz w:val="16"/>
        </w:rPr>
        <w:t>CLAVES BANCARIAS DE ENTIDADES FEDERATIVAS:</w:t>
      </w:r>
    </w:p>
    <w:tbl>
      <w:tblPr>
        <w:tblW w:w="81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
        <w:gridCol w:w="1259"/>
        <w:gridCol w:w="622"/>
        <w:gridCol w:w="1028"/>
        <w:gridCol w:w="641"/>
        <w:gridCol w:w="947"/>
        <w:gridCol w:w="622"/>
        <w:gridCol w:w="1014"/>
        <w:gridCol w:w="622"/>
        <w:gridCol w:w="919"/>
      </w:tblGrid>
      <w:tr w:rsidR="00AF4952" w:rsidRPr="004A678B" w:rsidTr="00235C2C">
        <w:trPr>
          <w:trHeight w:val="330"/>
        </w:trPr>
        <w:tc>
          <w:tcPr>
            <w:tcW w:w="603" w:type="dxa"/>
          </w:tcPr>
          <w:p w:rsidR="00AF4952" w:rsidRPr="004A678B" w:rsidRDefault="00AF4952" w:rsidP="008F6FDC">
            <w:pPr>
              <w:rPr>
                <w:rFonts w:ascii="Verdana" w:hAnsi="Verdana"/>
                <w:b/>
                <w:sz w:val="16"/>
              </w:rPr>
            </w:pPr>
            <w:r w:rsidRPr="004A678B">
              <w:rPr>
                <w:rFonts w:ascii="Verdana" w:hAnsi="Verdana"/>
                <w:b/>
                <w:sz w:val="16"/>
              </w:rPr>
              <w:t>clave</w:t>
            </w:r>
          </w:p>
        </w:tc>
        <w:tc>
          <w:tcPr>
            <w:tcW w:w="1249" w:type="dxa"/>
          </w:tcPr>
          <w:p w:rsidR="00AF4952" w:rsidRPr="004A678B" w:rsidRDefault="00AF4952" w:rsidP="008F6FDC">
            <w:pPr>
              <w:widowControl/>
              <w:jc w:val="left"/>
              <w:rPr>
                <w:rFonts w:ascii="Verdana" w:hAnsi="Verdana"/>
                <w:b/>
                <w:sz w:val="16"/>
              </w:rPr>
            </w:pPr>
            <w:r w:rsidRPr="004A678B">
              <w:rPr>
                <w:rFonts w:ascii="Verdana" w:hAnsi="Verdana"/>
                <w:b/>
                <w:sz w:val="16"/>
              </w:rPr>
              <w:t>Entidad</w:t>
            </w:r>
          </w:p>
        </w:tc>
        <w:tc>
          <w:tcPr>
            <w:tcW w:w="603" w:type="dxa"/>
          </w:tcPr>
          <w:p w:rsidR="00AF4952" w:rsidRPr="004A678B" w:rsidRDefault="00AF4952" w:rsidP="008F6FDC">
            <w:pPr>
              <w:rPr>
                <w:rFonts w:ascii="Verdana" w:hAnsi="Verdana"/>
                <w:b/>
                <w:sz w:val="16"/>
              </w:rPr>
            </w:pPr>
            <w:r w:rsidRPr="004A678B">
              <w:rPr>
                <w:rFonts w:ascii="Verdana" w:hAnsi="Verdana"/>
                <w:b/>
                <w:sz w:val="16"/>
              </w:rPr>
              <w:t>clave</w:t>
            </w:r>
          </w:p>
        </w:tc>
        <w:tc>
          <w:tcPr>
            <w:tcW w:w="1015" w:type="dxa"/>
          </w:tcPr>
          <w:p w:rsidR="00AF4952" w:rsidRPr="004A678B" w:rsidRDefault="00AF4952" w:rsidP="008F6FDC">
            <w:pPr>
              <w:widowControl/>
              <w:jc w:val="left"/>
              <w:rPr>
                <w:rFonts w:ascii="Verdana" w:hAnsi="Verdana"/>
                <w:b/>
                <w:sz w:val="16"/>
              </w:rPr>
            </w:pPr>
            <w:r w:rsidRPr="004A678B">
              <w:rPr>
                <w:rFonts w:ascii="Verdana" w:hAnsi="Verdana"/>
                <w:b/>
                <w:sz w:val="16"/>
              </w:rPr>
              <w:t>Entidad</w:t>
            </w:r>
          </w:p>
        </w:tc>
        <w:tc>
          <w:tcPr>
            <w:tcW w:w="622" w:type="dxa"/>
          </w:tcPr>
          <w:p w:rsidR="00AF4952" w:rsidRPr="004A678B" w:rsidRDefault="00AF4952" w:rsidP="008F6FDC">
            <w:pPr>
              <w:rPr>
                <w:rFonts w:ascii="Verdana" w:hAnsi="Verdana"/>
                <w:b/>
                <w:sz w:val="16"/>
              </w:rPr>
            </w:pPr>
            <w:r w:rsidRPr="004A678B">
              <w:rPr>
                <w:rFonts w:ascii="Verdana" w:hAnsi="Verdana"/>
                <w:b/>
                <w:sz w:val="16"/>
              </w:rPr>
              <w:t>Clave</w:t>
            </w:r>
          </w:p>
        </w:tc>
        <w:tc>
          <w:tcPr>
            <w:tcW w:w="932" w:type="dxa"/>
          </w:tcPr>
          <w:p w:rsidR="00AF4952" w:rsidRPr="004A678B" w:rsidRDefault="00AF4952" w:rsidP="008F6FDC">
            <w:pPr>
              <w:widowControl/>
              <w:jc w:val="left"/>
              <w:rPr>
                <w:rFonts w:ascii="Verdana" w:hAnsi="Verdana"/>
                <w:b/>
                <w:sz w:val="16"/>
              </w:rPr>
            </w:pPr>
            <w:r w:rsidRPr="004A678B">
              <w:rPr>
                <w:rFonts w:ascii="Verdana" w:hAnsi="Verdana"/>
                <w:b/>
                <w:sz w:val="16"/>
              </w:rPr>
              <w:t>Entidad</w:t>
            </w:r>
          </w:p>
        </w:tc>
        <w:tc>
          <w:tcPr>
            <w:tcW w:w="603" w:type="dxa"/>
          </w:tcPr>
          <w:p w:rsidR="00AF4952" w:rsidRPr="004A678B" w:rsidRDefault="00AF4952" w:rsidP="008F6FDC">
            <w:pPr>
              <w:rPr>
                <w:rFonts w:ascii="Verdana" w:hAnsi="Verdana"/>
                <w:b/>
                <w:sz w:val="16"/>
              </w:rPr>
            </w:pPr>
            <w:r w:rsidRPr="004A678B">
              <w:rPr>
                <w:rFonts w:ascii="Verdana" w:hAnsi="Verdana"/>
                <w:b/>
                <w:sz w:val="16"/>
              </w:rPr>
              <w:t>clave</w:t>
            </w:r>
          </w:p>
        </w:tc>
        <w:tc>
          <w:tcPr>
            <w:tcW w:w="1000" w:type="dxa"/>
          </w:tcPr>
          <w:p w:rsidR="00AF4952" w:rsidRPr="004A678B" w:rsidRDefault="00AF4952" w:rsidP="008F6FDC">
            <w:pPr>
              <w:widowControl/>
              <w:jc w:val="left"/>
              <w:rPr>
                <w:rFonts w:ascii="Verdana" w:hAnsi="Verdana"/>
                <w:b/>
                <w:sz w:val="16"/>
              </w:rPr>
            </w:pPr>
            <w:r w:rsidRPr="004A678B">
              <w:rPr>
                <w:rFonts w:ascii="Verdana" w:hAnsi="Verdana"/>
                <w:b/>
                <w:sz w:val="16"/>
              </w:rPr>
              <w:t>Entidad</w:t>
            </w:r>
          </w:p>
        </w:tc>
        <w:tc>
          <w:tcPr>
            <w:tcW w:w="628" w:type="dxa"/>
          </w:tcPr>
          <w:p w:rsidR="00AF4952" w:rsidRPr="004A678B" w:rsidRDefault="00AF4952" w:rsidP="008F6FDC">
            <w:pPr>
              <w:rPr>
                <w:rFonts w:ascii="Verdana" w:hAnsi="Verdana"/>
                <w:b/>
                <w:sz w:val="16"/>
              </w:rPr>
            </w:pPr>
            <w:r w:rsidRPr="004A678B">
              <w:rPr>
                <w:rFonts w:ascii="Verdana" w:hAnsi="Verdana"/>
                <w:b/>
                <w:sz w:val="16"/>
              </w:rPr>
              <w:t>clave</w:t>
            </w:r>
          </w:p>
        </w:tc>
        <w:tc>
          <w:tcPr>
            <w:tcW w:w="904" w:type="dxa"/>
          </w:tcPr>
          <w:p w:rsidR="00AF4952" w:rsidRPr="004A678B" w:rsidRDefault="00AF4952" w:rsidP="008F6FDC">
            <w:pPr>
              <w:widowControl/>
              <w:jc w:val="left"/>
              <w:rPr>
                <w:rFonts w:ascii="Verdana" w:hAnsi="Verdana"/>
                <w:b/>
                <w:sz w:val="16"/>
              </w:rPr>
            </w:pPr>
            <w:r w:rsidRPr="004A678B">
              <w:rPr>
                <w:rFonts w:ascii="Verdana" w:hAnsi="Verdana"/>
                <w:b/>
                <w:sz w:val="16"/>
              </w:rPr>
              <w:t>Entidad</w:t>
            </w:r>
          </w:p>
        </w:tc>
      </w:tr>
      <w:tr w:rsidR="00AF4952" w:rsidRPr="004A678B" w:rsidTr="00235C2C">
        <w:trPr>
          <w:trHeight w:val="660"/>
        </w:trPr>
        <w:tc>
          <w:tcPr>
            <w:tcW w:w="603" w:type="dxa"/>
          </w:tcPr>
          <w:p w:rsidR="00AF4952" w:rsidRPr="004A678B" w:rsidRDefault="00AF4952" w:rsidP="008F6FDC">
            <w:pPr>
              <w:rPr>
                <w:rFonts w:ascii="Verdana" w:hAnsi="Verdana"/>
                <w:b/>
                <w:sz w:val="16"/>
              </w:rPr>
            </w:pPr>
            <w:r w:rsidRPr="004A678B">
              <w:rPr>
                <w:rFonts w:ascii="Verdana" w:hAnsi="Verdana"/>
                <w:b/>
                <w:sz w:val="16"/>
              </w:rPr>
              <w:t>1</w:t>
            </w:r>
          </w:p>
        </w:tc>
        <w:tc>
          <w:tcPr>
            <w:tcW w:w="1249" w:type="dxa"/>
          </w:tcPr>
          <w:p w:rsidR="00AF4952" w:rsidRPr="004A678B" w:rsidRDefault="00AF4952" w:rsidP="008F6FDC">
            <w:pPr>
              <w:widowControl/>
              <w:jc w:val="left"/>
              <w:rPr>
                <w:rFonts w:ascii="Verdana" w:hAnsi="Verdana"/>
                <w:sz w:val="16"/>
              </w:rPr>
            </w:pPr>
            <w:r>
              <w:rPr>
                <w:rFonts w:ascii="Verdana" w:hAnsi="Verdana"/>
                <w:sz w:val="16"/>
              </w:rPr>
              <w:t xml:space="preserve">Ciudad de </w:t>
            </w:r>
            <w:r w:rsidR="000F3979">
              <w:rPr>
                <w:rFonts w:ascii="Verdana" w:hAnsi="Verdana"/>
                <w:sz w:val="16"/>
              </w:rPr>
              <w:t>México</w:t>
            </w:r>
          </w:p>
        </w:tc>
        <w:tc>
          <w:tcPr>
            <w:tcW w:w="603" w:type="dxa"/>
          </w:tcPr>
          <w:p w:rsidR="00AF4952" w:rsidRPr="004A678B" w:rsidRDefault="00AF4952" w:rsidP="008F6FDC">
            <w:pPr>
              <w:rPr>
                <w:rFonts w:ascii="Verdana" w:hAnsi="Verdana"/>
                <w:b/>
                <w:sz w:val="16"/>
              </w:rPr>
            </w:pPr>
            <w:r w:rsidRPr="004A678B">
              <w:rPr>
                <w:rFonts w:ascii="Verdana" w:hAnsi="Verdana"/>
                <w:b/>
                <w:sz w:val="16"/>
              </w:rPr>
              <w:t>8</w:t>
            </w:r>
          </w:p>
        </w:tc>
        <w:tc>
          <w:tcPr>
            <w:tcW w:w="1015" w:type="dxa"/>
          </w:tcPr>
          <w:p w:rsidR="00AF4952" w:rsidRPr="004A678B" w:rsidRDefault="00AF4952" w:rsidP="008F6FDC">
            <w:pPr>
              <w:rPr>
                <w:rFonts w:ascii="Verdana" w:hAnsi="Verdana"/>
                <w:b/>
                <w:sz w:val="16"/>
              </w:rPr>
            </w:pPr>
            <w:r w:rsidRPr="004A678B">
              <w:rPr>
                <w:rFonts w:ascii="Verdana" w:hAnsi="Verdana"/>
                <w:sz w:val="16"/>
              </w:rPr>
              <w:t>Chiapas</w:t>
            </w:r>
          </w:p>
        </w:tc>
        <w:tc>
          <w:tcPr>
            <w:tcW w:w="622" w:type="dxa"/>
          </w:tcPr>
          <w:p w:rsidR="00AF4952" w:rsidRPr="004A678B" w:rsidRDefault="00AF4952" w:rsidP="008F6FDC">
            <w:pPr>
              <w:rPr>
                <w:rFonts w:ascii="Verdana" w:hAnsi="Verdana"/>
                <w:b/>
                <w:sz w:val="16"/>
              </w:rPr>
            </w:pPr>
            <w:r w:rsidRPr="004A678B">
              <w:rPr>
                <w:rFonts w:ascii="Verdana" w:hAnsi="Verdana"/>
                <w:b/>
                <w:sz w:val="16"/>
              </w:rPr>
              <w:t>15</w:t>
            </w:r>
          </w:p>
        </w:tc>
        <w:tc>
          <w:tcPr>
            <w:tcW w:w="932" w:type="dxa"/>
          </w:tcPr>
          <w:p w:rsidR="00AF4952" w:rsidRPr="004A678B" w:rsidRDefault="00AF4952" w:rsidP="008F6FDC">
            <w:pPr>
              <w:widowControl/>
              <w:jc w:val="left"/>
              <w:rPr>
                <w:rFonts w:ascii="Verdana" w:hAnsi="Verdana"/>
                <w:sz w:val="16"/>
              </w:rPr>
            </w:pPr>
            <w:r w:rsidRPr="004A678B">
              <w:rPr>
                <w:rFonts w:ascii="Verdana" w:hAnsi="Verdana"/>
                <w:sz w:val="16"/>
              </w:rPr>
              <w:t>México</w:t>
            </w:r>
          </w:p>
        </w:tc>
        <w:tc>
          <w:tcPr>
            <w:tcW w:w="603" w:type="dxa"/>
          </w:tcPr>
          <w:p w:rsidR="00AF4952" w:rsidRPr="004A678B" w:rsidRDefault="00AF4952" w:rsidP="008F6FDC">
            <w:pPr>
              <w:rPr>
                <w:rFonts w:ascii="Verdana" w:hAnsi="Verdana"/>
                <w:b/>
                <w:sz w:val="16"/>
              </w:rPr>
            </w:pPr>
            <w:r w:rsidRPr="004A678B">
              <w:rPr>
                <w:rFonts w:ascii="Verdana" w:hAnsi="Verdana"/>
                <w:b/>
                <w:sz w:val="16"/>
              </w:rPr>
              <w:t>22</w:t>
            </w:r>
          </w:p>
        </w:tc>
        <w:tc>
          <w:tcPr>
            <w:tcW w:w="1000" w:type="dxa"/>
          </w:tcPr>
          <w:p w:rsidR="00AF4952" w:rsidRPr="004A678B" w:rsidRDefault="00AF4952" w:rsidP="008F6FDC">
            <w:pPr>
              <w:widowControl/>
              <w:jc w:val="left"/>
              <w:rPr>
                <w:rFonts w:ascii="Verdana" w:hAnsi="Verdana"/>
                <w:sz w:val="16"/>
              </w:rPr>
            </w:pPr>
            <w:r w:rsidRPr="004A678B">
              <w:rPr>
                <w:rFonts w:ascii="Verdana" w:hAnsi="Verdana"/>
                <w:sz w:val="16"/>
              </w:rPr>
              <w:t>Querétaro</w:t>
            </w:r>
          </w:p>
        </w:tc>
        <w:tc>
          <w:tcPr>
            <w:tcW w:w="628" w:type="dxa"/>
          </w:tcPr>
          <w:p w:rsidR="00AF4952" w:rsidRPr="004A678B" w:rsidRDefault="00AF4952" w:rsidP="008F6FDC">
            <w:pPr>
              <w:rPr>
                <w:rFonts w:ascii="Verdana" w:hAnsi="Verdana"/>
                <w:b/>
                <w:sz w:val="16"/>
              </w:rPr>
            </w:pPr>
            <w:r w:rsidRPr="004A678B">
              <w:rPr>
                <w:rFonts w:ascii="Verdana" w:hAnsi="Verdana"/>
                <w:b/>
                <w:sz w:val="16"/>
              </w:rPr>
              <w:t>29</w:t>
            </w:r>
          </w:p>
        </w:tc>
        <w:tc>
          <w:tcPr>
            <w:tcW w:w="904" w:type="dxa"/>
          </w:tcPr>
          <w:p w:rsidR="00AF4952" w:rsidRPr="004A678B" w:rsidRDefault="00AF4952" w:rsidP="008F6FDC">
            <w:pPr>
              <w:widowControl/>
              <w:jc w:val="left"/>
              <w:rPr>
                <w:rFonts w:ascii="Verdana" w:hAnsi="Verdana"/>
                <w:sz w:val="16"/>
              </w:rPr>
            </w:pPr>
            <w:r w:rsidRPr="004A678B">
              <w:rPr>
                <w:rFonts w:ascii="Verdana" w:hAnsi="Verdana"/>
                <w:sz w:val="16"/>
              </w:rPr>
              <w:t>Tlaxcala</w:t>
            </w:r>
          </w:p>
        </w:tc>
      </w:tr>
      <w:tr w:rsidR="00AF4952" w:rsidRPr="004A678B" w:rsidTr="00235C2C">
        <w:trPr>
          <w:trHeight w:val="694"/>
        </w:trPr>
        <w:tc>
          <w:tcPr>
            <w:tcW w:w="603" w:type="dxa"/>
          </w:tcPr>
          <w:p w:rsidR="00AF4952" w:rsidRPr="004A678B" w:rsidRDefault="00AF4952" w:rsidP="008F6FDC">
            <w:pPr>
              <w:rPr>
                <w:rFonts w:ascii="Verdana" w:hAnsi="Verdana"/>
                <w:b/>
                <w:sz w:val="16"/>
              </w:rPr>
            </w:pPr>
            <w:r w:rsidRPr="004A678B">
              <w:rPr>
                <w:rFonts w:ascii="Verdana" w:hAnsi="Verdana"/>
                <w:b/>
                <w:sz w:val="16"/>
              </w:rPr>
              <w:t>2</w:t>
            </w:r>
          </w:p>
        </w:tc>
        <w:tc>
          <w:tcPr>
            <w:tcW w:w="1249" w:type="dxa"/>
          </w:tcPr>
          <w:p w:rsidR="00AF4952" w:rsidRPr="004A678B" w:rsidRDefault="00AF4952" w:rsidP="008F6FDC">
            <w:pPr>
              <w:widowControl/>
              <w:jc w:val="left"/>
              <w:rPr>
                <w:rFonts w:ascii="Verdana" w:hAnsi="Verdana"/>
                <w:sz w:val="16"/>
              </w:rPr>
            </w:pPr>
            <w:r w:rsidRPr="004A678B">
              <w:rPr>
                <w:rFonts w:ascii="Verdana" w:hAnsi="Verdana"/>
                <w:sz w:val="16"/>
              </w:rPr>
              <w:t>Aguascalientes</w:t>
            </w:r>
          </w:p>
        </w:tc>
        <w:tc>
          <w:tcPr>
            <w:tcW w:w="603" w:type="dxa"/>
          </w:tcPr>
          <w:p w:rsidR="00AF4952" w:rsidRPr="004A678B" w:rsidRDefault="00AF4952" w:rsidP="008F6FDC">
            <w:pPr>
              <w:rPr>
                <w:rFonts w:ascii="Verdana" w:hAnsi="Verdana"/>
                <w:b/>
                <w:sz w:val="16"/>
              </w:rPr>
            </w:pPr>
            <w:r w:rsidRPr="004A678B">
              <w:rPr>
                <w:rFonts w:ascii="Verdana" w:hAnsi="Verdana"/>
                <w:b/>
                <w:sz w:val="16"/>
              </w:rPr>
              <w:t>9</w:t>
            </w:r>
          </w:p>
        </w:tc>
        <w:tc>
          <w:tcPr>
            <w:tcW w:w="1015" w:type="dxa"/>
          </w:tcPr>
          <w:p w:rsidR="00AF4952" w:rsidRPr="004A678B" w:rsidRDefault="00AF4952" w:rsidP="008F6FDC">
            <w:pPr>
              <w:widowControl/>
              <w:jc w:val="left"/>
              <w:rPr>
                <w:rFonts w:ascii="Verdana" w:hAnsi="Verdana"/>
                <w:sz w:val="16"/>
              </w:rPr>
            </w:pPr>
            <w:r w:rsidRPr="004A678B">
              <w:rPr>
                <w:rFonts w:ascii="Verdana" w:hAnsi="Verdana"/>
                <w:sz w:val="16"/>
              </w:rPr>
              <w:t>Chihuahua</w:t>
            </w:r>
          </w:p>
        </w:tc>
        <w:tc>
          <w:tcPr>
            <w:tcW w:w="622" w:type="dxa"/>
          </w:tcPr>
          <w:p w:rsidR="00AF4952" w:rsidRPr="004A678B" w:rsidRDefault="00AF4952" w:rsidP="008F6FDC">
            <w:pPr>
              <w:rPr>
                <w:rFonts w:ascii="Verdana" w:hAnsi="Verdana"/>
                <w:b/>
                <w:sz w:val="16"/>
              </w:rPr>
            </w:pPr>
            <w:r w:rsidRPr="004A678B">
              <w:rPr>
                <w:rFonts w:ascii="Verdana" w:hAnsi="Verdana"/>
                <w:b/>
                <w:sz w:val="16"/>
              </w:rPr>
              <w:t>16</w:t>
            </w:r>
          </w:p>
        </w:tc>
        <w:tc>
          <w:tcPr>
            <w:tcW w:w="932" w:type="dxa"/>
          </w:tcPr>
          <w:p w:rsidR="00AF4952" w:rsidRPr="004A678B" w:rsidRDefault="00AF4952" w:rsidP="008F6FDC">
            <w:pPr>
              <w:widowControl/>
              <w:jc w:val="left"/>
              <w:rPr>
                <w:rFonts w:ascii="Verdana" w:hAnsi="Verdana"/>
                <w:sz w:val="16"/>
              </w:rPr>
            </w:pPr>
            <w:r w:rsidRPr="004A678B">
              <w:rPr>
                <w:rFonts w:ascii="Verdana" w:hAnsi="Verdana"/>
                <w:sz w:val="16"/>
              </w:rPr>
              <w:t>Michoacán</w:t>
            </w:r>
          </w:p>
        </w:tc>
        <w:tc>
          <w:tcPr>
            <w:tcW w:w="603" w:type="dxa"/>
          </w:tcPr>
          <w:p w:rsidR="00AF4952" w:rsidRPr="004A678B" w:rsidRDefault="00AF4952" w:rsidP="008F6FDC">
            <w:pPr>
              <w:rPr>
                <w:rFonts w:ascii="Verdana" w:hAnsi="Verdana"/>
                <w:b/>
                <w:sz w:val="16"/>
              </w:rPr>
            </w:pPr>
            <w:r w:rsidRPr="004A678B">
              <w:rPr>
                <w:rFonts w:ascii="Verdana" w:hAnsi="Verdana"/>
                <w:b/>
                <w:sz w:val="16"/>
              </w:rPr>
              <w:t>23</w:t>
            </w:r>
          </w:p>
        </w:tc>
        <w:tc>
          <w:tcPr>
            <w:tcW w:w="1000" w:type="dxa"/>
          </w:tcPr>
          <w:p w:rsidR="00AF4952" w:rsidRPr="004A678B" w:rsidRDefault="00AF4952" w:rsidP="008F6FDC">
            <w:pPr>
              <w:widowControl/>
              <w:jc w:val="left"/>
              <w:rPr>
                <w:rFonts w:ascii="Verdana" w:hAnsi="Verdana"/>
                <w:sz w:val="16"/>
              </w:rPr>
            </w:pPr>
            <w:r w:rsidRPr="004A678B">
              <w:rPr>
                <w:rFonts w:ascii="Verdana" w:hAnsi="Verdana"/>
                <w:sz w:val="16"/>
              </w:rPr>
              <w:t>Quintana Roo</w:t>
            </w:r>
          </w:p>
        </w:tc>
        <w:tc>
          <w:tcPr>
            <w:tcW w:w="628" w:type="dxa"/>
          </w:tcPr>
          <w:p w:rsidR="00AF4952" w:rsidRPr="004A678B" w:rsidRDefault="00AF4952" w:rsidP="008F6FDC">
            <w:pPr>
              <w:rPr>
                <w:rFonts w:ascii="Verdana" w:hAnsi="Verdana"/>
                <w:b/>
                <w:sz w:val="16"/>
              </w:rPr>
            </w:pPr>
            <w:r w:rsidRPr="004A678B">
              <w:rPr>
                <w:rFonts w:ascii="Verdana" w:hAnsi="Verdana"/>
                <w:b/>
                <w:sz w:val="16"/>
              </w:rPr>
              <w:t>30</w:t>
            </w:r>
          </w:p>
        </w:tc>
        <w:tc>
          <w:tcPr>
            <w:tcW w:w="904" w:type="dxa"/>
          </w:tcPr>
          <w:p w:rsidR="00AF4952" w:rsidRPr="004A678B" w:rsidRDefault="00AF4952" w:rsidP="008F6FDC">
            <w:pPr>
              <w:widowControl/>
              <w:jc w:val="left"/>
              <w:rPr>
                <w:rFonts w:ascii="Verdana" w:hAnsi="Verdana"/>
                <w:sz w:val="16"/>
              </w:rPr>
            </w:pPr>
            <w:r w:rsidRPr="004A678B">
              <w:rPr>
                <w:rFonts w:ascii="Verdana" w:hAnsi="Verdana"/>
                <w:sz w:val="16"/>
              </w:rPr>
              <w:t>Veracruz</w:t>
            </w:r>
          </w:p>
        </w:tc>
      </w:tr>
      <w:tr w:rsidR="00AF4952" w:rsidRPr="004A678B" w:rsidTr="00235C2C">
        <w:trPr>
          <w:trHeight w:val="660"/>
        </w:trPr>
        <w:tc>
          <w:tcPr>
            <w:tcW w:w="603" w:type="dxa"/>
          </w:tcPr>
          <w:p w:rsidR="00AF4952" w:rsidRPr="004A678B" w:rsidRDefault="00AF4952" w:rsidP="008F6FDC">
            <w:pPr>
              <w:rPr>
                <w:rFonts w:ascii="Verdana" w:hAnsi="Verdana"/>
                <w:b/>
                <w:sz w:val="16"/>
              </w:rPr>
            </w:pPr>
            <w:r w:rsidRPr="004A678B">
              <w:rPr>
                <w:rFonts w:ascii="Verdana" w:hAnsi="Verdana"/>
                <w:b/>
                <w:sz w:val="16"/>
              </w:rPr>
              <w:t>3</w:t>
            </w:r>
          </w:p>
        </w:tc>
        <w:tc>
          <w:tcPr>
            <w:tcW w:w="1249" w:type="dxa"/>
          </w:tcPr>
          <w:p w:rsidR="00AF4952" w:rsidRPr="004A678B" w:rsidRDefault="00AF4952" w:rsidP="008F6FDC">
            <w:pPr>
              <w:widowControl/>
              <w:jc w:val="left"/>
              <w:rPr>
                <w:rFonts w:ascii="Verdana" w:hAnsi="Verdana"/>
                <w:sz w:val="16"/>
              </w:rPr>
            </w:pPr>
            <w:r w:rsidRPr="004A678B">
              <w:rPr>
                <w:rFonts w:ascii="Verdana" w:hAnsi="Verdana"/>
                <w:sz w:val="16"/>
              </w:rPr>
              <w:t xml:space="preserve">Baja California </w:t>
            </w:r>
            <w:proofErr w:type="spellStart"/>
            <w:r w:rsidRPr="004A678B">
              <w:rPr>
                <w:rFonts w:ascii="Verdana" w:hAnsi="Verdana"/>
                <w:sz w:val="16"/>
              </w:rPr>
              <w:t>Nte</w:t>
            </w:r>
            <w:proofErr w:type="spellEnd"/>
            <w:r w:rsidRPr="004A678B">
              <w:rPr>
                <w:rFonts w:ascii="Verdana" w:hAnsi="Verdana"/>
                <w:sz w:val="16"/>
              </w:rPr>
              <w:t>.</w:t>
            </w:r>
          </w:p>
        </w:tc>
        <w:tc>
          <w:tcPr>
            <w:tcW w:w="603" w:type="dxa"/>
          </w:tcPr>
          <w:p w:rsidR="00AF4952" w:rsidRPr="004A678B" w:rsidRDefault="00AF4952" w:rsidP="008F6FDC">
            <w:pPr>
              <w:rPr>
                <w:rFonts w:ascii="Verdana" w:hAnsi="Verdana"/>
                <w:b/>
                <w:sz w:val="16"/>
              </w:rPr>
            </w:pPr>
            <w:r w:rsidRPr="004A678B">
              <w:rPr>
                <w:rFonts w:ascii="Verdana" w:hAnsi="Verdana"/>
                <w:b/>
                <w:sz w:val="16"/>
              </w:rPr>
              <w:t>10</w:t>
            </w:r>
          </w:p>
        </w:tc>
        <w:tc>
          <w:tcPr>
            <w:tcW w:w="1015" w:type="dxa"/>
          </w:tcPr>
          <w:p w:rsidR="00AF4952" w:rsidRPr="004A678B" w:rsidRDefault="00AF4952" w:rsidP="008F6FDC">
            <w:pPr>
              <w:widowControl/>
              <w:jc w:val="left"/>
              <w:rPr>
                <w:rFonts w:ascii="Verdana" w:hAnsi="Verdana"/>
                <w:sz w:val="16"/>
              </w:rPr>
            </w:pPr>
            <w:r w:rsidRPr="004A678B">
              <w:rPr>
                <w:rFonts w:ascii="Verdana" w:hAnsi="Verdana"/>
                <w:sz w:val="16"/>
              </w:rPr>
              <w:t>Durango</w:t>
            </w:r>
          </w:p>
        </w:tc>
        <w:tc>
          <w:tcPr>
            <w:tcW w:w="622" w:type="dxa"/>
          </w:tcPr>
          <w:p w:rsidR="00AF4952" w:rsidRPr="004A678B" w:rsidRDefault="00AF4952" w:rsidP="008F6FDC">
            <w:pPr>
              <w:rPr>
                <w:rFonts w:ascii="Verdana" w:hAnsi="Verdana"/>
                <w:b/>
                <w:sz w:val="16"/>
              </w:rPr>
            </w:pPr>
            <w:r w:rsidRPr="004A678B">
              <w:rPr>
                <w:rFonts w:ascii="Verdana" w:hAnsi="Verdana"/>
                <w:b/>
                <w:sz w:val="16"/>
              </w:rPr>
              <w:t>17</w:t>
            </w:r>
          </w:p>
        </w:tc>
        <w:tc>
          <w:tcPr>
            <w:tcW w:w="932" w:type="dxa"/>
          </w:tcPr>
          <w:p w:rsidR="00AF4952" w:rsidRPr="004A678B" w:rsidRDefault="00AF4952" w:rsidP="008F6FDC">
            <w:pPr>
              <w:widowControl/>
              <w:jc w:val="left"/>
              <w:rPr>
                <w:rFonts w:ascii="Verdana" w:hAnsi="Verdana"/>
                <w:sz w:val="16"/>
              </w:rPr>
            </w:pPr>
            <w:r w:rsidRPr="004A678B">
              <w:rPr>
                <w:rFonts w:ascii="Verdana" w:hAnsi="Verdana"/>
                <w:sz w:val="16"/>
              </w:rPr>
              <w:t>Nayarit</w:t>
            </w:r>
          </w:p>
        </w:tc>
        <w:tc>
          <w:tcPr>
            <w:tcW w:w="603" w:type="dxa"/>
          </w:tcPr>
          <w:p w:rsidR="00AF4952" w:rsidRPr="004A678B" w:rsidRDefault="00AF4952" w:rsidP="008F6FDC">
            <w:pPr>
              <w:rPr>
                <w:rFonts w:ascii="Verdana" w:hAnsi="Verdana"/>
                <w:b/>
                <w:sz w:val="16"/>
              </w:rPr>
            </w:pPr>
            <w:r w:rsidRPr="004A678B">
              <w:rPr>
                <w:rFonts w:ascii="Verdana" w:hAnsi="Verdana"/>
                <w:b/>
                <w:sz w:val="16"/>
              </w:rPr>
              <w:t>24</w:t>
            </w:r>
          </w:p>
        </w:tc>
        <w:tc>
          <w:tcPr>
            <w:tcW w:w="1000" w:type="dxa"/>
          </w:tcPr>
          <w:p w:rsidR="00AF4952" w:rsidRPr="004A678B" w:rsidRDefault="00AF4952" w:rsidP="008F6FDC">
            <w:pPr>
              <w:widowControl/>
              <w:jc w:val="left"/>
              <w:rPr>
                <w:rFonts w:ascii="Verdana" w:hAnsi="Verdana"/>
                <w:sz w:val="16"/>
              </w:rPr>
            </w:pPr>
            <w:r w:rsidRPr="004A678B">
              <w:rPr>
                <w:rFonts w:ascii="Verdana" w:hAnsi="Verdana"/>
                <w:sz w:val="16"/>
              </w:rPr>
              <w:t>San Luis Potosí</w:t>
            </w:r>
          </w:p>
        </w:tc>
        <w:tc>
          <w:tcPr>
            <w:tcW w:w="628" w:type="dxa"/>
          </w:tcPr>
          <w:p w:rsidR="00AF4952" w:rsidRPr="004A678B" w:rsidRDefault="00AF4952" w:rsidP="008F6FDC">
            <w:pPr>
              <w:rPr>
                <w:rFonts w:ascii="Verdana" w:hAnsi="Verdana"/>
                <w:b/>
                <w:sz w:val="16"/>
              </w:rPr>
            </w:pPr>
            <w:r w:rsidRPr="004A678B">
              <w:rPr>
                <w:rFonts w:ascii="Verdana" w:hAnsi="Verdana"/>
                <w:b/>
                <w:sz w:val="16"/>
              </w:rPr>
              <w:t>31</w:t>
            </w:r>
          </w:p>
        </w:tc>
        <w:tc>
          <w:tcPr>
            <w:tcW w:w="904" w:type="dxa"/>
          </w:tcPr>
          <w:p w:rsidR="00AF4952" w:rsidRPr="004A678B" w:rsidRDefault="00AF4952" w:rsidP="008F6FDC">
            <w:pPr>
              <w:widowControl/>
              <w:jc w:val="left"/>
              <w:rPr>
                <w:rFonts w:ascii="Verdana" w:hAnsi="Verdana"/>
                <w:sz w:val="16"/>
              </w:rPr>
            </w:pPr>
            <w:r w:rsidRPr="004A678B">
              <w:rPr>
                <w:rFonts w:ascii="Verdana" w:hAnsi="Verdana"/>
                <w:sz w:val="16"/>
              </w:rPr>
              <w:t>Yucatán</w:t>
            </w:r>
          </w:p>
        </w:tc>
      </w:tr>
      <w:tr w:rsidR="00AF4952" w:rsidRPr="004A678B" w:rsidTr="00235C2C">
        <w:trPr>
          <w:trHeight w:val="660"/>
        </w:trPr>
        <w:tc>
          <w:tcPr>
            <w:tcW w:w="603" w:type="dxa"/>
          </w:tcPr>
          <w:p w:rsidR="00AF4952" w:rsidRPr="004A678B" w:rsidRDefault="00AF4952" w:rsidP="008F6FDC">
            <w:pPr>
              <w:rPr>
                <w:rFonts w:ascii="Verdana" w:hAnsi="Verdana"/>
                <w:b/>
                <w:sz w:val="16"/>
              </w:rPr>
            </w:pPr>
            <w:r w:rsidRPr="004A678B">
              <w:rPr>
                <w:rFonts w:ascii="Verdana" w:hAnsi="Verdana"/>
                <w:b/>
                <w:sz w:val="16"/>
              </w:rPr>
              <w:lastRenderedPageBreak/>
              <w:t>4</w:t>
            </w:r>
          </w:p>
        </w:tc>
        <w:tc>
          <w:tcPr>
            <w:tcW w:w="1249" w:type="dxa"/>
          </w:tcPr>
          <w:p w:rsidR="00AF4952" w:rsidRPr="004A678B" w:rsidRDefault="00AF4952" w:rsidP="008F6FDC">
            <w:pPr>
              <w:widowControl/>
              <w:jc w:val="left"/>
              <w:rPr>
                <w:rFonts w:ascii="Verdana" w:hAnsi="Verdana"/>
                <w:sz w:val="16"/>
              </w:rPr>
            </w:pPr>
            <w:r w:rsidRPr="004A678B">
              <w:rPr>
                <w:rFonts w:ascii="Verdana" w:hAnsi="Verdana"/>
                <w:sz w:val="16"/>
              </w:rPr>
              <w:t>Baja California Sur</w:t>
            </w:r>
          </w:p>
        </w:tc>
        <w:tc>
          <w:tcPr>
            <w:tcW w:w="603" w:type="dxa"/>
          </w:tcPr>
          <w:p w:rsidR="00AF4952" w:rsidRPr="004A678B" w:rsidRDefault="00AF4952" w:rsidP="008F6FDC">
            <w:pPr>
              <w:rPr>
                <w:rFonts w:ascii="Verdana" w:hAnsi="Verdana"/>
                <w:b/>
                <w:sz w:val="16"/>
              </w:rPr>
            </w:pPr>
            <w:r w:rsidRPr="004A678B">
              <w:rPr>
                <w:rFonts w:ascii="Verdana" w:hAnsi="Verdana"/>
                <w:b/>
                <w:sz w:val="16"/>
              </w:rPr>
              <w:t>11</w:t>
            </w:r>
          </w:p>
        </w:tc>
        <w:tc>
          <w:tcPr>
            <w:tcW w:w="1015" w:type="dxa"/>
          </w:tcPr>
          <w:p w:rsidR="00AF4952" w:rsidRPr="004A678B" w:rsidRDefault="00AF4952" w:rsidP="008F6FDC">
            <w:pPr>
              <w:widowControl/>
              <w:jc w:val="left"/>
              <w:rPr>
                <w:rFonts w:ascii="Verdana" w:hAnsi="Verdana"/>
                <w:sz w:val="16"/>
              </w:rPr>
            </w:pPr>
            <w:r w:rsidRPr="004A678B">
              <w:rPr>
                <w:rFonts w:ascii="Verdana" w:hAnsi="Verdana"/>
                <w:sz w:val="16"/>
              </w:rPr>
              <w:t>Guanajuato</w:t>
            </w:r>
          </w:p>
        </w:tc>
        <w:tc>
          <w:tcPr>
            <w:tcW w:w="622" w:type="dxa"/>
          </w:tcPr>
          <w:p w:rsidR="00AF4952" w:rsidRPr="004A678B" w:rsidRDefault="00AF4952" w:rsidP="008F6FDC">
            <w:pPr>
              <w:rPr>
                <w:rFonts w:ascii="Verdana" w:hAnsi="Verdana"/>
                <w:b/>
                <w:sz w:val="16"/>
              </w:rPr>
            </w:pPr>
            <w:r w:rsidRPr="004A678B">
              <w:rPr>
                <w:rFonts w:ascii="Verdana" w:hAnsi="Verdana"/>
                <w:b/>
                <w:sz w:val="16"/>
              </w:rPr>
              <w:t>18</w:t>
            </w:r>
          </w:p>
        </w:tc>
        <w:tc>
          <w:tcPr>
            <w:tcW w:w="932" w:type="dxa"/>
          </w:tcPr>
          <w:p w:rsidR="00AF4952" w:rsidRPr="004A678B" w:rsidRDefault="00AF4952" w:rsidP="008F6FDC">
            <w:pPr>
              <w:widowControl/>
              <w:jc w:val="left"/>
              <w:rPr>
                <w:rFonts w:ascii="Verdana" w:hAnsi="Verdana"/>
                <w:sz w:val="16"/>
              </w:rPr>
            </w:pPr>
            <w:r w:rsidRPr="004A678B">
              <w:rPr>
                <w:rFonts w:ascii="Verdana" w:hAnsi="Verdana"/>
                <w:sz w:val="16"/>
              </w:rPr>
              <w:t>Nuevo León</w:t>
            </w:r>
          </w:p>
        </w:tc>
        <w:tc>
          <w:tcPr>
            <w:tcW w:w="603" w:type="dxa"/>
          </w:tcPr>
          <w:p w:rsidR="00AF4952" w:rsidRPr="004A678B" w:rsidRDefault="00AF4952" w:rsidP="008F6FDC">
            <w:pPr>
              <w:rPr>
                <w:rFonts w:ascii="Verdana" w:hAnsi="Verdana"/>
                <w:b/>
                <w:sz w:val="16"/>
              </w:rPr>
            </w:pPr>
            <w:r w:rsidRPr="004A678B">
              <w:rPr>
                <w:rFonts w:ascii="Verdana" w:hAnsi="Verdana"/>
                <w:b/>
                <w:sz w:val="16"/>
              </w:rPr>
              <w:t>25</w:t>
            </w:r>
          </w:p>
        </w:tc>
        <w:tc>
          <w:tcPr>
            <w:tcW w:w="1000" w:type="dxa"/>
          </w:tcPr>
          <w:p w:rsidR="00AF4952" w:rsidRPr="004A678B" w:rsidRDefault="00AF4952" w:rsidP="008F6FDC">
            <w:pPr>
              <w:widowControl/>
              <w:jc w:val="left"/>
              <w:rPr>
                <w:rFonts w:ascii="Verdana" w:hAnsi="Verdana"/>
                <w:sz w:val="16"/>
              </w:rPr>
            </w:pPr>
            <w:r w:rsidRPr="004A678B">
              <w:rPr>
                <w:rFonts w:ascii="Verdana" w:hAnsi="Verdana"/>
                <w:sz w:val="16"/>
              </w:rPr>
              <w:t>Sinaloa</w:t>
            </w:r>
          </w:p>
        </w:tc>
        <w:tc>
          <w:tcPr>
            <w:tcW w:w="628" w:type="dxa"/>
          </w:tcPr>
          <w:p w:rsidR="00AF4952" w:rsidRPr="004A678B" w:rsidRDefault="00AF4952" w:rsidP="008F6FDC">
            <w:pPr>
              <w:rPr>
                <w:rFonts w:ascii="Verdana" w:hAnsi="Verdana"/>
                <w:b/>
                <w:sz w:val="16"/>
              </w:rPr>
            </w:pPr>
            <w:r w:rsidRPr="004A678B">
              <w:rPr>
                <w:rFonts w:ascii="Verdana" w:hAnsi="Verdana"/>
                <w:b/>
                <w:sz w:val="16"/>
              </w:rPr>
              <w:t>32</w:t>
            </w:r>
          </w:p>
        </w:tc>
        <w:tc>
          <w:tcPr>
            <w:tcW w:w="904" w:type="dxa"/>
          </w:tcPr>
          <w:p w:rsidR="00AF4952" w:rsidRPr="004A678B" w:rsidRDefault="00AF4952" w:rsidP="008F6FDC">
            <w:pPr>
              <w:widowControl/>
              <w:jc w:val="left"/>
              <w:rPr>
                <w:rFonts w:ascii="Verdana" w:hAnsi="Verdana"/>
                <w:sz w:val="16"/>
              </w:rPr>
            </w:pPr>
            <w:r w:rsidRPr="004A678B">
              <w:rPr>
                <w:rFonts w:ascii="Verdana" w:hAnsi="Verdana"/>
                <w:sz w:val="16"/>
              </w:rPr>
              <w:t>Zacatecas</w:t>
            </w:r>
          </w:p>
        </w:tc>
      </w:tr>
      <w:tr w:rsidR="00AF4952" w:rsidRPr="004A678B" w:rsidTr="00235C2C">
        <w:trPr>
          <w:trHeight w:val="330"/>
        </w:trPr>
        <w:tc>
          <w:tcPr>
            <w:tcW w:w="603" w:type="dxa"/>
          </w:tcPr>
          <w:p w:rsidR="00AF4952" w:rsidRPr="004A678B" w:rsidRDefault="00AF4952" w:rsidP="008F6FDC">
            <w:pPr>
              <w:rPr>
                <w:rFonts w:ascii="Verdana" w:hAnsi="Verdana"/>
                <w:b/>
                <w:sz w:val="16"/>
              </w:rPr>
            </w:pPr>
            <w:r w:rsidRPr="004A678B">
              <w:rPr>
                <w:rFonts w:ascii="Verdana" w:hAnsi="Verdana"/>
                <w:b/>
                <w:sz w:val="16"/>
              </w:rPr>
              <w:t>5</w:t>
            </w:r>
          </w:p>
        </w:tc>
        <w:tc>
          <w:tcPr>
            <w:tcW w:w="1249" w:type="dxa"/>
          </w:tcPr>
          <w:p w:rsidR="00AF4952" w:rsidRPr="004A678B" w:rsidRDefault="00AF4952" w:rsidP="008F6FDC">
            <w:pPr>
              <w:widowControl/>
              <w:jc w:val="left"/>
              <w:rPr>
                <w:rFonts w:ascii="Verdana" w:hAnsi="Verdana"/>
                <w:sz w:val="16"/>
              </w:rPr>
            </w:pPr>
            <w:r w:rsidRPr="004A678B">
              <w:rPr>
                <w:rFonts w:ascii="Verdana" w:hAnsi="Verdana"/>
                <w:sz w:val="16"/>
              </w:rPr>
              <w:t>Campeche</w:t>
            </w:r>
          </w:p>
        </w:tc>
        <w:tc>
          <w:tcPr>
            <w:tcW w:w="603" w:type="dxa"/>
          </w:tcPr>
          <w:p w:rsidR="00AF4952" w:rsidRPr="004A678B" w:rsidRDefault="00AF4952" w:rsidP="008F6FDC">
            <w:pPr>
              <w:rPr>
                <w:rFonts w:ascii="Verdana" w:hAnsi="Verdana"/>
                <w:b/>
                <w:sz w:val="16"/>
              </w:rPr>
            </w:pPr>
            <w:r w:rsidRPr="004A678B">
              <w:rPr>
                <w:rFonts w:ascii="Verdana" w:hAnsi="Verdana"/>
                <w:b/>
                <w:sz w:val="16"/>
              </w:rPr>
              <w:t>12</w:t>
            </w:r>
          </w:p>
        </w:tc>
        <w:tc>
          <w:tcPr>
            <w:tcW w:w="1015" w:type="dxa"/>
          </w:tcPr>
          <w:p w:rsidR="00AF4952" w:rsidRPr="004A678B" w:rsidRDefault="00AF4952" w:rsidP="008F6FDC">
            <w:pPr>
              <w:widowControl/>
              <w:jc w:val="left"/>
              <w:rPr>
                <w:rFonts w:ascii="Verdana" w:hAnsi="Verdana"/>
                <w:sz w:val="16"/>
              </w:rPr>
            </w:pPr>
            <w:r w:rsidRPr="004A678B">
              <w:rPr>
                <w:rFonts w:ascii="Verdana" w:hAnsi="Verdana"/>
                <w:sz w:val="16"/>
              </w:rPr>
              <w:t>Guerrero</w:t>
            </w:r>
          </w:p>
        </w:tc>
        <w:tc>
          <w:tcPr>
            <w:tcW w:w="622" w:type="dxa"/>
          </w:tcPr>
          <w:p w:rsidR="00AF4952" w:rsidRPr="004A678B" w:rsidRDefault="00AF4952" w:rsidP="008F6FDC">
            <w:pPr>
              <w:rPr>
                <w:rFonts w:ascii="Verdana" w:hAnsi="Verdana"/>
                <w:b/>
                <w:sz w:val="16"/>
              </w:rPr>
            </w:pPr>
            <w:r w:rsidRPr="004A678B">
              <w:rPr>
                <w:rFonts w:ascii="Verdana" w:hAnsi="Verdana"/>
                <w:b/>
                <w:sz w:val="16"/>
              </w:rPr>
              <w:t>19</w:t>
            </w:r>
          </w:p>
        </w:tc>
        <w:tc>
          <w:tcPr>
            <w:tcW w:w="932" w:type="dxa"/>
          </w:tcPr>
          <w:p w:rsidR="00AF4952" w:rsidRPr="004A678B" w:rsidRDefault="00AF4952" w:rsidP="008F6FDC">
            <w:pPr>
              <w:widowControl/>
              <w:jc w:val="left"/>
              <w:rPr>
                <w:rFonts w:ascii="Verdana" w:hAnsi="Verdana"/>
                <w:sz w:val="16"/>
              </w:rPr>
            </w:pPr>
            <w:r w:rsidRPr="004A678B">
              <w:rPr>
                <w:rFonts w:ascii="Verdana" w:hAnsi="Verdana"/>
                <w:sz w:val="16"/>
              </w:rPr>
              <w:t>Morelos</w:t>
            </w:r>
          </w:p>
        </w:tc>
        <w:tc>
          <w:tcPr>
            <w:tcW w:w="603" w:type="dxa"/>
          </w:tcPr>
          <w:p w:rsidR="00AF4952" w:rsidRPr="004A678B" w:rsidRDefault="00AF4952" w:rsidP="008F6FDC">
            <w:pPr>
              <w:rPr>
                <w:rFonts w:ascii="Verdana" w:hAnsi="Verdana"/>
                <w:b/>
                <w:sz w:val="16"/>
              </w:rPr>
            </w:pPr>
            <w:r w:rsidRPr="004A678B">
              <w:rPr>
                <w:rFonts w:ascii="Verdana" w:hAnsi="Verdana"/>
                <w:b/>
                <w:sz w:val="16"/>
              </w:rPr>
              <w:t>26</w:t>
            </w:r>
          </w:p>
        </w:tc>
        <w:tc>
          <w:tcPr>
            <w:tcW w:w="1000" w:type="dxa"/>
          </w:tcPr>
          <w:p w:rsidR="00AF4952" w:rsidRPr="004A678B" w:rsidRDefault="00AF4952" w:rsidP="008F6FDC">
            <w:pPr>
              <w:widowControl/>
              <w:jc w:val="left"/>
              <w:rPr>
                <w:rFonts w:ascii="Verdana" w:hAnsi="Verdana"/>
                <w:sz w:val="16"/>
              </w:rPr>
            </w:pPr>
            <w:r w:rsidRPr="004A678B">
              <w:rPr>
                <w:rFonts w:ascii="Verdana" w:hAnsi="Verdana"/>
                <w:sz w:val="16"/>
              </w:rPr>
              <w:t>Sonora</w:t>
            </w:r>
          </w:p>
        </w:tc>
        <w:tc>
          <w:tcPr>
            <w:tcW w:w="628" w:type="dxa"/>
          </w:tcPr>
          <w:p w:rsidR="00AF4952" w:rsidRPr="004A678B" w:rsidRDefault="00AF4952" w:rsidP="008F6FDC">
            <w:pPr>
              <w:rPr>
                <w:rFonts w:ascii="Verdana" w:hAnsi="Verdana"/>
                <w:b/>
                <w:sz w:val="16"/>
              </w:rPr>
            </w:pPr>
          </w:p>
        </w:tc>
        <w:tc>
          <w:tcPr>
            <w:tcW w:w="904" w:type="dxa"/>
          </w:tcPr>
          <w:p w:rsidR="00AF4952" w:rsidRPr="004A678B" w:rsidRDefault="00AF4952" w:rsidP="008F6FDC">
            <w:pPr>
              <w:rPr>
                <w:rFonts w:ascii="Verdana" w:hAnsi="Verdana"/>
                <w:b/>
                <w:sz w:val="16"/>
              </w:rPr>
            </w:pPr>
          </w:p>
        </w:tc>
      </w:tr>
      <w:tr w:rsidR="00AF4952" w:rsidRPr="004A678B" w:rsidTr="00235C2C">
        <w:trPr>
          <w:trHeight w:val="363"/>
        </w:trPr>
        <w:tc>
          <w:tcPr>
            <w:tcW w:w="603" w:type="dxa"/>
          </w:tcPr>
          <w:p w:rsidR="00AF4952" w:rsidRPr="004A678B" w:rsidRDefault="00AF4952" w:rsidP="008F6FDC">
            <w:pPr>
              <w:rPr>
                <w:rFonts w:ascii="Verdana" w:hAnsi="Verdana"/>
                <w:b/>
                <w:sz w:val="16"/>
              </w:rPr>
            </w:pPr>
            <w:r w:rsidRPr="004A678B">
              <w:rPr>
                <w:rFonts w:ascii="Verdana" w:hAnsi="Verdana"/>
                <w:b/>
                <w:sz w:val="16"/>
              </w:rPr>
              <w:t>6</w:t>
            </w:r>
          </w:p>
        </w:tc>
        <w:tc>
          <w:tcPr>
            <w:tcW w:w="1249" w:type="dxa"/>
          </w:tcPr>
          <w:p w:rsidR="00AF4952" w:rsidRPr="004A678B" w:rsidRDefault="00AF4952" w:rsidP="008F6FDC">
            <w:pPr>
              <w:widowControl/>
              <w:jc w:val="left"/>
              <w:rPr>
                <w:rFonts w:ascii="Verdana" w:hAnsi="Verdana"/>
                <w:sz w:val="16"/>
              </w:rPr>
            </w:pPr>
            <w:r w:rsidRPr="004A678B">
              <w:rPr>
                <w:rFonts w:ascii="Verdana" w:hAnsi="Verdana"/>
                <w:sz w:val="16"/>
              </w:rPr>
              <w:t>Coahuila</w:t>
            </w:r>
          </w:p>
        </w:tc>
        <w:tc>
          <w:tcPr>
            <w:tcW w:w="603" w:type="dxa"/>
          </w:tcPr>
          <w:p w:rsidR="00AF4952" w:rsidRPr="004A678B" w:rsidRDefault="00AF4952" w:rsidP="008F6FDC">
            <w:pPr>
              <w:rPr>
                <w:rFonts w:ascii="Verdana" w:hAnsi="Verdana"/>
                <w:b/>
                <w:sz w:val="16"/>
              </w:rPr>
            </w:pPr>
            <w:r w:rsidRPr="004A678B">
              <w:rPr>
                <w:rFonts w:ascii="Verdana" w:hAnsi="Verdana"/>
                <w:b/>
                <w:sz w:val="16"/>
              </w:rPr>
              <w:t>13</w:t>
            </w:r>
          </w:p>
        </w:tc>
        <w:tc>
          <w:tcPr>
            <w:tcW w:w="1015" w:type="dxa"/>
          </w:tcPr>
          <w:p w:rsidR="00AF4952" w:rsidRPr="004A678B" w:rsidRDefault="00AF4952" w:rsidP="008F6FDC">
            <w:pPr>
              <w:widowControl/>
              <w:jc w:val="left"/>
              <w:rPr>
                <w:rFonts w:ascii="Verdana" w:hAnsi="Verdana"/>
                <w:sz w:val="16"/>
              </w:rPr>
            </w:pPr>
            <w:r w:rsidRPr="004A678B">
              <w:rPr>
                <w:rFonts w:ascii="Verdana" w:hAnsi="Verdana"/>
                <w:sz w:val="16"/>
              </w:rPr>
              <w:t>Hidalgo</w:t>
            </w:r>
          </w:p>
        </w:tc>
        <w:tc>
          <w:tcPr>
            <w:tcW w:w="622" w:type="dxa"/>
          </w:tcPr>
          <w:p w:rsidR="00AF4952" w:rsidRPr="004A678B" w:rsidRDefault="00AF4952" w:rsidP="008F6FDC">
            <w:pPr>
              <w:rPr>
                <w:rFonts w:ascii="Verdana" w:hAnsi="Verdana"/>
                <w:b/>
                <w:sz w:val="16"/>
              </w:rPr>
            </w:pPr>
            <w:r w:rsidRPr="004A678B">
              <w:rPr>
                <w:rFonts w:ascii="Verdana" w:hAnsi="Verdana"/>
                <w:b/>
                <w:sz w:val="16"/>
              </w:rPr>
              <w:t>20</w:t>
            </w:r>
          </w:p>
        </w:tc>
        <w:tc>
          <w:tcPr>
            <w:tcW w:w="932" w:type="dxa"/>
          </w:tcPr>
          <w:p w:rsidR="00AF4952" w:rsidRPr="004A678B" w:rsidRDefault="00AF4952" w:rsidP="008F6FDC">
            <w:pPr>
              <w:widowControl/>
              <w:jc w:val="left"/>
              <w:rPr>
                <w:rFonts w:ascii="Verdana" w:hAnsi="Verdana"/>
                <w:sz w:val="16"/>
              </w:rPr>
            </w:pPr>
            <w:r w:rsidRPr="004A678B">
              <w:rPr>
                <w:rFonts w:ascii="Verdana" w:hAnsi="Verdana"/>
                <w:sz w:val="16"/>
              </w:rPr>
              <w:t>Oaxaca</w:t>
            </w:r>
          </w:p>
        </w:tc>
        <w:tc>
          <w:tcPr>
            <w:tcW w:w="603" w:type="dxa"/>
          </w:tcPr>
          <w:p w:rsidR="00AF4952" w:rsidRPr="004A678B" w:rsidRDefault="00AF4952" w:rsidP="008F6FDC">
            <w:pPr>
              <w:rPr>
                <w:rFonts w:ascii="Verdana" w:hAnsi="Verdana"/>
                <w:b/>
                <w:sz w:val="16"/>
              </w:rPr>
            </w:pPr>
            <w:r w:rsidRPr="004A678B">
              <w:rPr>
                <w:rFonts w:ascii="Verdana" w:hAnsi="Verdana"/>
                <w:b/>
                <w:sz w:val="16"/>
              </w:rPr>
              <w:t>27</w:t>
            </w:r>
          </w:p>
        </w:tc>
        <w:tc>
          <w:tcPr>
            <w:tcW w:w="1000" w:type="dxa"/>
          </w:tcPr>
          <w:p w:rsidR="00AF4952" w:rsidRPr="004A678B" w:rsidRDefault="00AF4952" w:rsidP="008F6FDC">
            <w:pPr>
              <w:widowControl/>
              <w:jc w:val="left"/>
              <w:rPr>
                <w:rFonts w:ascii="Verdana" w:hAnsi="Verdana"/>
                <w:sz w:val="16"/>
              </w:rPr>
            </w:pPr>
            <w:r w:rsidRPr="004A678B">
              <w:rPr>
                <w:rFonts w:ascii="Verdana" w:hAnsi="Verdana"/>
                <w:sz w:val="16"/>
              </w:rPr>
              <w:t>Tabasco</w:t>
            </w:r>
          </w:p>
        </w:tc>
        <w:tc>
          <w:tcPr>
            <w:tcW w:w="628" w:type="dxa"/>
          </w:tcPr>
          <w:p w:rsidR="00AF4952" w:rsidRPr="004A678B" w:rsidRDefault="00AF4952" w:rsidP="008F6FDC">
            <w:pPr>
              <w:rPr>
                <w:rFonts w:ascii="Verdana" w:hAnsi="Verdana"/>
                <w:b/>
                <w:sz w:val="16"/>
              </w:rPr>
            </w:pPr>
          </w:p>
        </w:tc>
        <w:tc>
          <w:tcPr>
            <w:tcW w:w="904" w:type="dxa"/>
          </w:tcPr>
          <w:p w:rsidR="00AF4952" w:rsidRPr="004A678B" w:rsidRDefault="00AF4952" w:rsidP="008F6FDC">
            <w:pPr>
              <w:rPr>
                <w:rFonts w:ascii="Verdana" w:hAnsi="Verdana"/>
                <w:b/>
                <w:sz w:val="16"/>
              </w:rPr>
            </w:pPr>
          </w:p>
        </w:tc>
      </w:tr>
      <w:tr w:rsidR="00AF4952" w:rsidRPr="004A678B" w:rsidTr="00235C2C">
        <w:trPr>
          <w:trHeight w:val="296"/>
        </w:trPr>
        <w:tc>
          <w:tcPr>
            <w:tcW w:w="603" w:type="dxa"/>
          </w:tcPr>
          <w:p w:rsidR="00AF4952" w:rsidRPr="004A678B" w:rsidRDefault="00AF4952" w:rsidP="008F6FDC">
            <w:pPr>
              <w:rPr>
                <w:rFonts w:ascii="Verdana" w:hAnsi="Verdana"/>
                <w:b/>
                <w:sz w:val="16"/>
              </w:rPr>
            </w:pPr>
            <w:r w:rsidRPr="004A678B">
              <w:rPr>
                <w:rFonts w:ascii="Verdana" w:hAnsi="Verdana"/>
                <w:b/>
                <w:sz w:val="16"/>
              </w:rPr>
              <w:t>7</w:t>
            </w:r>
          </w:p>
        </w:tc>
        <w:tc>
          <w:tcPr>
            <w:tcW w:w="1249" w:type="dxa"/>
          </w:tcPr>
          <w:p w:rsidR="00AF4952" w:rsidRPr="004A678B" w:rsidRDefault="00AF4952" w:rsidP="008F6FDC">
            <w:pPr>
              <w:widowControl/>
              <w:jc w:val="left"/>
              <w:rPr>
                <w:rFonts w:ascii="Verdana" w:hAnsi="Verdana"/>
                <w:sz w:val="16"/>
              </w:rPr>
            </w:pPr>
            <w:r w:rsidRPr="004A678B">
              <w:rPr>
                <w:rFonts w:ascii="Verdana" w:hAnsi="Verdana"/>
                <w:sz w:val="16"/>
              </w:rPr>
              <w:t xml:space="preserve">Colima </w:t>
            </w:r>
          </w:p>
        </w:tc>
        <w:tc>
          <w:tcPr>
            <w:tcW w:w="603" w:type="dxa"/>
          </w:tcPr>
          <w:p w:rsidR="00AF4952" w:rsidRPr="004A678B" w:rsidRDefault="00AF4952" w:rsidP="008F6FDC">
            <w:pPr>
              <w:rPr>
                <w:rFonts w:ascii="Verdana" w:hAnsi="Verdana"/>
                <w:b/>
                <w:sz w:val="16"/>
              </w:rPr>
            </w:pPr>
            <w:r w:rsidRPr="004A678B">
              <w:rPr>
                <w:rFonts w:ascii="Verdana" w:hAnsi="Verdana"/>
                <w:b/>
                <w:sz w:val="16"/>
              </w:rPr>
              <w:t>14</w:t>
            </w:r>
          </w:p>
        </w:tc>
        <w:tc>
          <w:tcPr>
            <w:tcW w:w="1015" w:type="dxa"/>
          </w:tcPr>
          <w:p w:rsidR="00AF4952" w:rsidRPr="004A678B" w:rsidRDefault="00AF4952" w:rsidP="008F6FDC">
            <w:pPr>
              <w:widowControl/>
              <w:jc w:val="left"/>
              <w:rPr>
                <w:rFonts w:ascii="Verdana" w:hAnsi="Verdana"/>
                <w:sz w:val="16"/>
              </w:rPr>
            </w:pPr>
            <w:r w:rsidRPr="004A678B">
              <w:rPr>
                <w:rFonts w:ascii="Verdana" w:hAnsi="Verdana"/>
                <w:sz w:val="16"/>
              </w:rPr>
              <w:t>Jalisco</w:t>
            </w:r>
          </w:p>
        </w:tc>
        <w:tc>
          <w:tcPr>
            <w:tcW w:w="622" w:type="dxa"/>
          </w:tcPr>
          <w:p w:rsidR="00AF4952" w:rsidRPr="004A678B" w:rsidRDefault="00AF4952" w:rsidP="008F6FDC">
            <w:pPr>
              <w:rPr>
                <w:rFonts w:ascii="Verdana" w:hAnsi="Verdana"/>
                <w:b/>
                <w:sz w:val="16"/>
              </w:rPr>
            </w:pPr>
            <w:r w:rsidRPr="004A678B">
              <w:rPr>
                <w:rFonts w:ascii="Verdana" w:hAnsi="Verdana"/>
                <w:b/>
                <w:sz w:val="16"/>
              </w:rPr>
              <w:t>21</w:t>
            </w:r>
          </w:p>
        </w:tc>
        <w:tc>
          <w:tcPr>
            <w:tcW w:w="932" w:type="dxa"/>
          </w:tcPr>
          <w:p w:rsidR="00AF4952" w:rsidRPr="004A678B" w:rsidRDefault="00AF4952" w:rsidP="008F6FDC">
            <w:pPr>
              <w:widowControl/>
              <w:jc w:val="left"/>
              <w:rPr>
                <w:rFonts w:ascii="Verdana" w:hAnsi="Verdana"/>
                <w:sz w:val="16"/>
              </w:rPr>
            </w:pPr>
            <w:r w:rsidRPr="004A678B">
              <w:rPr>
                <w:rFonts w:ascii="Verdana" w:hAnsi="Verdana"/>
                <w:sz w:val="16"/>
              </w:rPr>
              <w:t>Puebla</w:t>
            </w:r>
          </w:p>
        </w:tc>
        <w:tc>
          <w:tcPr>
            <w:tcW w:w="603" w:type="dxa"/>
          </w:tcPr>
          <w:p w:rsidR="00AF4952" w:rsidRPr="004A678B" w:rsidRDefault="00AF4952" w:rsidP="008F6FDC">
            <w:pPr>
              <w:rPr>
                <w:rFonts w:ascii="Verdana" w:hAnsi="Verdana"/>
                <w:b/>
                <w:sz w:val="16"/>
              </w:rPr>
            </w:pPr>
            <w:r w:rsidRPr="004A678B">
              <w:rPr>
                <w:rFonts w:ascii="Verdana" w:hAnsi="Verdana"/>
                <w:b/>
                <w:sz w:val="16"/>
              </w:rPr>
              <w:t>28</w:t>
            </w:r>
          </w:p>
        </w:tc>
        <w:tc>
          <w:tcPr>
            <w:tcW w:w="1000" w:type="dxa"/>
          </w:tcPr>
          <w:p w:rsidR="00AF4952" w:rsidRPr="004A678B" w:rsidRDefault="00AF4952" w:rsidP="008F6FDC">
            <w:pPr>
              <w:widowControl/>
              <w:jc w:val="left"/>
              <w:rPr>
                <w:rFonts w:ascii="Verdana" w:hAnsi="Verdana"/>
                <w:sz w:val="16"/>
              </w:rPr>
            </w:pPr>
            <w:r w:rsidRPr="004A678B">
              <w:rPr>
                <w:rFonts w:ascii="Verdana" w:hAnsi="Verdana"/>
                <w:sz w:val="16"/>
              </w:rPr>
              <w:t>Tamaulipas</w:t>
            </w:r>
          </w:p>
        </w:tc>
        <w:tc>
          <w:tcPr>
            <w:tcW w:w="628" w:type="dxa"/>
          </w:tcPr>
          <w:p w:rsidR="00AF4952" w:rsidRPr="004A678B" w:rsidRDefault="00AF4952" w:rsidP="008F6FDC">
            <w:pPr>
              <w:rPr>
                <w:rFonts w:ascii="Verdana" w:hAnsi="Verdana"/>
                <w:b/>
                <w:sz w:val="16"/>
              </w:rPr>
            </w:pPr>
          </w:p>
        </w:tc>
        <w:tc>
          <w:tcPr>
            <w:tcW w:w="904" w:type="dxa"/>
          </w:tcPr>
          <w:p w:rsidR="00AF4952" w:rsidRPr="004A678B" w:rsidRDefault="00AF4952" w:rsidP="008F6FDC">
            <w:pPr>
              <w:rPr>
                <w:rFonts w:ascii="Verdana" w:hAnsi="Verdana"/>
                <w:b/>
                <w:sz w:val="16"/>
              </w:rPr>
            </w:pPr>
          </w:p>
        </w:tc>
      </w:tr>
    </w:tbl>
    <w:p w:rsidR="00A2451A" w:rsidRDefault="00A2451A" w:rsidP="00555343">
      <w:pPr>
        <w:rPr>
          <w:rFonts w:ascii="Verdana" w:hAnsi="Verdana"/>
          <w:b/>
          <w:sz w:val="16"/>
        </w:rPr>
      </w:pPr>
    </w:p>
    <w:p w:rsidR="00AF4952" w:rsidRPr="00E771CD" w:rsidRDefault="00AF4952" w:rsidP="00555343">
      <w:pPr>
        <w:rPr>
          <w:rFonts w:ascii="Verdana" w:hAnsi="Verdana"/>
          <w:b/>
          <w:sz w:val="16"/>
        </w:rPr>
      </w:pPr>
      <w:r w:rsidRPr="00E771CD">
        <w:rPr>
          <w:rFonts w:ascii="Verdana" w:hAnsi="Verdana"/>
          <w:b/>
          <w:sz w:val="16"/>
        </w:rPr>
        <w:t>BANCOS PARTICIPANTES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7"/>
        <w:gridCol w:w="3191"/>
        <w:gridCol w:w="797"/>
        <w:gridCol w:w="3512"/>
      </w:tblGrid>
      <w:tr w:rsidR="00AF4952" w:rsidRPr="004A678B" w:rsidTr="008F6FDC">
        <w:tc>
          <w:tcPr>
            <w:tcW w:w="818" w:type="dxa"/>
          </w:tcPr>
          <w:p w:rsidR="00AF4952" w:rsidRPr="004A678B" w:rsidRDefault="00AF4952" w:rsidP="008F6FDC">
            <w:pPr>
              <w:rPr>
                <w:rFonts w:ascii="Verdana" w:hAnsi="Verdana"/>
                <w:b/>
                <w:sz w:val="16"/>
              </w:rPr>
            </w:pPr>
            <w:r w:rsidRPr="004A678B">
              <w:rPr>
                <w:rFonts w:ascii="Verdana" w:hAnsi="Verdana"/>
                <w:b/>
                <w:sz w:val="16"/>
              </w:rPr>
              <w:t>Clave</w:t>
            </w:r>
          </w:p>
        </w:tc>
        <w:tc>
          <w:tcPr>
            <w:tcW w:w="3620" w:type="dxa"/>
          </w:tcPr>
          <w:p w:rsidR="00AF4952" w:rsidRPr="004A678B" w:rsidRDefault="00AF4952" w:rsidP="008F6FDC">
            <w:pPr>
              <w:rPr>
                <w:rFonts w:ascii="Verdana" w:hAnsi="Verdana"/>
                <w:b/>
                <w:sz w:val="16"/>
              </w:rPr>
            </w:pPr>
            <w:r w:rsidRPr="004A678B">
              <w:rPr>
                <w:rFonts w:ascii="Verdana" w:hAnsi="Verdana"/>
                <w:b/>
                <w:sz w:val="16"/>
              </w:rPr>
              <w:t>Banco</w:t>
            </w:r>
          </w:p>
        </w:tc>
        <w:tc>
          <w:tcPr>
            <w:tcW w:w="818" w:type="dxa"/>
          </w:tcPr>
          <w:p w:rsidR="00AF4952" w:rsidRPr="004A678B" w:rsidRDefault="00AF4952" w:rsidP="008F6FDC">
            <w:pPr>
              <w:rPr>
                <w:rFonts w:ascii="Verdana" w:hAnsi="Verdana"/>
                <w:b/>
                <w:sz w:val="16"/>
              </w:rPr>
            </w:pPr>
            <w:r w:rsidRPr="004A678B">
              <w:rPr>
                <w:rFonts w:ascii="Verdana" w:hAnsi="Verdana"/>
                <w:b/>
                <w:sz w:val="16"/>
              </w:rPr>
              <w:t>Clave</w:t>
            </w:r>
          </w:p>
        </w:tc>
        <w:tc>
          <w:tcPr>
            <w:tcW w:w="4032" w:type="dxa"/>
          </w:tcPr>
          <w:p w:rsidR="00AF4952" w:rsidRPr="004A678B" w:rsidRDefault="00AF4952" w:rsidP="008F6FDC">
            <w:pPr>
              <w:rPr>
                <w:rFonts w:ascii="Verdana" w:hAnsi="Verdana"/>
                <w:b/>
                <w:sz w:val="16"/>
              </w:rPr>
            </w:pPr>
            <w:r w:rsidRPr="004A678B">
              <w:rPr>
                <w:rFonts w:ascii="Verdana" w:hAnsi="Verdana"/>
                <w:b/>
                <w:sz w:val="16"/>
              </w:rPr>
              <w:t>Banco</w:t>
            </w:r>
          </w:p>
        </w:tc>
      </w:tr>
      <w:tr w:rsidR="00AF4952" w:rsidRPr="00745216" w:rsidTr="008F6FDC">
        <w:tc>
          <w:tcPr>
            <w:tcW w:w="818" w:type="dxa"/>
          </w:tcPr>
          <w:p w:rsidR="00AF4952" w:rsidRPr="004A678B" w:rsidRDefault="00AF4952" w:rsidP="008F6FDC">
            <w:pPr>
              <w:rPr>
                <w:rFonts w:ascii="Verdana" w:hAnsi="Verdana"/>
                <w:b/>
                <w:sz w:val="16"/>
              </w:rPr>
            </w:pPr>
            <w:r w:rsidRPr="004A678B">
              <w:rPr>
                <w:rFonts w:ascii="Verdana" w:hAnsi="Verdana"/>
                <w:b/>
                <w:sz w:val="16"/>
              </w:rPr>
              <w:t>1</w:t>
            </w:r>
          </w:p>
        </w:tc>
        <w:tc>
          <w:tcPr>
            <w:tcW w:w="3620" w:type="dxa"/>
          </w:tcPr>
          <w:p w:rsidR="00AF4952" w:rsidRPr="004A678B" w:rsidRDefault="00AF4952" w:rsidP="008F6FDC">
            <w:pPr>
              <w:rPr>
                <w:rFonts w:ascii="Verdana" w:hAnsi="Verdana"/>
                <w:b/>
                <w:sz w:val="16"/>
              </w:rPr>
            </w:pPr>
            <w:r w:rsidRPr="004A678B">
              <w:rPr>
                <w:rFonts w:ascii="Verdana" w:hAnsi="Verdana"/>
                <w:sz w:val="16"/>
              </w:rPr>
              <w:t>Banco de México</w:t>
            </w:r>
          </w:p>
        </w:tc>
        <w:tc>
          <w:tcPr>
            <w:tcW w:w="818" w:type="dxa"/>
          </w:tcPr>
          <w:p w:rsidR="00AF4952" w:rsidRPr="004A678B" w:rsidRDefault="00AF4952" w:rsidP="008F6FDC">
            <w:pPr>
              <w:rPr>
                <w:rFonts w:ascii="Verdana" w:hAnsi="Verdana"/>
                <w:b/>
                <w:sz w:val="16"/>
              </w:rPr>
            </w:pPr>
            <w:r w:rsidRPr="004A678B">
              <w:rPr>
                <w:rFonts w:ascii="Verdana" w:hAnsi="Verdana"/>
                <w:b/>
                <w:sz w:val="16"/>
              </w:rPr>
              <w:t>58</w:t>
            </w:r>
          </w:p>
        </w:tc>
        <w:tc>
          <w:tcPr>
            <w:tcW w:w="4032" w:type="dxa"/>
          </w:tcPr>
          <w:p w:rsidR="00AF4952" w:rsidRPr="00745216" w:rsidRDefault="00AF4952" w:rsidP="008F6FDC">
            <w:pPr>
              <w:rPr>
                <w:rFonts w:ascii="Verdana" w:hAnsi="Verdana"/>
                <w:b/>
                <w:sz w:val="16"/>
                <w:lang w:val="pt-BR"/>
              </w:rPr>
            </w:pPr>
            <w:r w:rsidRPr="00745216">
              <w:rPr>
                <w:rFonts w:ascii="Verdana" w:hAnsi="Verdana"/>
                <w:sz w:val="16"/>
                <w:lang w:val="pt-BR"/>
              </w:rPr>
              <w:t>Banco Regional de Monterrey</w:t>
            </w:r>
            <w:proofErr w:type="gramStart"/>
            <w:r w:rsidRPr="00745216">
              <w:rPr>
                <w:rFonts w:ascii="Verdana" w:hAnsi="Verdana"/>
                <w:sz w:val="16"/>
                <w:lang w:val="pt-BR"/>
              </w:rPr>
              <w:t>,  S.A</w:t>
            </w:r>
            <w:proofErr w:type="gramEnd"/>
          </w:p>
        </w:tc>
      </w:tr>
      <w:tr w:rsidR="00AF4952" w:rsidRPr="004A678B" w:rsidTr="008F6FDC">
        <w:tc>
          <w:tcPr>
            <w:tcW w:w="818" w:type="dxa"/>
          </w:tcPr>
          <w:p w:rsidR="00AF4952" w:rsidRPr="004A678B" w:rsidRDefault="00AF4952" w:rsidP="008F6FDC">
            <w:pPr>
              <w:rPr>
                <w:rFonts w:ascii="Verdana" w:hAnsi="Verdana"/>
                <w:b/>
                <w:sz w:val="16"/>
              </w:rPr>
            </w:pPr>
            <w:r w:rsidRPr="004A678B">
              <w:rPr>
                <w:rFonts w:ascii="Verdana" w:hAnsi="Verdana"/>
                <w:b/>
                <w:sz w:val="16"/>
              </w:rPr>
              <w:t>2</w:t>
            </w:r>
          </w:p>
        </w:tc>
        <w:tc>
          <w:tcPr>
            <w:tcW w:w="3620" w:type="dxa"/>
          </w:tcPr>
          <w:p w:rsidR="00AF4952" w:rsidRPr="004A678B" w:rsidRDefault="00AF4952" w:rsidP="008F6FDC">
            <w:pPr>
              <w:rPr>
                <w:rFonts w:ascii="Verdana" w:hAnsi="Verdana"/>
                <w:b/>
                <w:sz w:val="16"/>
              </w:rPr>
            </w:pPr>
            <w:r w:rsidRPr="004A678B">
              <w:rPr>
                <w:rFonts w:ascii="Verdana" w:hAnsi="Verdana"/>
                <w:sz w:val="16"/>
              </w:rPr>
              <w:t>Banco Nacional de México, S.A</w:t>
            </w:r>
          </w:p>
        </w:tc>
        <w:tc>
          <w:tcPr>
            <w:tcW w:w="818" w:type="dxa"/>
          </w:tcPr>
          <w:p w:rsidR="00AF4952" w:rsidRPr="004A678B" w:rsidRDefault="00AF4952" w:rsidP="008F6FDC">
            <w:pPr>
              <w:rPr>
                <w:rFonts w:ascii="Verdana" w:hAnsi="Verdana"/>
                <w:b/>
                <w:sz w:val="16"/>
              </w:rPr>
            </w:pPr>
            <w:r w:rsidRPr="004A678B">
              <w:rPr>
                <w:rFonts w:ascii="Verdana" w:hAnsi="Verdana"/>
                <w:b/>
                <w:sz w:val="16"/>
              </w:rPr>
              <w:t>59</w:t>
            </w:r>
          </w:p>
        </w:tc>
        <w:tc>
          <w:tcPr>
            <w:tcW w:w="4032" w:type="dxa"/>
          </w:tcPr>
          <w:p w:rsidR="00AF4952" w:rsidRPr="004A678B" w:rsidRDefault="00AF4952" w:rsidP="008F6FDC">
            <w:pPr>
              <w:rPr>
                <w:rFonts w:ascii="Verdana" w:hAnsi="Verdana"/>
                <w:b/>
                <w:sz w:val="16"/>
              </w:rPr>
            </w:pPr>
            <w:r w:rsidRPr="004A678B">
              <w:rPr>
                <w:rFonts w:ascii="Verdana" w:hAnsi="Verdana"/>
                <w:sz w:val="16"/>
              </w:rPr>
              <w:t xml:space="preserve">Banco </w:t>
            </w:r>
            <w:proofErr w:type="spellStart"/>
            <w:r w:rsidRPr="004A678B">
              <w:rPr>
                <w:rFonts w:ascii="Verdana" w:hAnsi="Verdana"/>
                <w:sz w:val="16"/>
              </w:rPr>
              <w:t>Invex</w:t>
            </w:r>
            <w:proofErr w:type="spellEnd"/>
            <w:r w:rsidRPr="004A678B">
              <w:rPr>
                <w:rFonts w:ascii="Verdana" w:hAnsi="Verdana"/>
                <w:sz w:val="16"/>
              </w:rPr>
              <w:t>, S.A</w:t>
            </w:r>
          </w:p>
        </w:tc>
      </w:tr>
      <w:tr w:rsidR="00AF4952" w:rsidRPr="004A678B" w:rsidTr="008F6FDC">
        <w:tc>
          <w:tcPr>
            <w:tcW w:w="818" w:type="dxa"/>
          </w:tcPr>
          <w:p w:rsidR="00AF4952" w:rsidRPr="004A678B" w:rsidRDefault="00AF4952" w:rsidP="008F6FDC">
            <w:pPr>
              <w:rPr>
                <w:rFonts w:ascii="Verdana" w:hAnsi="Verdana"/>
                <w:b/>
                <w:sz w:val="16"/>
              </w:rPr>
            </w:pPr>
            <w:r w:rsidRPr="004A678B">
              <w:rPr>
                <w:rFonts w:ascii="Verdana" w:hAnsi="Verdana"/>
                <w:b/>
                <w:sz w:val="16"/>
              </w:rPr>
              <w:t>3</w:t>
            </w:r>
          </w:p>
        </w:tc>
        <w:tc>
          <w:tcPr>
            <w:tcW w:w="3620" w:type="dxa"/>
          </w:tcPr>
          <w:p w:rsidR="00AF4952" w:rsidRPr="004A678B" w:rsidRDefault="00AF4952" w:rsidP="008F6FDC">
            <w:pPr>
              <w:rPr>
                <w:rFonts w:ascii="Verdana" w:hAnsi="Verdana"/>
                <w:b/>
                <w:sz w:val="16"/>
              </w:rPr>
            </w:pPr>
            <w:r w:rsidRPr="004A678B">
              <w:rPr>
                <w:rFonts w:ascii="Verdana" w:hAnsi="Verdana"/>
                <w:sz w:val="16"/>
              </w:rPr>
              <w:t>Banca Serfin, S.A</w:t>
            </w:r>
          </w:p>
        </w:tc>
        <w:tc>
          <w:tcPr>
            <w:tcW w:w="818" w:type="dxa"/>
          </w:tcPr>
          <w:p w:rsidR="00AF4952" w:rsidRPr="004A678B" w:rsidRDefault="00AF4952" w:rsidP="008F6FDC">
            <w:pPr>
              <w:rPr>
                <w:rFonts w:ascii="Verdana" w:hAnsi="Verdana"/>
                <w:b/>
                <w:sz w:val="16"/>
              </w:rPr>
            </w:pPr>
            <w:r w:rsidRPr="004A678B">
              <w:rPr>
                <w:rFonts w:ascii="Verdana" w:hAnsi="Verdana"/>
                <w:b/>
                <w:sz w:val="16"/>
              </w:rPr>
              <w:t>60</w:t>
            </w:r>
          </w:p>
        </w:tc>
        <w:tc>
          <w:tcPr>
            <w:tcW w:w="4032" w:type="dxa"/>
          </w:tcPr>
          <w:p w:rsidR="00AF4952" w:rsidRPr="004A678B" w:rsidRDefault="00AF4952" w:rsidP="008F6FDC">
            <w:pPr>
              <w:rPr>
                <w:rFonts w:ascii="Verdana" w:hAnsi="Verdana"/>
                <w:b/>
                <w:sz w:val="16"/>
              </w:rPr>
            </w:pPr>
            <w:proofErr w:type="spellStart"/>
            <w:r w:rsidRPr="004A678B">
              <w:rPr>
                <w:rFonts w:ascii="Verdana" w:hAnsi="Verdana"/>
                <w:sz w:val="16"/>
              </w:rPr>
              <w:t>Bansi</w:t>
            </w:r>
            <w:proofErr w:type="spellEnd"/>
            <w:r w:rsidRPr="004A678B">
              <w:rPr>
                <w:rFonts w:ascii="Verdana" w:hAnsi="Verdana"/>
                <w:sz w:val="16"/>
              </w:rPr>
              <w:t>, S.A</w:t>
            </w:r>
          </w:p>
        </w:tc>
      </w:tr>
      <w:tr w:rsidR="00AF4952" w:rsidRPr="004A678B" w:rsidTr="008F6FDC">
        <w:tc>
          <w:tcPr>
            <w:tcW w:w="818" w:type="dxa"/>
          </w:tcPr>
          <w:p w:rsidR="00AF4952" w:rsidRPr="004A678B" w:rsidRDefault="00AF4952" w:rsidP="008F6FDC">
            <w:pPr>
              <w:rPr>
                <w:rFonts w:ascii="Verdana" w:hAnsi="Verdana"/>
                <w:b/>
                <w:sz w:val="16"/>
              </w:rPr>
            </w:pPr>
            <w:r w:rsidRPr="004A678B">
              <w:rPr>
                <w:rFonts w:ascii="Verdana" w:hAnsi="Verdana"/>
                <w:b/>
                <w:sz w:val="16"/>
              </w:rPr>
              <w:t>12</w:t>
            </w:r>
          </w:p>
        </w:tc>
        <w:tc>
          <w:tcPr>
            <w:tcW w:w="3620" w:type="dxa"/>
          </w:tcPr>
          <w:p w:rsidR="00AF4952" w:rsidRPr="004A678B" w:rsidRDefault="00AF4952" w:rsidP="008F6FDC">
            <w:pPr>
              <w:rPr>
                <w:rFonts w:ascii="Verdana" w:hAnsi="Verdana"/>
                <w:b/>
                <w:sz w:val="16"/>
              </w:rPr>
            </w:pPr>
            <w:r w:rsidRPr="004A678B">
              <w:rPr>
                <w:rFonts w:ascii="Verdana" w:hAnsi="Verdana"/>
                <w:sz w:val="16"/>
              </w:rPr>
              <w:t>BBVA Bancomer, S.A</w:t>
            </w:r>
          </w:p>
        </w:tc>
        <w:tc>
          <w:tcPr>
            <w:tcW w:w="818" w:type="dxa"/>
          </w:tcPr>
          <w:p w:rsidR="00AF4952" w:rsidRPr="004A678B" w:rsidRDefault="00AF4952" w:rsidP="008F6FDC">
            <w:pPr>
              <w:rPr>
                <w:rFonts w:ascii="Verdana" w:hAnsi="Verdana"/>
                <w:b/>
                <w:sz w:val="16"/>
              </w:rPr>
            </w:pPr>
            <w:r w:rsidRPr="004A678B">
              <w:rPr>
                <w:rFonts w:ascii="Verdana" w:hAnsi="Verdana"/>
                <w:b/>
                <w:sz w:val="16"/>
              </w:rPr>
              <w:t>62</w:t>
            </w:r>
          </w:p>
        </w:tc>
        <w:tc>
          <w:tcPr>
            <w:tcW w:w="4032" w:type="dxa"/>
          </w:tcPr>
          <w:p w:rsidR="00AF4952" w:rsidRPr="004A678B" w:rsidRDefault="00AF4952" w:rsidP="008F6FDC">
            <w:pPr>
              <w:rPr>
                <w:rFonts w:ascii="Verdana" w:hAnsi="Verdana"/>
                <w:b/>
                <w:sz w:val="16"/>
              </w:rPr>
            </w:pPr>
            <w:r w:rsidRPr="004A678B">
              <w:rPr>
                <w:rFonts w:ascii="Verdana" w:hAnsi="Verdana"/>
                <w:sz w:val="16"/>
              </w:rPr>
              <w:t>Banca Afirme, S.A</w:t>
            </w:r>
          </w:p>
        </w:tc>
      </w:tr>
      <w:tr w:rsidR="00AF4952" w:rsidRPr="004A678B" w:rsidTr="008F6FDC">
        <w:tc>
          <w:tcPr>
            <w:tcW w:w="818" w:type="dxa"/>
          </w:tcPr>
          <w:p w:rsidR="00AF4952" w:rsidRPr="004A678B" w:rsidRDefault="00AF4952" w:rsidP="008F6FDC">
            <w:pPr>
              <w:rPr>
                <w:rFonts w:ascii="Verdana" w:hAnsi="Verdana"/>
                <w:b/>
                <w:sz w:val="16"/>
              </w:rPr>
            </w:pPr>
            <w:r w:rsidRPr="004A678B">
              <w:rPr>
                <w:rFonts w:ascii="Verdana" w:hAnsi="Verdana"/>
                <w:b/>
                <w:sz w:val="16"/>
              </w:rPr>
              <w:t>14</w:t>
            </w:r>
          </w:p>
        </w:tc>
        <w:tc>
          <w:tcPr>
            <w:tcW w:w="3620" w:type="dxa"/>
          </w:tcPr>
          <w:p w:rsidR="00AF4952" w:rsidRPr="004A678B" w:rsidRDefault="00AF4952" w:rsidP="008F6FDC">
            <w:pPr>
              <w:rPr>
                <w:rFonts w:ascii="Verdana" w:hAnsi="Verdana"/>
                <w:b/>
                <w:sz w:val="16"/>
              </w:rPr>
            </w:pPr>
            <w:r w:rsidRPr="004A678B">
              <w:rPr>
                <w:rFonts w:ascii="Verdana" w:hAnsi="Verdana"/>
                <w:sz w:val="16"/>
              </w:rPr>
              <w:t>Santander Mexicano S.A</w:t>
            </w:r>
          </w:p>
        </w:tc>
        <w:tc>
          <w:tcPr>
            <w:tcW w:w="818" w:type="dxa"/>
          </w:tcPr>
          <w:p w:rsidR="00AF4952" w:rsidRPr="004A678B" w:rsidRDefault="00AF4952" w:rsidP="008F6FDC">
            <w:pPr>
              <w:rPr>
                <w:rFonts w:ascii="Verdana" w:hAnsi="Verdana"/>
                <w:b/>
                <w:sz w:val="16"/>
              </w:rPr>
            </w:pPr>
            <w:r w:rsidRPr="004A678B">
              <w:rPr>
                <w:rFonts w:ascii="Verdana" w:hAnsi="Verdana"/>
                <w:b/>
                <w:sz w:val="16"/>
              </w:rPr>
              <w:t>72</w:t>
            </w:r>
          </w:p>
        </w:tc>
        <w:tc>
          <w:tcPr>
            <w:tcW w:w="4032" w:type="dxa"/>
          </w:tcPr>
          <w:p w:rsidR="00AF4952" w:rsidRPr="004A678B" w:rsidRDefault="00AF4952" w:rsidP="008F6FDC">
            <w:pPr>
              <w:rPr>
                <w:rFonts w:ascii="Verdana" w:hAnsi="Verdana"/>
                <w:b/>
                <w:sz w:val="16"/>
              </w:rPr>
            </w:pPr>
            <w:r w:rsidRPr="004A678B">
              <w:rPr>
                <w:rFonts w:ascii="Verdana" w:hAnsi="Verdana"/>
                <w:sz w:val="16"/>
              </w:rPr>
              <w:t>Banco Mercantil del Norte, S.A</w:t>
            </w:r>
          </w:p>
        </w:tc>
      </w:tr>
      <w:tr w:rsidR="00AF4952" w:rsidRPr="004A678B" w:rsidTr="008F6FDC">
        <w:tc>
          <w:tcPr>
            <w:tcW w:w="818" w:type="dxa"/>
          </w:tcPr>
          <w:p w:rsidR="00AF4952" w:rsidRPr="004A678B" w:rsidRDefault="00AF4952" w:rsidP="008F6FDC">
            <w:pPr>
              <w:rPr>
                <w:rFonts w:ascii="Verdana" w:hAnsi="Verdana"/>
                <w:b/>
                <w:sz w:val="16"/>
              </w:rPr>
            </w:pPr>
            <w:r w:rsidRPr="004A678B">
              <w:rPr>
                <w:rFonts w:ascii="Verdana" w:hAnsi="Verdana"/>
                <w:b/>
                <w:sz w:val="16"/>
              </w:rPr>
              <w:t>19</w:t>
            </w:r>
          </w:p>
        </w:tc>
        <w:tc>
          <w:tcPr>
            <w:tcW w:w="3620" w:type="dxa"/>
          </w:tcPr>
          <w:p w:rsidR="00AF4952" w:rsidRPr="004A678B" w:rsidRDefault="00AF4952" w:rsidP="008F6FDC">
            <w:pPr>
              <w:rPr>
                <w:rFonts w:ascii="Verdana" w:hAnsi="Verdana"/>
                <w:b/>
                <w:sz w:val="16"/>
              </w:rPr>
            </w:pPr>
            <w:r w:rsidRPr="004A678B">
              <w:rPr>
                <w:rFonts w:ascii="Verdana" w:hAnsi="Verdana"/>
                <w:sz w:val="16"/>
              </w:rPr>
              <w:t xml:space="preserve">Banco Nacional del </w:t>
            </w:r>
            <w:r w:rsidR="000F3979" w:rsidRPr="004A678B">
              <w:rPr>
                <w:rFonts w:ascii="Verdana" w:hAnsi="Verdana"/>
                <w:sz w:val="16"/>
              </w:rPr>
              <w:t>Ejército</w:t>
            </w:r>
            <w:r w:rsidRPr="004A678B">
              <w:rPr>
                <w:rFonts w:ascii="Verdana" w:hAnsi="Verdana"/>
                <w:sz w:val="16"/>
              </w:rPr>
              <w:t>, Fuerza Aérea y Armada, S.N.C</w:t>
            </w:r>
          </w:p>
        </w:tc>
        <w:tc>
          <w:tcPr>
            <w:tcW w:w="818" w:type="dxa"/>
          </w:tcPr>
          <w:p w:rsidR="00AF4952" w:rsidRPr="004A678B" w:rsidRDefault="00AF4952" w:rsidP="008F6FDC">
            <w:pPr>
              <w:rPr>
                <w:rFonts w:ascii="Verdana" w:hAnsi="Verdana"/>
                <w:b/>
                <w:sz w:val="16"/>
              </w:rPr>
            </w:pPr>
            <w:r w:rsidRPr="004A678B">
              <w:rPr>
                <w:rFonts w:ascii="Verdana" w:hAnsi="Verdana"/>
                <w:b/>
                <w:sz w:val="16"/>
              </w:rPr>
              <w:t>102</w:t>
            </w:r>
          </w:p>
        </w:tc>
        <w:tc>
          <w:tcPr>
            <w:tcW w:w="4032" w:type="dxa"/>
          </w:tcPr>
          <w:p w:rsidR="00AF4952" w:rsidRPr="004A678B" w:rsidRDefault="00AF4952" w:rsidP="008F6FDC">
            <w:pPr>
              <w:rPr>
                <w:rFonts w:ascii="Verdana" w:hAnsi="Verdana"/>
                <w:b/>
                <w:sz w:val="16"/>
              </w:rPr>
            </w:pPr>
            <w:r w:rsidRPr="004A678B">
              <w:rPr>
                <w:rFonts w:ascii="Verdana" w:hAnsi="Verdana"/>
                <w:sz w:val="16"/>
              </w:rPr>
              <w:t>ABN Amor Bank (México), S.A</w:t>
            </w:r>
          </w:p>
        </w:tc>
      </w:tr>
      <w:tr w:rsidR="00AF4952" w:rsidRPr="004A678B" w:rsidTr="008F6FDC">
        <w:tc>
          <w:tcPr>
            <w:tcW w:w="818" w:type="dxa"/>
          </w:tcPr>
          <w:p w:rsidR="00AF4952" w:rsidRPr="004A678B" w:rsidRDefault="00AF4952" w:rsidP="008F6FDC">
            <w:pPr>
              <w:rPr>
                <w:rFonts w:ascii="Verdana" w:hAnsi="Verdana"/>
                <w:b/>
                <w:sz w:val="16"/>
              </w:rPr>
            </w:pPr>
            <w:r w:rsidRPr="004A678B">
              <w:rPr>
                <w:rFonts w:ascii="Verdana" w:hAnsi="Verdana"/>
                <w:b/>
                <w:sz w:val="16"/>
              </w:rPr>
              <w:t>21</w:t>
            </w:r>
          </w:p>
        </w:tc>
        <w:tc>
          <w:tcPr>
            <w:tcW w:w="3620" w:type="dxa"/>
          </w:tcPr>
          <w:p w:rsidR="00AF4952" w:rsidRPr="004A678B" w:rsidRDefault="00AF4952" w:rsidP="008F6FDC">
            <w:pPr>
              <w:rPr>
                <w:rFonts w:ascii="Verdana" w:hAnsi="Verdana"/>
                <w:b/>
                <w:sz w:val="16"/>
              </w:rPr>
            </w:pPr>
            <w:r>
              <w:rPr>
                <w:rFonts w:ascii="Verdana" w:hAnsi="Verdana"/>
                <w:sz w:val="16"/>
              </w:rPr>
              <w:t>HSBC</w:t>
            </w:r>
            <w:r w:rsidRPr="004A678B">
              <w:rPr>
                <w:rFonts w:ascii="Verdana" w:hAnsi="Verdana"/>
                <w:sz w:val="16"/>
              </w:rPr>
              <w:t>, S.A</w:t>
            </w:r>
          </w:p>
        </w:tc>
        <w:tc>
          <w:tcPr>
            <w:tcW w:w="818" w:type="dxa"/>
          </w:tcPr>
          <w:p w:rsidR="00AF4952" w:rsidRPr="004A678B" w:rsidRDefault="00AF4952" w:rsidP="008F6FDC">
            <w:pPr>
              <w:rPr>
                <w:rFonts w:ascii="Verdana" w:hAnsi="Verdana"/>
                <w:b/>
                <w:sz w:val="16"/>
              </w:rPr>
            </w:pPr>
            <w:r w:rsidRPr="004A678B">
              <w:rPr>
                <w:rFonts w:ascii="Verdana" w:hAnsi="Verdana"/>
                <w:b/>
                <w:sz w:val="16"/>
              </w:rPr>
              <w:t>103</w:t>
            </w:r>
          </w:p>
        </w:tc>
        <w:tc>
          <w:tcPr>
            <w:tcW w:w="4032" w:type="dxa"/>
          </w:tcPr>
          <w:p w:rsidR="00AF4952" w:rsidRPr="004A678B" w:rsidRDefault="00AF4952" w:rsidP="008F6FDC">
            <w:pPr>
              <w:rPr>
                <w:rFonts w:ascii="Verdana" w:hAnsi="Verdana"/>
                <w:b/>
                <w:sz w:val="16"/>
              </w:rPr>
            </w:pPr>
            <w:r w:rsidRPr="004A678B">
              <w:rPr>
                <w:rFonts w:ascii="Verdana" w:hAnsi="Verdana"/>
                <w:sz w:val="16"/>
                <w:lang w:val="en-US"/>
              </w:rPr>
              <w:t>American Express Bank (México) S.A</w:t>
            </w:r>
          </w:p>
        </w:tc>
      </w:tr>
      <w:tr w:rsidR="00AF4952" w:rsidRPr="005848AE" w:rsidTr="008F6FDC">
        <w:tc>
          <w:tcPr>
            <w:tcW w:w="818" w:type="dxa"/>
          </w:tcPr>
          <w:p w:rsidR="00AF4952" w:rsidRPr="004A678B" w:rsidRDefault="00AF4952" w:rsidP="008F6FDC">
            <w:pPr>
              <w:rPr>
                <w:rFonts w:ascii="Verdana" w:hAnsi="Verdana"/>
                <w:b/>
                <w:sz w:val="16"/>
              </w:rPr>
            </w:pPr>
            <w:r w:rsidRPr="004A678B">
              <w:rPr>
                <w:rFonts w:ascii="Verdana" w:hAnsi="Verdana"/>
                <w:b/>
                <w:sz w:val="16"/>
              </w:rPr>
              <w:t>30</w:t>
            </w:r>
          </w:p>
        </w:tc>
        <w:tc>
          <w:tcPr>
            <w:tcW w:w="3620" w:type="dxa"/>
          </w:tcPr>
          <w:p w:rsidR="00AF4952" w:rsidRPr="004A678B" w:rsidRDefault="00AF4952" w:rsidP="008F6FDC">
            <w:pPr>
              <w:rPr>
                <w:rFonts w:ascii="Verdana" w:hAnsi="Verdana"/>
                <w:b/>
                <w:sz w:val="16"/>
              </w:rPr>
            </w:pPr>
            <w:r w:rsidRPr="004A678B">
              <w:rPr>
                <w:rFonts w:ascii="Verdana" w:hAnsi="Verdana"/>
                <w:sz w:val="16"/>
              </w:rPr>
              <w:t>Banco del Bajío, S.A</w:t>
            </w:r>
          </w:p>
        </w:tc>
        <w:tc>
          <w:tcPr>
            <w:tcW w:w="818" w:type="dxa"/>
          </w:tcPr>
          <w:p w:rsidR="00AF4952" w:rsidRPr="004A678B" w:rsidRDefault="00AF4952" w:rsidP="008F6FDC">
            <w:pPr>
              <w:rPr>
                <w:rFonts w:ascii="Verdana" w:hAnsi="Verdana"/>
                <w:b/>
                <w:sz w:val="16"/>
              </w:rPr>
            </w:pPr>
            <w:r w:rsidRPr="004A678B">
              <w:rPr>
                <w:rFonts w:ascii="Verdana" w:hAnsi="Verdana"/>
                <w:b/>
                <w:sz w:val="16"/>
              </w:rPr>
              <w:t>106</w:t>
            </w:r>
          </w:p>
        </w:tc>
        <w:tc>
          <w:tcPr>
            <w:tcW w:w="4032" w:type="dxa"/>
          </w:tcPr>
          <w:p w:rsidR="00AF4952" w:rsidRPr="004A678B" w:rsidRDefault="00AF4952" w:rsidP="008F6FDC">
            <w:pPr>
              <w:rPr>
                <w:rFonts w:ascii="Verdana" w:hAnsi="Verdana"/>
                <w:b/>
                <w:sz w:val="16"/>
                <w:lang w:val="en-US"/>
              </w:rPr>
            </w:pPr>
            <w:r w:rsidRPr="004A678B">
              <w:rPr>
                <w:rFonts w:ascii="Verdana" w:hAnsi="Verdana"/>
                <w:sz w:val="16"/>
                <w:lang w:val="en-US"/>
              </w:rPr>
              <w:t>Bank  of Americana, S.A</w:t>
            </w:r>
          </w:p>
        </w:tc>
      </w:tr>
      <w:tr w:rsidR="00AF4952" w:rsidRPr="004A678B" w:rsidTr="008F6FDC">
        <w:tc>
          <w:tcPr>
            <w:tcW w:w="818" w:type="dxa"/>
          </w:tcPr>
          <w:p w:rsidR="00AF4952" w:rsidRPr="004A678B" w:rsidRDefault="00AF4952" w:rsidP="008F6FDC">
            <w:pPr>
              <w:rPr>
                <w:rFonts w:ascii="Verdana" w:hAnsi="Verdana"/>
                <w:b/>
                <w:sz w:val="16"/>
              </w:rPr>
            </w:pPr>
            <w:r w:rsidRPr="004A678B">
              <w:rPr>
                <w:rFonts w:ascii="Verdana" w:hAnsi="Verdana"/>
                <w:b/>
                <w:sz w:val="16"/>
              </w:rPr>
              <w:t>32</w:t>
            </w:r>
          </w:p>
        </w:tc>
        <w:tc>
          <w:tcPr>
            <w:tcW w:w="3620" w:type="dxa"/>
          </w:tcPr>
          <w:p w:rsidR="00AF4952" w:rsidRPr="004A678B" w:rsidRDefault="00AF4952" w:rsidP="008F6FDC">
            <w:pPr>
              <w:rPr>
                <w:rFonts w:ascii="Verdana" w:hAnsi="Verdana"/>
                <w:b/>
                <w:sz w:val="16"/>
              </w:rPr>
            </w:pPr>
            <w:r w:rsidRPr="004A678B">
              <w:rPr>
                <w:rFonts w:ascii="Verdana" w:hAnsi="Verdana"/>
                <w:sz w:val="16"/>
              </w:rPr>
              <w:t>IXE Banco, S.A</w:t>
            </w:r>
          </w:p>
        </w:tc>
        <w:tc>
          <w:tcPr>
            <w:tcW w:w="818" w:type="dxa"/>
          </w:tcPr>
          <w:p w:rsidR="00AF4952" w:rsidRPr="004A678B" w:rsidRDefault="00AF4952" w:rsidP="008F6FDC">
            <w:pPr>
              <w:rPr>
                <w:rFonts w:ascii="Verdana" w:hAnsi="Verdana"/>
                <w:b/>
                <w:sz w:val="16"/>
              </w:rPr>
            </w:pPr>
            <w:r w:rsidRPr="004A678B">
              <w:rPr>
                <w:rFonts w:ascii="Verdana" w:hAnsi="Verdana"/>
                <w:b/>
                <w:sz w:val="16"/>
              </w:rPr>
              <w:t>107</w:t>
            </w:r>
          </w:p>
        </w:tc>
        <w:tc>
          <w:tcPr>
            <w:tcW w:w="4032" w:type="dxa"/>
          </w:tcPr>
          <w:p w:rsidR="00AF4952" w:rsidRPr="004A678B" w:rsidRDefault="00AF4952" w:rsidP="008F6FDC">
            <w:pPr>
              <w:rPr>
                <w:rFonts w:ascii="Verdana" w:hAnsi="Verdana"/>
                <w:b/>
                <w:sz w:val="16"/>
              </w:rPr>
            </w:pPr>
            <w:proofErr w:type="spellStart"/>
            <w:r w:rsidRPr="004A678B">
              <w:rPr>
                <w:rFonts w:ascii="Verdana" w:hAnsi="Verdana"/>
                <w:sz w:val="16"/>
                <w:lang w:val="en-US"/>
              </w:rPr>
              <w:t>Bankboston</w:t>
            </w:r>
            <w:proofErr w:type="spellEnd"/>
            <w:r w:rsidRPr="004A678B">
              <w:rPr>
                <w:rFonts w:ascii="Verdana" w:hAnsi="Verdana"/>
                <w:sz w:val="16"/>
                <w:lang w:val="en-US"/>
              </w:rPr>
              <w:t>, S.A</w:t>
            </w:r>
          </w:p>
        </w:tc>
      </w:tr>
      <w:tr w:rsidR="00AF4952" w:rsidRPr="004A678B" w:rsidTr="008F6FDC">
        <w:tc>
          <w:tcPr>
            <w:tcW w:w="818" w:type="dxa"/>
          </w:tcPr>
          <w:p w:rsidR="00AF4952" w:rsidRPr="004A678B" w:rsidRDefault="00AF4952" w:rsidP="008F6FDC">
            <w:pPr>
              <w:rPr>
                <w:rFonts w:ascii="Verdana" w:hAnsi="Verdana"/>
                <w:b/>
                <w:sz w:val="16"/>
              </w:rPr>
            </w:pPr>
            <w:r w:rsidRPr="004A678B">
              <w:rPr>
                <w:rFonts w:ascii="Verdana" w:hAnsi="Verdana"/>
                <w:b/>
                <w:sz w:val="16"/>
              </w:rPr>
              <w:t>36</w:t>
            </w:r>
          </w:p>
        </w:tc>
        <w:tc>
          <w:tcPr>
            <w:tcW w:w="3620" w:type="dxa"/>
          </w:tcPr>
          <w:p w:rsidR="00AF4952" w:rsidRPr="004A678B" w:rsidRDefault="00AF4952" w:rsidP="008F6FDC">
            <w:pPr>
              <w:rPr>
                <w:rFonts w:ascii="Verdana" w:hAnsi="Verdana"/>
                <w:b/>
                <w:sz w:val="16"/>
              </w:rPr>
            </w:pPr>
            <w:r w:rsidRPr="004A678B">
              <w:rPr>
                <w:rFonts w:ascii="Verdana" w:hAnsi="Verdana"/>
                <w:sz w:val="16"/>
              </w:rPr>
              <w:t>Banco Inbursa, S.A</w:t>
            </w:r>
          </w:p>
        </w:tc>
        <w:tc>
          <w:tcPr>
            <w:tcW w:w="818" w:type="dxa"/>
          </w:tcPr>
          <w:p w:rsidR="00AF4952" w:rsidRPr="004A678B" w:rsidRDefault="00AF4952" w:rsidP="008F6FDC">
            <w:pPr>
              <w:rPr>
                <w:rFonts w:ascii="Verdana" w:hAnsi="Verdana"/>
                <w:b/>
                <w:sz w:val="16"/>
              </w:rPr>
            </w:pPr>
            <w:r w:rsidRPr="004A678B">
              <w:rPr>
                <w:rFonts w:ascii="Verdana" w:hAnsi="Verdana"/>
                <w:b/>
                <w:sz w:val="16"/>
              </w:rPr>
              <w:t>127</w:t>
            </w:r>
          </w:p>
        </w:tc>
        <w:tc>
          <w:tcPr>
            <w:tcW w:w="4032" w:type="dxa"/>
          </w:tcPr>
          <w:p w:rsidR="00AF4952" w:rsidRPr="004A678B" w:rsidRDefault="00AF4952" w:rsidP="008F6FDC">
            <w:pPr>
              <w:rPr>
                <w:rFonts w:ascii="Verdana" w:hAnsi="Verdana"/>
                <w:b/>
                <w:sz w:val="16"/>
              </w:rPr>
            </w:pPr>
            <w:r w:rsidRPr="004A678B">
              <w:rPr>
                <w:rFonts w:ascii="Verdana" w:hAnsi="Verdana"/>
                <w:sz w:val="16"/>
              </w:rPr>
              <w:t>Banco Azteca, S.A</w:t>
            </w:r>
          </w:p>
        </w:tc>
      </w:tr>
      <w:tr w:rsidR="00AF4952" w:rsidRPr="004A678B" w:rsidTr="008F6FDC">
        <w:tc>
          <w:tcPr>
            <w:tcW w:w="818" w:type="dxa"/>
          </w:tcPr>
          <w:p w:rsidR="00AF4952" w:rsidRPr="004A678B" w:rsidRDefault="00AF4952" w:rsidP="008F6FDC">
            <w:pPr>
              <w:rPr>
                <w:rFonts w:ascii="Verdana" w:hAnsi="Verdana"/>
                <w:b/>
                <w:sz w:val="16"/>
              </w:rPr>
            </w:pPr>
            <w:r w:rsidRPr="004A678B">
              <w:rPr>
                <w:rFonts w:ascii="Verdana" w:hAnsi="Verdana"/>
                <w:b/>
                <w:sz w:val="16"/>
              </w:rPr>
              <w:t>37</w:t>
            </w:r>
          </w:p>
        </w:tc>
        <w:tc>
          <w:tcPr>
            <w:tcW w:w="3620" w:type="dxa"/>
          </w:tcPr>
          <w:p w:rsidR="00AF4952" w:rsidRPr="004A678B" w:rsidRDefault="00AF4952" w:rsidP="008F6FDC">
            <w:pPr>
              <w:rPr>
                <w:rFonts w:ascii="Verdana" w:hAnsi="Verdana"/>
                <w:b/>
                <w:sz w:val="16"/>
              </w:rPr>
            </w:pPr>
            <w:r w:rsidRPr="004A678B">
              <w:rPr>
                <w:rFonts w:ascii="Verdana" w:hAnsi="Verdana"/>
                <w:sz w:val="16"/>
              </w:rPr>
              <w:t>Banco Interacciones S.A</w:t>
            </w:r>
          </w:p>
        </w:tc>
        <w:tc>
          <w:tcPr>
            <w:tcW w:w="818" w:type="dxa"/>
          </w:tcPr>
          <w:p w:rsidR="00AF4952" w:rsidRPr="004A678B" w:rsidRDefault="00AF4952" w:rsidP="008F6FDC">
            <w:pPr>
              <w:rPr>
                <w:rFonts w:ascii="Verdana" w:hAnsi="Verdana"/>
                <w:b/>
                <w:sz w:val="16"/>
              </w:rPr>
            </w:pPr>
            <w:r w:rsidRPr="004A678B">
              <w:rPr>
                <w:rFonts w:ascii="Verdana" w:hAnsi="Verdana"/>
                <w:b/>
                <w:sz w:val="16"/>
              </w:rPr>
              <w:t>135</w:t>
            </w:r>
          </w:p>
        </w:tc>
        <w:tc>
          <w:tcPr>
            <w:tcW w:w="4032" w:type="dxa"/>
          </w:tcPr>
          <w:p w:rsidR="00AF4952" w:rsidRPr="004A678B" w:rsidRDefault="00AF4952" w:rsidP="008F6FDC">
            <w:pPr>
              <w:rPr>
                <w:rFonts w:ascii="Verdana" w:hAnsi="Verdana"/>
                <w:b/>
                <w:sz w:val="16"/>
              </w:rPr>
            </w:pPr>
            <w:r w:rsidRPr="004A678B">
              <w:rPr>
                <w:rFonts w:ascii="Verdana" w:hAnsi="Verdana"/>
                <w:sz w:val="16"/>
              </w:rPr>
              <w:t>Nacional Financiera, S.N.C</w:t>
            </w:r>
          </w:p>
        </w:tc>
      </w:tr>
      <w:tr w:rsidR="00AF4952" w:rsidRPr="004A678B" w:rsidTr="008F6FDC">
        <w:tc>
          <w:tcPr>
            <w:tcW w:w="818" w:type="dxa"/>
          </w:tcPr>
          <w:p w:rsidR="00AF4952" w:rsidRPr="004A678B" w:rsidRDefault="00AF4952" w:rsidP="008F6FDC">
            <w:pPr>
              <w:rPr>
                <w:rFonts w:ascii="Verdana" w:hAnsi="Verdana"/>
                <w:b/>
                <w:sz w:val="16"/>
              </w:rPr>
            </w:pPr>
            <w:r w:rsidRPr="004A678B">
              <w:rPr>
                <w:rFonts w:ascii="Verdana" w:hAnsi="Verdana"/>
                <w:b/>
                <w:sz w:val="16"/>
              </w:rPr>
              <w:t>42</w:t>
            </w:r>
          </w:p>
        </w:tc>
        <w:tc>
          <w:tcPr>
            <w:tcW w:w="3620" w:type="dxa"/>
          </w:tcPr>
          <w:p w:rsidR="00AF4952" w:rsidRPr="004A678B" w:rsidRDefault="00AF4952" w:rsidP="008F6FDC">
            <w:pPr>
              <w:rPr>
                <w:rFonts w:ascii="Verdana" w:hAnsi="Verdana"/>
                <w:b/>
                <w:sz w:val="16"/>
              </w:rPr>
            </w:pPr>
            <w:r w:rsidRPr="004A678B">
              <w:rPr>
                <w:rFonts w:ascii="Verdana" w:hAnsi="Verdana"/>
                <w:sz w:val="16"/>
              </w:rPr>
              <w:t xml:space="preserve">Banca </w:t>
            </w:r>
            <w:proofErr w:type="spellStart"/>
            <w:r w:rsidRPr="004A678B">
              <w:rPr>
                <w:rFonts w:ascii="Verdana" w:hAnsi="Verdana"/>
                <w:sz w:val="16"/>
              </w:rPr>
              <w:t>Mifel</w:t>
            </w:r>
            <w:proofErr w:type="spellEnd"/>
            <w:r w:rsidRPr="004A678B">
              <w:rPr>
                <w:rFonts w:ascii="Verdana" w:hAnsi="Verdana"/>
                <w:sz w:val="16"/>
              </w:rPr>
              <w:t>, S.A</w:t>
            </w:r>
          </w:p>
        </w:tc>
        <w:tc>
          <w:tcPr>
            <w:tcW w:w="818" w:type="dxa"/>
          </w:tcPr>
          <w:p w:rsidR="00AF4952" w:rsidRPr="004A678B" w:rsidRDefault="00AF4952" w:rsidP="008F6FDC">
            <w:pPr>
              <w:rPr>
                <w:rFonts w:ascii="Verdana" w:hAnsi="Verdana"/>
                <w:b/>
                <w:sz w:val="16"/>
              </w:rPr>
            </w:pPr>
            <w:r w:rsidRPr="004A678B">
              <w:rPr>
                <w:rFonts w:ascii="Verdana" w:hAnsi="Verdana"/>
                <w:b/>
                <w:sz w:val="16"/>
              </w:rPr>
              <w:t>167</w:t>
            </w:r>
          </w:p>
        </w:tc>
        <w:tc>
          <w:tcPr>
            <w:tcW w:w="4032" w:type="dxa"/>
          </w:tcPr>
          <w:p w:rsidR="00AF4952" w:rsidRPr="00F239C8" w:rsidRDefault="00AF4952" w:rsidP="008F6FDC">
            <w:pPr>
              <w:widowControl/>
              <w:jc w:val="left"/>
              <w:rPr>
                <w:rFonts w:ascii="Verdana" w:hAnsi="Verdana"/>
                <w:sz w:val="16"/>
              </w:rPr>
            </w:pPr>
            <w:r w:rsidRPr="004A678B">
              <w:rPr>
                <w:rFonts w:ascii="Verdana" w:hAnsi="Verdana"/>
                <w:sz w:val="16"/>
              </w:rPr>
              <w:t>Tesorería de la Federación (TESOFE).</w:t>
            </w:r>
          </w:p>
        </w:tc>
      </w:tr>
      <w:tr w:rsidR="00AF4952" w:rsidRPr="004A678B" w:rsidTr="008F6FDC">
        <w:tc>
          <w:tcPr>
            <w:tcW w:w="818" w:type="dxa"/>
          </w:tcPr>
          <w:p w:rsidR="00AF4952" w:rsidRPr="004A678B" w:rsidRDefault="00AF4952" w:rsidP="008F6FDC">
            <w:pPr>
              <w:rPr>
                <w:rFonts w:ascii="Verdana" w:hAnsi="Verdana"/>
                <w:b/>
                <w:sz w:val="16"/>
              </w:rPr>
            </w:pPr>
            <w:r w:rsidRPr="004A678B">
              <w:rPr>
                <w:rFonts w:ascii="Verdana" w:hAnsi="Verdana"/>
                <w:b/>
                <w:sz w:val="16"/>
              </w:rPr>
              <w:t>44</w:t>
            </w:r>
          </w:p>
        </w:tc>
        <w:tc>
          <w:tcPr>
            <w:tcW w:w="3620" w:type="dxa"/>
          </w:tcPr>
          <w:p w:rsidR="00AF4952" w:rsidRPr="004A678B" w:rsidRDefault="00AF4952" w:rsidP="008F6FDC">
            <w:pPr>
              <w:rPr>
                <w:rFonts w:ascii="Verdana" w:hAnsi="Verdana"/>
                <w:b/>
                <w:sz w:val="16"/>
              </w:rPr>
            </w:pPr>
            <w:r w:rsidRPr="004A678B">
              <w:rPr>
                <w:rFonts w:ascii="Verdana" w:hAnsi="Verdana"/>
                <w:sz w:val="16"/>
                <w:lang w:val="en-US"/>
              </w:rPr>
              <w:t xml:space="preserve">Scotiabank </w:t>
            </w:r>
            <w:proofErr w:type="spellStart"/>
            <w:r w:rsidRPr="004A678B">
              <w:rPr>
                <w:rFonts w:ascii="Verdana" w:hAnsi="Verdana"/>
                <w:sz w:val="16"/>
                <w:lang w:val="en-US"/>
              </w:rPr>
              <w:t>Inverlat</w:t>
            </w:r>
            <w:proofErr w:type="spellEnd"/>
            <w:r w:rsidRPr="004A678B">
              <w:rPr>
                <w:rFonts w:ascii="Verdana" w:hAnsi="Verdana"/>
                <w:sz w:val="16"/>
                <w:lang w:val="en-US"/>
              </w:rPr>
              <w:t>, S.A</w:t>
            </w:r>
          </w:p>
        </w:tc>
        <w:tc>
          <w:tcPr>
            <w:tcW w:w="818" w:type="dxa"/>
          </w:tcPr>
          <w:p w:rsidR="00AF4952" w:rsidRPr="004A678B" w:rsidRDefault="00AF4952" w:rsidP="008F6FDC">
            <w:pPr>
              <w:rPr>
                <w:rFonts w:ascii="Verdana" w:hAnsi="Verdana"/>
                <w:b/>
                <w:sz w:val="16"/>
              </w:rPr>
            </w:pPr>
          </w:p>
        </w:tc>
        <w:tc>
          <w:tcPr>
            <w:tcW w:w="4032" w:type="dxa"/>
          </w:tcPr>
          <w:p w:rsidR="00AF4952" w:rsidRPr="004A678B" w:rsidRDefault="00AF4952" w:rsidP="008F6FDC">
            <w:pPr>
              <w:rPr>
                <w:rFonts w:ascii="Verdana" w:hAnsi="Verdana"/>
                <w:b/>
                <w:sz w:val="16"/>
              </w:rPr>
            </w:pPr>
          </w:p>
        </w:tc>
      </w:tr>
    </w:tbl>
    <w:p w:rsidR="00AF4952" w:rsidRPr="00E771CD" w:rsidRDefault="00AF4952" w:rsidP="00555343">
      <w:pPr>
        <w:rPr>
          <w:rFonts w:ascii="Verdana" w:hAnsi="Verdana"/>
          <w:b/>
          <w:sz w:val="16"/>
        </w:rPr>
      </w:pPr>
    </w:p>
    <w:p w:rsidR="00AF4952" w:rsidRPr="00E771CD" w:rsidRDefault="00AF4952" w:rsidP="00555343">
      <w:pPr>
        <w:rPr>
          <w:rFonts w:ascii="Verdana" w:hAnsi="Verdana"/>
          <w:b/>
          <w:sz w:val="16"/>
        </w:rPr>
      </w:pPr>
    </w:p>
    <w:p w:rsidR="00AF4952" w:rsidRPr="00E771CD" w:rsidRDefault="00AF4952" w:rsidP="00555343">
      <w:pPr>
        <w:rPr>
          <w:rFonts w:ascii="Verdana" w:hAnsi="Verdana"/>
          <w:sz w:val="16"/>
        </w:rPr>
      </w:pPr>
      <w:r w:rsidRPr="00E771CD">
        <w:rPr>
          <w:rFonts w:ascii="Verdana" w:hAnsi="Verdana"/>
          <w:sz w:val="16"/>
        </w:rPr>
        <w:t>Es importante que nos proporcione los datos correctos y completos de su Banco para que su operación sea transferida con oportunidad y así evitar contra tiempos.</w:t>
      </w:r>
    </w:p>
    <w:p w:rsidR="00AF4952" w:rsidRPr="00E771CD" w:rsidRDefault="00AF4952" w:rsidP="00555343">
      <w:pPr>
        <w:rPr>
          <w:rFonts w:cs="Arial"/>
        </w:rPr>
      </w:pPr>
    </w:p>
    <w:p w:rsidR="00AF4952" w:rsidRPr="00E771CD" w:rsidRDefault="00AF4952" w:rsidP="00555343">
      <w:pPr>
        <w:rPr>
          <w:rFonts w:cs="Arial"/>
          <w:sz w:val="20"/>
        </w:rPr>
        <w:sectPr w:rsidR="00AF4952" w:rsidRPr="00E771CD" w:rsidSect="00C92A98">
          <w:pgSz w:w="12242" w:h="15842" w:code="1"/>
          <w:pgMar w:top="578" w:right="816" w:bottom="1151" w:left="3119" w:header="567" w:footer="1021" w:gutter="0"/>
          <w:cols w:space="720"/>
        </w:sectPr>
      </w:pPr>
    </w:p>
    <w:p w:rsidR="00AF4952" w:rsidRPr="00E771CD" w:rsidRDefault="00AF4952" w:rsidP="00253F4A">
      <w:pPr>
        <w:pStyle w:val="Ttulo2"/>
      </w:pPr>
      <w:bookmarkStart w:id="126" w:name="_Toc514328024"/>
      <w:bookmarkStart w:id="127" w:name="_Toc236624532"/>
      <w:bookmarkStart w:id="128" w:name="_Toc514584805"/>
      <w:bookmarkStart w:id="129" w:name="_Toc526784456"/>
      <w:bookmarkStart w:id="130" w:name="_Toc74370256"/>
      <w:bookmarkStart w:id="131" w:name="_Toc153874297"/>
      <w:bookmarkStart w:id="132" w:name="_Toc185934556"/>
      <w:r w:rsidRPr="00874A7C">
        <w:lastRenderedPageBreak/>
        <w:t>ANEXO</w:t>
      </w:r>
      <w:r>
        <w:t xml:space="preserve"> E</w:t>
      </w:r>
      <w:bookmarkEnd w:id="126"/>
      <w:r w:rsidR="00253F4A">
        <w:t xml:space="preserve"> </w:t>
      </w:r>
      <w:bookmarkStart w:id="133" w:name="_Toc514328025"/>
      <w:r w:rsidRPr="00E771CD">
        <w:t>CARTA DE GARANTÍA CONTRA DEFECTOS DE FABRICACIÓN</w:t>
      </w:r>
      <w:bookmarkEnd w:id="127"/>
      <w:r>
        <w:t xml:space="preserve"> Y VICIOS OCULTOS</w:t>
      </w:r>
      <w:bookmarkEnd w:id="128"/>
      <w:bookmarkEnd w:id="129"/>
      <w:bookmarkEnd w:id="133"/>
      <w:r w:rsidRPr="00E771CD">
        <w:t xml:space="preserve"> </w:t>
      </w:r>
      <w:bookmarkEnd w:id="130"/>
      <w:bookmarkEnd w:id="131"/>
      <w:bookmarkEnd w:id="132"/>
    </w:p>
    <w:p w:rsidR="00AF4952" w:rsidRPr="00E771CD" w:rsidRDefault="00AF4952" w:rsidP="00555343">
      <w:pPr>
        <w:jc w:val="center"/>
        <w:rPr>
          <w:sz w:val="18"/>
        </w:rPr>
      </w:pPr>
    </w:p>
    <w:p w:rsidR="00AF4952" w:rsidRPr="00E771CD" w:rsidRDefault="00AF4952" w:rsidP="00555343">
      <w:pPr>
        <w:jc w:val="left"/>
        <w:rPr>
          <w:sz w:val="20"/>
        </w:rPr>
      </w:pPr>
      <w:r w:rsidRPr="00E771CD">
        <w:rPr>
          <w:sz w:val="20"/>
        </w:rPr>
        <w:t>EN PAPEL PREFERENTEMENTE MEMBRETADO DEL LICITANTE.</w:t>
      </w:r>
    </w:p>
    <w:p w:rsidR="00AF4952" w:rsidRPr="00E771CD" w:rsidRDefault="00AF4952" w:rsidP="00555343">
      <w:pPr>
        <w:jc w:val="center"/>
        <w:rPr>
          <w:sz w:val="18"/>
        </w:rPr>
      </w:pPr>
    </w:p>
    <w:p w:rsidR="00AF4952" w:rsidRPr="00E771CD" w:rsidRDefault="00AF4952" w:rsidP="00555343">
      <w:pPr>
        <w:jc w:val="center"/>
        <w:rPr>
          <w:sz w:val="18"/>
        </w:rPr>
      </w:pPr>
    </w:p>
    <w:p w:rsidR="00AF4952" w:rsidRPr="00E771CD" w:rsidRDefault="00AF4952" w:rsidP="00555343">
      <w:pPr>
        <w:rPr>
          <w:sz w:val="18"/>
        </w:rPr>
      </w:pPr>
    </w:p>
    <w:p w:rsidR="00AF4952" w:rsidRPr="00E771CD" w:rsidRDefault="00AF4952" w:rsidP="00555343">
      <w:pPr>
        <w:rPr>
          <w:sz w:val="18"/>
        </w:rPr>
      </w:pPr>
    </w:p>
    <w:p w:rsidR="00AF4952" w:rsidRPr="00E771CD" w:rsidRDefault="00AF4952" w:rsidP="00555343">
      <w:pPr>
        <w:ind w:left="142" w:right="193"/>
        <w:jc w:val="right"/>
        <w:rPr>
          <w:sz w:val="18"/>
        </w:rPr>
      </w:pPr>
      <w:r w:rsidRPr="00E771CD">
        <w:rPr>
          <w:sz w:val="18"/>
          <w:u w:val="single"/>
        </w:rPr>
        <w:t xml:space="preserve">  (       LUGAR)                  </w:t>
      </w:r>
      <w:r w:rsidRPr="00E771CD">
        <w:rPr>
          <w:sz w:val="18"/>
        </w:rPr>
        <w:t>. A _______ DE _________________DEL 20</w:t>
      </w:r>
      <w:r>
        <w:rPr>
          <w:sz w:val="18"/>
        </w:rPr>
        <w:t>15</w:t>
      </w:r>
      <w:r w:rsidRPr="00E771CD">
        <w:rPr>
          <w:sz w:val="18"/>
        </w:rPr>
        <w:t>___</w:t>
      </w:r>
    </w:p>
    <w:p w:rsidR="00AF4952" w:rsidRPr="00E771CD" w:rsidRDefault="00AF4952" w:rsidP="00555343">
      <w:pPr>
        <w:ind w:left="142" w:right="193"/>
        <w:rPr>
          <w:sz w:val="18"/>
        </w:rPr>
      </w:pPr>
    </w:p>
    <w:p w:rsidR="00AF4952" w:rsidRPr="00E771CD" w:rsidRDefault="00AF4952" w:rsidP="00555343">
      <w:pPr>
        <w:ind w:left="142" w:right="193"/>
        <w:rPr>
          <w:sz w:val="18"/>
        </w:rPr>
      </w:pPr>
    </w:p>
    <w:p w:rsidR="00AF4952" w:rsidRPr="00E771CD" w:rsidRDefault="00AF4952" w:rsidP="00555343">
      <w:pPr>
        <w:ind w:left="142" w:right="193"/>
        <w:rPr>
          <w:b/>
          <w:sz w:val="18"/>
        </w:rPr>
      </w:pPr>
      <w:r w:rsidRPr="00E771CD">
        <w:rPr>
          <w:b/>
          <w:sz w:val="18"/>
        </w:rPr>
        <w:t>SERVICIOS DE SALUD JALISCO</w:t>
      </w:r>
    </w:p>
    <w:p w:rsidR="00AF4952" w:rsidRPr="00E771CD" w:rsidRDefault="00AF4952" w:rsidP="00555343">
      <w:pPr>
        <w:ind w:left="142" w:right="193"/>
        <w:rPr>
          <w:spacing w:val="160"/>
          <w:sz w:val="18"/>
        </w:rPr>
      </w:pPr>
      <w:r w:rsidRPr="00E771CD">
        <w:rPr>
          <w:spacing w:val="160"/>
          <w:sz w:val="18"/>
        </w:rPr>
        <w:t>PRESENTE.</w:t>
      </w:r>
    </w:p>
    <w:p w:rsidR="00AF4952" w:rsidRPr="00E771CD" w:rsidRDefault="00AF4952" w:rsidP="00555343">
      <w:pPr>
        <w:ind w:left="142" w:right="193"/>
        <w:rPr>
          <w:sz w:val="18"/>
        </w:rPr>
      </w:pPr>
    </w:p>
    <w:p w:rsidR="00AF4952" w:rsidRPr="00E771CD" w:rsidRDefault="00AF4952" w:rsidP="00555343">
      <w:pPr>
        <w:ind w:left="142" w:right="193"/>
        <w:rPr>
          <w:sz w:val="18"/>
        </w:rPr>
      </w:pPr>
    </w:p>
    <w:p w:rsidR="00AF4952" w:rsidRPr="00E771CD" w:rsidRDefault="00AF4952" w:rsidP="00555343">
      <w:pPr>
        <w:spacing w:line="480" w:lineRule="auto"/>
        <w:ind w:left="142" w:right="193"/>
        <w:rPr>
          <w:sz w:val="18"/>
        </w:rPr>
      </w:pPr>
      <w:r w:rsidRPr="00E771CD">
        <w:rPr>
          <w:sz w:val="18"/>
          <w:szCs w:val="18"/>
          <w:u w:val="single"/>
        </w:rPr>
        <w:t>(NOMBRE DE LA PERSONA LEGALMENTE FACULTADA),</w:t>
      </w:r>
      <w:r w:rsidRPr="00E771CD">
        <w:rPr>
          <w:sz w:val="18"/>
          <w:szCs w:val="18"/>
        </w:rPr>
        <w:t xml:space="preserve"> E</w:t>
      </w:r>
      <w:r w:rsidRPr="00E771CD">
        <w:rPr>
          <w:sz w:val="18"/>
        </w:rPr>
        <w:t xml:space="preserve">N MI CARÁCTER DE REPRESENTANTE LEGAL DE LA EMPRESA DENOMINADA________________________________________________________, MANIFIESTO QUE LOS BIENES ENTREGADOS BAJO LA(S) PARTIDA(S) __________ ADJUDICADO(S) EN  LA LICITACIÓN No.____________________________ CUENTA(N) CON GARANTÍA MÍNIMA DE _____________ Y/O DURANTE TODA SU VIDA UTIL CONTRA DEFECTOS DE FABRICACIÓN Y VICIOS OCULTOS, A PARTIR DE LA FECHA DE SU ENTREGA  A ENTERA SATISFACCIÓN DE LOS SERVICIOS DE SALUD JALISCO; CONSIDERANDO INCLUSO LA SUSTITUCIÓN DE LOS ARTÍCULOS DEFECTUOSOS O DAÑADOS CANJE DE LOS MISMOS EN UN PLAZO NO MAYOR A ________ DÍAS HÁBILES A LA NOTIFICACIÓN POR PARTE DE LA SECRETARÍA, EN EL LUGAR DONDE SE ENCUENTRE EL INSUMO, SIN NINGÚN COSTO ADICIONAL Y A ENTERA SATISFACCIÓN DEL MISMO. </w:t>
      </w:r>
    </w:p>
    <w:p w:rsidR="00AF4952" w:rsidRPr="00E771CD" w:rsidRDefault="00AF4952" w:rsidP="00555343">
      <w:pPr>
        <w:spacing w:line="480" w:lineRule="auto"/>
        <w:ind w:left="142" w:right="193"/>
        <w:rPr>
          <w:sz w:val="18"/>
        </w:rPr>
      </w:pPr>
    </w:p>
    <w:p w:rsidR="00AF4952" w:rsidRPr="00E771CD" w:rsidRDefault="00AF4952" w:rsidP="00555343">
      <w:pPr>
        <w:rPr>
          <w:sz w:val="18"/>
        </w:rPr>
      </w:pPr>
    </w:p>
    <w:p w:rsidR="00AF4952" w:rsidRPr="00E771CD" w:rsidRDefault="00AF4952" w:rsidP="00555343">
      <w:pPr>
        <w:rPr>
          <w:sz w:val="18"/>
        </w:rPr>
      </w:pPr>
    </w:p>
    <w:p w:rsidR="00AF4952" w:rsidRPr="00E771CD" w:rsidRDefault="00AF4952" w:rsidP="00555343">
      <w:pPr>
        <w:rPr>
          <w:sz w:val="18"/>
        </w:rPr>
      </w:pPr>
    </w:p>
    <w:p w:rsidR="00AF4952" w:rsidRPr="00E771CD" w:rsidRDefault="00AF4952" w:rsidP="00555343">
      <w:pPr>
        <w:jc w:val="center"/>
        <w:rPr>
          <w:sz w:val="18"/>
        </w:rPr>
      </w:pPr>
      <w:r w:rsidRPr="00E771CD">
        <w:rPr>
          <w:sz w:val="18"/>
        </w:rPr>
        <w:t>______________________________________________________</w:t>
      </w:r>
    </w:p>
    <w:p w:rsidR="00AF4952" w:rsidRDefault="00AF4952" w:rsidP="000F3979">
      <w:pPr>
        <w:ind w:right="-91"/>
        <w:jc w:val="center"/>
        <w:rPr>
          <w:sz w:val="18"/>
          <w:szCs w:val="18"/>
        </w:rPr>
      </w:pPr>
      <w:r w:rsidRPr="00E771CD">
        <w:rPr>
          <w:sz w:val="18"/>
          <w:szCs w:val="18"/>
        </w:rPr>
        <w:t>NOMBRE DE LA PERSONA LEGALMENTE FACULTADA</w:t>
      </w:r>
    </w:p>
    <w:p w:rsidR="000F3979" w:rsidRDefault="000F3979" w:rsidP="000F3979">
      <w:pPr>
        <w:ind w:right="-91"/>
        <w:jc w:val="center"/>
        <w:rPr>
          <w:sz w:val="18"/>
          <w:szCs w:val="18"/>
        </w:rPr>
      </w:pPr>
    </w:p>
    <w:p w:rsidR="000F3979" w:rsidRDefault="000F3979" w:rsidP="000F3979">
      <w:pPr>
        <w:ind w:right="-91"/>
        <w:jc w:val="center"/>
        <w:rPr>
          <w:sz w:val="18"/>
          <w:szCs w:val="18"/>
        </w:rPr>
      </w:pPr>
    </w:p>
    <w:p w:rsidR="000F3979" w:rsidRPr="00E771CD" w:rsidRDefault="000F3979" w:rsidP="000F3979">
      <w:pPr>
        <w:ind w:right="-91"/>
        <w:jc w:val="center"/>
        <w:rPr>
          <w:sz w:val="20"/>
        </w:rPr>
        <w:sectPr w:rsidR="000F3979" w:rsidRPr="00E771CD" w:rsidSect="00C92A98">
          <w:pgSz w:w="12242" w:h="15842" w:code="1"/>
          <w:pgMar w:top="578" w:right="816" w:bottom="1151" w:left="3119" w:header="567" w:footer="1021" w:gutter="0"/>
          <w:cols w:space="720"/>
        </w:sectPr>
      </w:pPr>
    </w:p>
    <w:p w:rsidR="00AF4952" w:rsidRPr="00E771CD" w:rsidRDefault="00AF4952" w:rsidP="00874A7C">
      <w:bookmarkStart w:id="134" w:name="_Toc235430927"/>
    </w:p>
    <w:p w:rsidR="00AF4952" w:rsidRPr="00E771CD" w:rsidRDefault="00AF4952" w:rsidP="00253F4A">
      <w:pPr>
        <w:pStyle w:val="Ttulo2"/>
      </w:pPr>
      <w:bookmarkStart w:id="135" w:name="_Toc236624535"/>
      <w:bookmarkStart w:id="136" w:name="_Toc514328026"/>
      <w:bookmarkStart w:id="137" w:name="_Toc514584806"/>
      <w:bookmarkStart w:id="138" w:name="_Toc526784457"/>
      <w:r w:rsidRPr="00874A7C">
        <w:t>ANEXO</w:t>
      </w:r>
      <w:r w:rsidRPr="00E771CD">
        <w:t xml:space="preserve"> F</w:t>
      </w:r>
      <w:r w:rsidR="00253F4A">
        <w:t xml:space="preserve"> </w:t>
      </w:r>
      <w:r w:rsidRPr="00E771CD">
        <w:t>INSTRUCTIVO PARA LA ENTREGA DE BIENES, EN LOS ALMACENES DE SERVICIOS DE SALUD JALISCO.</w:t>
      </w:r>
      <w:bookmarkEnd w:id="134"/>
      <w:bookmarkEnd w:id="135"/>
      <w:bookmarkEnd w:id="136"/>
      <w:bookmarkEnd w:id="137"/>
      <w:bookmarkEnd w:id="138"/>
    </w:p>
    <w:p w:rsidR="00AF4952" w:rsidRPr="00E771CD" w:rsidRDefault="00AF4952" w:rsidP="00555343">
      <w:pPr>
        <w:ind w:left="-709"/>
        <w:rPr>
          <w:b/>
          <w:sz w:val="22"/>
        </w:rPr>
      </w:pPr>
    </w:p>
    <w:p w:rsidR="00AF4952" w:rsidRPr="00E771CD" w:rsidRDefault="00AF4952" w:rsidP="00555343">
      <w:pPr>
        <w:jc w:val="center"/>
        <w:rPr>
          <w:b/>
          <w:sz w:val="20"/>
        </w:rPr>
      </w:pPr>
      <w:r w:rsidRPr="00E771CD">
        <w:rPr>
          <w:b/>
          <w:sz w:val="20"/>
        </w:rPr>
        <w:t>LINEAMIENTOS QUE DEBE CUMPLIR EL PROVEEDOR PARA LA ENTREGA DE BIENES: ACTIVO FIJO (VEHÍCULOS, EQUIPO DE CÓMPUTO, MUEBLES DE OFICINA, INSTRUMENTAL, EQUIPO MÉDICO Y LABORATORIO) EN LOS ALMACENES DE SERVICIOS DE SALUD JALISCO</w:t>
      </w:r>
    </w:p>
    <w:p w:rsidR="00AF4952" w:rsidRPr="00E771CD" w:rsidRDefault="00AF4952" w:rsidP="00555343">
      <w:pPr>
        <w:tabs>
          <w:tab w:val="left" w:pos="851"/>
        </w:tabs>
        <w:spacing w:before="60" w:after="60"/>
        <w:rPr>
          <w:rFonts w:cs="Arial"/>
          <w:sz w:val="20"/>
        </w:rPr>
      </w:pPr>
    </w:p>
    <w:p w:rsidR="00AF4952" w:rsidRPr="00E771CD" w:rsidRDefault="00AF4952" w:rsidP="00555343">
      <w:pPr>
        <w:rPr>
          <w:b/>
          <w:sz w:val="20"/>
        </w:rPr>
      </w:pPr>
      <w:r w:rsidRPr="00E771CD">
        <w:rPr>
          <w:b/>
          <w:sz w:val="20"/>
        </w:rPr>
        <w:t>CONTENIDO:</w:t>
      </w:r>
    </w:p>
    <w:p w:rsidR="00AF4952" w:rsidRPr="00E771CD" w:rsidRDefault="00AF4952" w:rsidP="00874A7C">
      <w:pPr>
        <w:ind w:left="993" w:hanging="284"/>
        <w:rPr>
          <w:b/>
          <w:sz w:val="20"/>
        </w:rPr>
      </w:pPr>
      <w:r w:rsidRPr="00E771CD">
        <w:rPr>
          <w:b/>
          <w:sz w:val="20"/>
        </w:rPr>
        <w:t>I.-DOCUMENTACIÓN QUE DEBEN PRESENTAR PARA LA ENTREGA DE LOS BIENES DE ACTIVO FIJO</w:t>
      </w:r>
    </w:p>
    <w:p w:rsidR="00AF4952" w:rsidRPr="00E771CD" w:rsidRDefault="00AF4952" w:rsidP="00874A7C">
      <w:pPr>
        <w:ind w:left="993" w:hanging="284"/>
        <w:rPr>
          <w:b/>
          <w:sz w:val="20"/>
        </w:rPr>
      </w:pPr>
      <w:r w:rsidRPr="00E771CD">
        <w:rPr>
          <w:b/>
          <w:sz w:val="20"/>
        </w:rPr>
        <w:t>II.-LINEAMIENTOS PARA LA REVISIÓN DOCUMENTAL, INSPECCIÓN FÍSICA, RECEPCIÓN Y ALTA EN ALMACÉN DE LOS BIENES DE ACTIVO FIJO.</w:t>
      </w:r>
    </w:p>
    <w:p w:rsidR="00AF4952" w:rsidRPr="00E771CD" w:rsidRDefault="00AF4952" w:rsidP="00874A7C">
      <w:pPr>
        <w:ind w:left="993" w:hanging="284"/>
        <w:rPr>
          <w:b/>
          <w:sz w:val="20"/>
        </w:rPr>
      </w:pPr>
      <w:r w:rsidRPr="00E771CD">
        <w:rPr>
          <w:b/>
          <w:sz w:val="20"/>
        </w:rPr>
        <w:t>III.- MOTIVOS POR LOS QUE NO CUMPLE EN LA REVISIÓN DOCUMENTAL</w:t>
      </w:r>
    </w:p>
    <w:p w:rsidR="00AF4952" w:rsidRPr="00E771CD" w:rsidRDefault="00AF4952" w:rsidP="00874A7C">
      <w:pPr>
        <w:ind w:left="993" w:hanging="284"/>
        <w:rPr>
          <w:b/>
          <w:sz w:val="20"/>
        </w:rPr>
      </w:pPr>
      <w:r w:rsidRPr="00E771CD">
        <w:rPr>
          <w:b/>
          <w:sz w:val="20"/>
        </w:rPr>
        <w:t>IV.-ASPECTOS RELEVANTES DURANTE LA INSPECCIÓN FÍSICA DE LOS BIENES</w:t>
      </w:r>
    </w:p>
    <w:p w:rsidR="00AF4952" w:rsidRPr="00E771CD" w:rsidRDefault="00AF4952" w:rsidP="00874A7C">
      <w:pPr>
        <w:ind w:left="993" w:hanging="284"/>
        <w:rPr>
          <w:b/>
          <w:sz w:val="20"/>
        </w:rPr>
      </w:pPr>
      <w:r w:rsidRPr="00E771CD">
        <w:rPr>
          <w:b/>
          <w:sz w:val="20"/>
        </w:rPr>
        <w:t>V.-MOTIVOS POR LOS QUE NO CUMPLE EN LA INSPECCIÓN FÍSICA POR ATRIBUTOS</w:t>
      </w:r>
    </w:p>
    <w:p w:rsidR="00AF4952" w:rsidRPr="00E771CD" w:rsidRDefault="00AF4952" w:rsidP="00874A7C">
      <w:pPr>
        <w:ind w:left="993" w:hanging="284"/>
        <w:rPr>
          <w:b/>
          <w:sz w:val="20"/>
        </w:rPr>
      </w:pPr>
      <w:r w:rsidRPr="00E771CD">
        <w:rPr>
          <w:b/>
          <w:sz w:val="20"/>
        </w:rPr>
        <w:t>VI.-NOTAS IMPORTANTES</w:t>
      </w:r>
    </w:p>
    <w:p w:rsidR="00AF4952" w:rsidRPr="00E771CD" w:rsidRDefault="00AF4952" w:rsidP="00874A7C">
      <w:pPr>
        <w:ind w:left="993" w:hanging="284"/>
        <w:rPr>
          <w:b/>
          <w:sz w:val="20"/>
        </w:rPr>
      </w:pPr>
      <w:r w:rsidRPr="00E771CD">
        <w:rPr>
          <w:b/>
          <w:sz w:val="20"/>
        </w:rPr>
        <w:t>VII.-GLOSARIO DE TÉRMINOS</w:t>
      </w:r>
    </w:p>
    <w:p w:rsidR="00AF4952" w:rsidRPr="00E771CD" w:rsidRDefault="00AF4952" w:rsidP="00555343">
      <w:pPr>
        <w:rPr>
          <w:sz w:val="20"/>
        </w:rPr>
      </w:pPr>
    </w:p>
    <w:p w:rsidR="00AF4952" w:rsidRPr="00E771CD" w:rsidRDefault="00AF4952" w:rsidP="00555343">
      <w:pPr>
        <w:rPr>
          <w:sz w:val="20"/>
        </w:rPr>
      </w:pPr>
      <w:r w:rsidRPr="00E771CD">
        <w:rPr>
          <w:sz w:val="20"/>
        </w:rPr>
        <w:t xml:space="preserve">SOLO PARA EFECTOS DE </w:t>
      </w:r>
      <w:r w:rsidRPr="00E771CD">
        <w:rPr>
          <w:b/>
          <w:sz w:val="20"/>
        </w:rPr>
        <w:t>ASESORÍA DEL PROCESO DE RECEPCIÓN</w:t>
      </w:r>
      <w:r w:rsidRPr="00E771CD">
        <w:rPr>
          <w:sz w:val="20"/>
        </w:rPr>
        <w:t xml:space="preserve"> DE BIENES DE ACTIVO FIJO, EL HORARIO DE ATENCIÓN ES DE </w:t>
      </w:r>
      <w:r w:rsidRPr="00E771CD">
        <w:rPr>
          <w:b/>
          <w:sz w:val="20"/>
        </w:rPr>
        <w:t>08:30 A 13:30 HRS</w:t>
      </w:r>
      <w:r w:rsidRPr="00E771CD">
        <w:rPr>
          <w:sz w:val="20"/>
        </w:rPr>
        <w:t>., EN LAS OFICINAS DE INVENT</w:t>
      </w:r>
      <w:r>
        <w:rPr>
          <w:sz w:val="20"/>
        </w:rPr>
        <w:t xml:space="preserve">ARIOS DE ACTIVO FIJO, SITA EN: </w:t>
      </w:r>
      <w:r w:rsidRPr="00E771CD">
        <w:rPr>
          <w:sz w:val="20"/>
        </w:rPr>
        <w:t>PRIVADA DE ATOTONILCO No. 500, COLONIA NUEVO MÉXICO, ZAPOPAN, JALISCO, TELÉFONOS (0133) 36-24-02-07, 38-25-58-00, FAX 36-24-10-90</w:t>
      </w:r>
    </w:p>
    <w:p w:rsidR="00AF4952" w:rsidRPr="00E771CD" w:rsidRDefault="00AF4952" w:rsidP="00555343">
      <w:pPr>
        <w:rPr>
          <w:sz w:val="20"/>
        </w:rPr>
      </w:pPr>
    </w:p>
    <w:p w:rsidR="00AF4952" w:rsidRPr="00E771CD" w:rsidRDefault="00AF4952" w:rsidP="00555343">
      <w:pPr>
        <w:rPr>
          <w:b/>
          <w:sz w:val="20"/>
        </w:rPr>
      </w:pPr>
      <w:r w:rsidRPr="00E771CD">
        <w:rPr>
          <w:b/>
          <w:sz w:val="20"/>
        </w:rPr>
        <w:t xml:space="preserve">NOTA:  </w:t>
      </w:r>
    </w:p>
    <w:p w:rsidR="00AF4952" w:rsidRPr="00E771CD" w:rsidRDefault="00AF4952" w:rsidP="00555343">
      <w:pPr>
        <w:rPr>
          <w:b/>
          <w:sz w:val="20"/>
        </w:rPr>
      </w:pPr>
      <w:r w:rsidRPr="00E771CD">
        <w:rPr>
          <w:b/>
          <w:sz w:val="20"/>
        </w:rPr>
        <w:t>EL HORARIO DE ATENCIÓN A PROVEEDORES PARA LA ENTREGA DE BIENES DE ACTIVO FIJO AL ALMACÉN CENTRAL DE LA SECRETARÍA ES DE 08:30 A 13:30 HRS., DE LUNES A VIERNES EN DÍAS HÁBILES.</w:t>
      </w:r>
    </w:p>
    <w:p w:rsidR="00AF4952" w:rsidRPr="00E771CD" w:rsidRDefault="00AF4952" w:rsidP="00555343">
      <w:pPr>
        <w:rPr>
          <w:sz w:val="20"/>
        </w:rPr>
      </w:pPr>
    </w:p>
    <w:p w:rsidR="00AF4952" w:rsidRPr="00E771CD" w:rsidRDefault="00AF4952" w:rsidP="00AD4A56">
      <w:pPr>
        <w:widowControl/>
        <w:numPr>
          <w:ilvl w:val="0"/>
          <w:numId w:val="14"/>
        </w:numPr>
        <w:tabs>
          <w:tab w:val="num" w:pos="540"/>
        </w:tabs>
        <w:suppressAutoHyphens/>
        <w:ind w:left="540" w:hanging="360"/>
        <w:rPr>
          <w:b/>
          <w:sz w:val="20"/>
        </w:rPr>
      </w:pPr>
      <w:r w:rsidRPr="00E771CD">
        <w:rPr>
          <w:b/>
          <w:sz w:val="20"/>
        </w:rPr>
        <w:t>DOCUMENTACIÓN QUE DEBEN PRESENTAR PARA LA ENTREGA DE LOS BIENES DE ACTIVO FIJO:</w:t>
      </w:r>
    </w:p>
    <w:tbl>
      <w:tblPr>
        <w:tblW w:w="7321" w:type="dxa"/>
        <w:tblInd w:w="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174"/>
        <w:gridCol w:w="1670"/>
        <w:gridCol w:w="1477"/>
      </w:tblGrid>
      <w:tr w:rsidR="00AF4952" w:rsidRPr="00E771CD" w:rsidTr="00235C2C">
        <w:trPr>
          <w:cantSplit/>
          <w:trHeight w:val="439"/>
        </w:trPr>
        <w:tc>
          <w:tcPr>
            <w:tcW w:w="4174" w:type="dxa"/>
          </w:tcPr>
          <w:p w:rsidR="00AF4952" w:rsidRPr="00E771CD" w:rsidRDefault="00AF4952" w:rsidP="008F6FDC">
            <w:pPr>
              <w:jc w:val="center"/>
              <w:rPr>
                <w:b/>
                <w:sz w:val="20"/>
              </w:rPr>
            </w:pPr>
            <w:r w:rsidRPr="00E771CD">
              <w:rPr>
                <w:b/>
                <w:sz w:val="20"/>
              </w:rPr>
              <w:t>DOCUMENTOS NECESARIOS</w:t>
            </w:r>
          </w:p>
        </w:tc>
        <w:tc>
          <w:tcPr>
            <w:tcW w:w="1670" w:type="dxa"/>
          </w:tcPr>
          <w:p w:rsidR="00AF4952" w:rsidRPr="00E771CD" w:rsidRDefault="00AF4952" w:rsidP="008F6FDC">
            <w:pPr>
              <w:jc w:val="center"/>
              <w:rPr>
                <w:b/>
                <w:sz w:val="20"/>
              </w:rPr>
            </w:pPr>
            <w:r w:rsidRPr="00E771CD">
              <w:rPr>
                <w:b/>
                <w:sz w:val="20"/>
              </w:rPr>
              <w:t>ORIGINAL</w:t>
            </w:r>
          </w:p>
        </w:tc>
        <w:tc>
          <w:tcPr>
            <w:tcW w:w="1477" w:type="dxa"/>
          </w:tcPr>
          <w:p w:rsidR="00AF4952" w:rsidRPr="00E771CD" w:rsidRDefault="00AF4952" w:rsidP="008F6FDC">
            <w:pPr>
              <w:jc w:val="center"/>
              <w:rPr>
                <w:b/>
                <w:sz w:val="20"/>
              </w:rPr>
            </w:pPr>
            <w:r w:rsidRPr="00E771CD">
              <w:rPr>
                <w:b/>
                <w:sz w:val="20"/>
              </w:rPr>
              <w:t>COPIAS REQUERIDAS</w:t>
            </w:r>
          </w:p>
        </w:tc>
      </w:tr>
      <w:tr w:rsidR="00AF4952" w:rsidRPr="00E771CD" w:rsidTr="00235C2C">
        <w:trPr>
          <w:cantSplit/>
          <w:trHeight w:val="219"/>
        </w:trPr>
        <w:tc>
          <w:tcPr>
            <w:tcW w:w="4174" w:type="dxa"/>
          </w:tcPr>
          <w:p w:rsidR="00AF4952" w:rsidRPr="00E771CD" w:rsidRDefault="00AF4952" w:rsidP="008F6FDC">
            <w:pPr>
              <w:rPr>
                <w:b/>
                <w:sz w:val="20"/>
              </w:rPr>
            </w:pPr>
            <w:r w:rsidRPr="00E771CD">
              <w:rPr>
                <w:b/>
                <w:sz w:val="20"/>
              </w:rPr>
              <w:t>PEDIDO-CONTRATO DE ADQUISICIÓN</w:t>
            </w:r>
          </w:p>
        </w:tc>
        <w:tc>
          <w:tcPr>
            <w:tcW w:w="1670" w:type="dxa"/>
          </w:tcPr>
          <w:p w:rsidR="00AF4952" w:rsidRPr="00E771CD" w:rsidRDefault="00AF4952" w:rsidP="008F6FDC">
            <w:pPr>
              <w:jc w:val="center"/>
              <w:rPr>
                <w:b/>
                <w:sz w:val="20"/>
              </w:rPr>
            </w:pPr>
            <w:r w:rsidRPr="00E771CD">
              <w:rPr>
                <w:b/>
                <w:sz w:val="20"/>
              </w:rPr>
              <w:t>NO</w:t>
            </w:r>
          </w:p>
        </w:tc>
        <w:tc>
          <w:tcPr>
            <w:tcW w:w="1477" w:type="dxa"/>
            <w:vAlign w:val="bottom"/>
          </w:tcPr>
          <w:p w:rsidR="00AF4952" w:rsidRPr="00E771CD" w:rsidRDefault="00AF4952" w:rsidP="008F6FDC">
            <w:pPr>
              <w:jc w:val="center"/>
              <w:rPr>
                <w:b/>
                <w:sz w:val="20"/>
              </w:rPr>
            </w:pPr>
            <w:r w:rsidRPr="00E771CD">
              <w:rPr>
                <w:b/>
                <w:sz w:val="20"/>
              </w:rPr>
              <w:t>5</w:t>
            </w:r>
          </w:p>
        </w:tc>
      </w:tr>
      <w:tr w:rsidR="00AF4952" w:rsidRPr="00E771CD" w:rsidTr="00235C2C">
        <w:trPr>
          <w:cantSplit/>
          <w:trHeight w:val="219"/>
        </w:trPr>
        <w:tc>
          <w:tcPr>
            <w:tcW w:w="4174" w:type="dxa"/>
          </w:tcPr>
          <w:p w:rsidR="00AF4952" w:rsidRPr="00E771CD" w:rsidRDefault="00AF4952" w:rsidP="008F6FDC">
            <w:pPr>
              <w:rPr>
                <w:b/>
                <w:sz w:val="20"/>
              </w:rPr>
            </w:pPr>
            <w:r w:rsidRPr="00E771CD">
              <w:rPr>
                <w:b/>
                <w:sz w:val="20"/>
              </w:rPr>
              <w:t>FACTURA</w:t>
            </w:r>
          </w:p>
        </w:tc>
        <w:tc>
          <w:tcPr>
            <w:tcW w:w="1670" w:type="dxa"/>
          </w:tcPr>
          <w:p w:rsidR="00AF4952" w:rsidRPr="00E771CD" w:rsidRDefault="00AF4952" w:rsidP="008F6FDC">
            <w:pPr>
              <w:jc w:val="center"/>
              <w:rPr>
                <w:b/>
                <w:sz w:val="20"/>
              </w:rPr>
            </w:pPr>
            <w:r w:rsidRPr="00E771CD">
              <w:rPr>
                <w:b/>
                <w:sz w:val="20"/>
              </w:rPr>
              <w:t>SI</w:t>
            </w:r>
          </w:p>
        </w:tc>
        <w:tc>
          <w:tcPr>
            <w:tcW w:w="1477" w:type="dxa"/>
            <w:vAlign w:val="bottom"/>
          </w:tcPr>
          <w:p w:rsidR="00AF4952" w:rsidRPr="00E771CD" w:rsidRDefault="00AF4952" w:rsidP="008F6FDC">
            <w:pPr>
              <w:jc w:val="center"/>
              <w:rPr>
                <w:b/>
                <w:sz w:val="20"/>
              </w:rPr>
            </w:pPr>
            <w:r w:rsidRPr="00E771CD">
              <w:rPr>
                <w:b/>
                <w:sz w:val="20"/>
              </w:rPr>
              <w:t>4</w:t>
            </w:r>
          </w:p>
        </w:tc>
      </w:tr>
      <w:tr w:rsidR="00AF4952" w:rsidRPr="00E771CD" w:rsidTr="00235C2C">
        <w:trPr>
          <w:cantSplit/>
          <w:trHeight w:val="439"/>
        </w:trPr>
        <w:tc>
          <w:tcPr>
            <w:tcW w:w="4174" w:type="dxa"/>
          </w:tcPr>
          <w:p w:rsidR="00AF4952" w:rsidRPr="00E771CD" w:rsidRDefault="00AF4952" w:rsidP="008F6FDC">
            <w:pPr>
              <w:rPr>
                <w:b/>
                <w:sz w:val="20"/>
              </w:rPr>
            </w:pPr>
            <w:r w:rsidRPr="00E771CD">
              <w:rPr>
                <w:b/>
                <w:sz w:val="20"/>
              </w:rPr>
              <w:t>MANUAL Y CATALOGO DE INSTALACIÓN Y OPERACIÓN DE LOS BIENES, EN ESPAÑOL</w:t>
            </w:r>
          </w:p>
        </w:tc>
        <w:tc>
          <w:tcPr>
            <w:tcW w:w="1670" w:type="dxa"/>
          </w:tcPr>
          <w:p w:rsidR="00AF4952" w:rsidRPr="00E771CD" w:rsidRDefault="00AF4952" w:rsidP="008F6FDC">
            <w:pPr>
              <w:jc w:val="center"/>
              <w:rPr>
                <w:b/>
                <w:sz w:val="20"/>
              </w:rPr>
            </w:pPr>
            <w:r w:rsidRPr="00E771CD">
              <w:rPr>
                <w:b/>
                <w:sz w:val="20"/>
              </w:rPr>
              <w:t>SI</w:t>
            </w:r>
          </w:p>
        </w:tc>
        <w:tc>
          <w:tcPr>
            <w:tcW w:w="1477" w:type="dxa"/>
            <w:vAlign w:val="bottom"/>
          </w:tcPr>
          <w:p w:rsidR="00AF4952" w:rsidRPr="00E771CD" w:rsidRDefault="00AF4952" w:rsidP="008F6FDC">
            <w:pPr>
              <w:jc w:val="center"/>
              <w:rPr>
                <w:b/>
                <w:sz w:val="20"/>
              </w:rPr>
            </w:pPr>
            <w:r w:rsidRPr="00E771CD">
              <w:rPr>
                <w:b/>
                <w:sz w:val="20"/>
              </w:rPr>
              <w:t>1</w:t>
            </w:r>
          </w:p>
        </w:tc>
      </w:tr>
      <w:tr w:rsidR="00AF4952" w:rsidRPr="00E771CD" w:rsidTr="00235C2C">
        <w:trPr>
          <w:cantSplit/>
          <w:trHeight w:val="439"/>
        </w:trPr>
        <w:tc>
          <w:tcPr>
            <w:tcW w:w="4174" w:type="dxa"/>
          </w:tcPr>
          <w:p w:rsidR="00AF4952" w:rsidRPr="00E771CD" w:rsidRDefault="00AF4952" w:rsidP="008F6FDC">
            <w:pPr>
              <w:rPr>
                <w:b/>
                <w:sz w:val="20"/>
              </w:rPr>
            </w:pPr>
            <w:r w:rsidRPr="00E771CD">
              <w:rPr>
                <w:b/>
                <w:sz w:val="20"/>
              </w:rPr>
              <w:t>CARTA GARANTÍA Y CANJE, CONTRA VICIOS OCULTOS Y DEFECTOS DE FABRICACIÓN</w:t>
            </w:r>
          </w:p>
        </w:tc>
        <w:tc>
          <w:tcPr>
            <w:tcW w:w="1670" w:type="dxa"/>
          </w:tcPr>
          <w:p w:rsidR="00AF4952" w:rsidRPr="00E771CD" w:rsidRDefault="00AF4952" w:rsidP="008F6FDC">
            <w:pPr>
              <w:jc w:val="center"/>
              <w:rPr>
                <w:b/>
                <w:sz w:val="20"/>
              </w:rPr>
            </w:pPr>
            <w:r w:rsidRPr="00E771CD">
              <w:rPr>
                <w:b/>
                <w:sz w:val="20"/>
              </w:rPr>
              <w:t>SI</w:t>
            </w:r>
          </w:p>
        </w:tc>
        <w:tc>
          <w:tcPr>
            <w:tcW w:w="1477" w:type="dxa"/>
            <w:vAlign w:val="bottom"/>
          </w:tcPr>
          <w:p w:rsidR="00AF4952" w:rsidRPr="00E771CD" w:rsidRDefault="00AF4952" w:rsidP="008F6FDC">
            <w:pPr>
              <w:jc w:val="center"/>
              <w:rPr>
                <w:b/>
                <w:sz w:val="20"/>
              </w:rPr>
            </w:pPr>
            <w:r w:rsidRPr="00E771CD">
              <w:rPr>
                <w:b/>
                <w:sz w:val="20"/>
              </w:rPr>
              <w:t>2</w:t>
            </w:r>
          </w:p>
        </w:tc>
      </w:tr>
    </w:tbl>
    <w:p w:rsidR="00AF4952" w:rsidRPr="00E771CD" w:rsidRDefault="00AF4952" w:rsidP="00555343">
      <w:pPr>
        <w:rPr>
          <w:sz w:val="20"/>
        </w:rPr>
      </w:pPr>
    </w:p>
    <w:p w:rsidR="00AF4952" w:rsidRPr="00E771CD" w:rsidRDefault="00AF4952" w:rsidP="00555343">
      <w:pPr>
        <w:rPr>
          <w:b/>
          <w:sz w:val="20"/>
        </w:rPr>
      </w:pPr>
      <w:r w:rsidRPr="00E771CD">
        <w:rPr>
          <w:b/>
          <w:sz w:val="20"/>
        </w:rPr>
        <w:t>CUANDO SE REQUIERA</w:t>
      </w:r>
    </w:p>
    <w:p w:rsidR="00AF4952" w:rsidRPr="00E771CD" w:rsidRDefault="00AF4952" w:rsidP="00555343">
      <w:pPr>
        <w:rPr>
          <w:sz w:val="20"/>
        </w:rPr>
      </w:pPr>
    </w:p>
    <w:p w:rsidR="00AF4952" w:rsidRPr="00E771CD" w:rsidRDefault="00AF4952" w:rsidP="00AD4A56">
      <w:pPr>
        <w:widowControl/>
        <w:numPr>
          <w:ilvl w:val="0"/>
          <w:numId w:val="15"/>
        </w:numPr>
        <w:tabs>
          <w:tab w:val="clear" w:pos="360"/>
          <w:tab w:val="num" w:pos="720"/>
        </w:tabs>
        <w:suppressAutoHyphens/>
        <w:ind w:left="720"/>
        <w:jc w:val="left"/>
        <w:rPr>
          <w:sz w:val="20"/>
        </w:rPr>
      </w:pPr>
      <w:r w:rsidRPr="00E771CD">
        <w:rPr>
          <w:sz w:val="20"/>
        </w:rPr>
        <w:t>MODIFICACIONES AL CONTRATO (5</w:t>
      </w:r>
      <w:r w:rsidRPr="00E771CD">
        <w:rPr>
          <w:b/>
          <w:sz w:val="20"/>
        </w:rPr>
        <w:t xml:space="preserve"> COPIAS</w:t>
      </w:r>
      <w:r w:rsidRPr="00097A38">
        <w:rPr>
          <w:sz w:val="20"/>
        </w:rPr>
        <w:t>)</w:t>
      </w:r>
    </w:p>
    <w:p w:rsidR="00AF4952" w:rsidRPr="00E771CD" w:rsidRDefault="00AF4952" w:rsidP="00555343">
      <w:pPr>
        <w:rPr>
          <w:sz w:val="20"/>
        </w:rPr>
      </w:pPr>
    </w:p>
    <w:p w:rsidR="00AF4952" w:rsidRPr="00E771CD" w:rsidRDefault="00AF4952" w:rsidP="00AD4A56">
      <w:pPr>
        <w:widowControl/>
        <w:numPr>
          <w:ilvl w:val="0"/>
          <w:numId w:val="14"/>
        </w:numPr>
        <w:tabs>
          <w:tab w:val="num" w:pos="540"/>
        </w:tabs>
        <w:suppressAutoHyphens/>
        <w:ind w:left="540" w:hanging="360"/>
        <w:rPr>
          <w:b/>
          <w:sz w:val="20"/>
        </w:rPr>
      </w:pPr>
      <w:r w:rsidRPr="00E771CD">
        <w:rPr>
          <w:b/>
          <w:sz w:val="20"/>
        </w:rPr>
        <w:t>LINEAMIENTOS PARA LA REVISIÓN DOCUMENTAL, INSPECCIÓN FÍSICA, RECEPCIÓN Y ALTA EN LA OFICINA DE INVENTARIOS Y ACTIVO FIJO.</w:t>
      </w:r>
    </w:p>
    <w:p w:rsidR="00AF4952" w:rsidRPr="00E771CD" w:rsidRDefault="00AF4952" w:rsidP="00555343">
      <w:pPr>
        <w:rPr>
          <w:sz w:val="20"/>
        </w:rPr>
      </w:pPr>
    </w:p>
    <w:p w:rsidR="00AF4952" w:rsidRPr="00E771CD" w:rsidRDefault="00AF4952" w:rsidP="00555343">
      <w:pPr>
        <w:rPr>
          <w:b/>
          <w:sz w:val="20"/>
        </w:rPr>
      </w:pPr>
      <w:r w:rsidRPr="00E771CD">
        <w:rPr>
          <w:sz w:val="20"/>
        </w:rPr>
        <w:t>LA REVISIÓN DOCUMENTAL QUE AMPARA LA ENTREGA DE BIENES, SE LLEVA A CABO EN LA OFICINA DE BODEGA</w:t>
      </w:r>
      <w:r w:rsidRPr="00E771CD">
        <w:rPr>
          <w:b/>
          <w:sz w:val="20"/>
        </w:rPr>
        <w:t>.</w:t>
      </w:r>
    </w:p>
    <w:p w:rsidR="00AF4952" w:rsidRPr="00E771CD" w:rsidRDefault="00AF4952" w:rsidP="00555343">
      <w:pPr>
        <w:rPr>
          <w:sz w:val="20"/>
        </w:rPr>
      </w:pPr>
    </w:p>
    <w:p w:rsidR="00AF4952" w:rsidRPr="00E771CD" w:rsidRDefault="00AF4952" w:rsidP="00555343">
      <w:pPr>
        <w:rPr>
          <w:sz w:val="20"/>
        </w:rPr>
      </w:pPr>
      <w:r w:rsidRPr="00E771CD">
        <w:rPr>
          <w:sz w:val="20"/>
        </w:rPr>
        <w:t xml:space="preserve">UNA VEZ </w:t>
      </w:r>
      <w:r w:rsidRPr="00E771CD">
        <w:rPr>
          <w:b/>
          <w:sz w:val="20"/>
        </w:rPr>
        <w:t xml:space="preserve">CONCLUIDA SATISFACTORIAMENTE LA ENTREGA DE LOS BIENES DE </w:t>
      </w:r>
      <w:r w:rsidRPr="00E771CD">
        <w:rPr>
          <w:b/>
          <w:sz w:val="20"/>
        </w:rPr>
        <w:lastRenderedPageBreak/>
        <w:t>ACTIVO FIJO</w:t>
      </w:r>
      <w:r w:rsidRPr="00E771CD">
        <w:rPr>
          <w:sz w:val="20"/>
        </w:rPr>
        <w:t xml:space="preserve"> EN ESTA OFICINA, EL PERSONAL DEL ORGANISMO PRESENTA AL ÁREA DE ALTAS LA DOCUMENTACIÓN DEBIDAMENTE FIRMADA Y SELLADA POR LA OFICINA DE INVENTARIOS Y ACTIVO FIJO, PARA QUE SE REALICE EL TRAMITE DE PAGO EN LA DIRECCIÓN DE RECURSOS FINANCIEROS.</w:t>
      </w:r>
    </w:p>
    <w:p w:rsidR="00AF4952" w:rsidRPr="00E771CD" w:rsidRDefault="00AF4952" w:rsidP="00555343">
      <w:pPr>
        <w:rPr>
          <w:sz w:val="20"/>
        </w:rPr>
      </w:pPr>
    </w:p>
    <w:p w:rsidR="00AF4952" w:rsidRPr="00E771CD" w:rsidRDefault="00AF4952" w:rsidP="00555343">
      <w:pPr>
        <w:rPr>
          <w:b/>
          <w:sz w:val="20"/>
        </w:rPr>
      </w:pPr>
      <w:r w:rsidRPr="00E771CD">
        <w:rPr>
          <w:sz w:val="20"/>
        </w:rPr>
        <w:t xml:space="preserve">LOS PROVEEDORES QUE NO CUMPLAN CON TODOS LOS REQUISITOS SEÑALADAS EN LA CONVOCATORIA, SERÁN OBJETO DE </w:t>
      </w:r>
      <w:r w:rsidRPr="00E771CD">
        <w:rPr>
          <w:b/>
          <w:sz w:val="20"/>
        </w:rPr>
        <w:t>RECHAZO.</w:t>
      </w:r>
    </w:p>
    <w:p w:rsidR="00AF4952" w:rsidRPr="00E771CD" w:rsidRDefault="00AF4952" w:rsidP="00555343">
      <w:pPr>
        <w:rPr>
          <w:b/>
          <w:sz w:val="20"/>
        </w:rPr>
      </w:pPr>
    </w:p>
    <w:p w:rsidR="00AF4952" w:rsidRPr="00E771CD" w:rsidRDefault="00AF4952" w:rsidP="00555343">
      <w:pPr>
        <w:rPr>
          <w:sz w:val="20"/>
        </w:rPr>
      </w:pPr>
      <w:r w:rsidRPr="00E771CD">
        <w:rPr>
          <w:sz w:val="20"/>
        </w:rPr>
        <w:t>EL ÁREA DE LA OFICINA DE INVENTARIOS Y ACTIVO DETERMINARÁ LA(S) DESVIACIÓN(ES) DETECTADA(S) ELABORARÁ EL DOCUMENTO DE RECHAZO CORRESPONDIENTE, DONDE SE DESCRIBE EL (LOS) MOTIVO(S) QUE DIERON ORIGEN AL MISMO, ESTE DOCUMENTO SEÑALA EL NOMBRE COMPLETO Y LA FIRMA DE CONFORMIDAD DEL RECHAZO Y PROCEDE A ENTREGAR COPIA DE ESTE DOCUMENTO.</w:t>
      </w:r>
    </w:p>
    <w:p w:rsidR="00AF4952" w:rsidRPr="00E771CD" w:rsidRDefault="00AF4952" w:rsidP="00555343">
      <w:pPr>
        <w:rPr>
          <w:sz w:val="20"/>
        </w:rPr>
      </w:pPr>
    </w:p>
    <w:p w:rsidR="00AF4952" w:rsidRPr="00E771CD" w:rsidRDefault="00AF4952" w:rsidP="00AD4A56">
      <w:pPr>
        <w:widowControl/>
        <w:numPr>
          <w:ilvl w:val="0"/>
          <w:numId w:val="14"/>
        </w:numPr>
        <w:tabs>
          <w:tab w:val="num" w:pos="540"/>
        </w:tabs>
        <w:suppressAutoHyphens/>
        <w:ind w:left="540" w:hanging="360"/>
        <w:rPr>
          <w:b/>
          <w:sz w:val="20"/>
        </w:rPr>
      </w:pPr>
      <w:r w:rsidRPr="00E771CD">
        <w:rPr>
          <w:b/>
          <w:sz w:val="20"/>
        </w:rPr>
        <w:t>MOTIVOS POR LOS QUE NO CUMPLE EN LA REVISIÓN DOCUMENTAL:</w:t>
      </w:r>
    </w:p>
    <w:p w:rsidR="00AF4952" w:rsidRPr="00E771CD" w:rsidRDefault="00AF4952" w:rsidP="00555343">
      <w:pPr>
        <w:tabs>
          <w:tab w:val="left" w:pos="437"/>
        </w:tabs>
        <w:rPr>
          <w:sz w:val="20"/>
        </w:rPr>
      </w:pPr>
    </w:p>
    <w:p w:rsidR="00AF4952" w:rsidRPr="00E771CD" w:rsidRDefault="00AF4952" w:rsidP="00AD4A56">
      <w:pPr>
        <w:pStyle w:val="WW-Sangra2detindependiente"/>
        <w:widowControl/>
        <w:numPr>
          <w:ilvl w:val="0"/>
          <w:numId w:val="16"/>
        </w:numPr>
        <w:tabs>
          <w:tab w:val="left" w:pos="1490"/>
        </w:tabs>
        <w:rPr>
          <w:sz w:val="20"/>
        </w:rPr>
      </w:pPr>
      <w:r w:rsidRPr="00E771CD">
        <w:rPr>
          <w:sz w:val="20"/>
        </w:rPr>
        <w:t>DISCORDANCIA ENTRE EL PEDIDO-CONTRATO DE ADQUISICIÓN Y LA FACTURA.</w:t>
      </w:r>
    </w:p>
    <w:p w:rsidR="00AF4952" w:rsidRPr="00E771CD" w:rsidRDefault="00AF4952" w:rsidP="00AD4A56">
      <w:pPr>
        <w:pStyle w:val="WW-Sangra2detindependiente"/>
        <w:widowControl/>
        <w:numPr>
          <w:ilvl w:val="0"/>
          <w:numId w:val="17"/>
        </w:numPr>
        <w:tabs>
          <w:tab w:val="left" w:pos="1490"/>
        </w:tabs>
        <w:rPr>
          <w:sz w:val="20"/>
        </w:rPr>
      </w:pPr>
      <w:r w:rsidRPr="00E771CD">
        <w:rPr>
          <w:sz w:val="20"/>
        </w:rPr>
        <w:t>DOCUMENTACIÓN MAL ELABORADA.</w:t>
      </w:r>
    </w:p>
    <w:p w:rsidR="00AF4952" w:rsidRPr="00E771CD" w:rsidRDefault="00AF4952" w:rsidP="00AD4A56">
      <w:pPr>
        <w:pStyle w:val="WW-Sangra2detindependiente"/>
        <w:widowControl/>
        <w:numPr>
          <w:ilvl w:val="0"/>
          <w:numId w:val="18"/>
        </w:numPr>
        <w:tabs>
          <w:tab w:val="left" w:pos="1130"/>
        </w:tabs>
        <w:rPr>
          <w:sz w:val="20"/>
        </w:rPr>
      </w:pPr>
      <w:r w:rsidRPr="00E771CD">
        <w:rPr>
          <w:sz w:val="20"/>
        </w:rPr>
        <w:t>DOCUMENTACIÓN INCOMPLETA (CARTAS DE GARANTÍA, FACTURA, ETC)</w:t>
      </w:r>
    </w:p>
    <w:p w:rsidR="00AF4952" w:rsidRPr="00E771CD" w:rsidRDefault="00AF4952" w:rsidP="00AD4A56">
      <w:pPr>
        <w:pStyle w:val="WW-Sangra2detindependiente"/>
        <w:widowControl/>
        <w:numPr>
          <w:ilvl w:val="0"/>
          <w:numId w:val="19"/>
        </w:numPr>
        <w:tabs>
          <w:tab w:val="left" w:pos="1130"/>
        </w:tabs>
        <w:rPr>
          <w:sz w:val="20"/>
        </w:rPr>
      </w:pPr>
      <w:r w:rsidRPr="00E771CD">
        <w:rPr>
          <w:sz w:val="20"/>
        </w:rPr>
        <w:t xml:space="preserve">DOCUMENTACIÓN ILEGIBLE </w:t>
      </w:r>
    </w:p>
    <w:p w:rsidR="00AF4952" w:rsidRPr="00E771CD" w:rsidRDefault="00AF4952" w:rsidP="00AD4A56">
      <w:pPr>
        <w:pStyle w:val="WW-Sangra2detindependiente"/>
        <w:widowControl/>
        <w:numPr>
          <w:ilvl w:val="0"/>
          <w:numId w:val="20"/>
        </w:numPr>
        <w:tabs>
          <w:tab w:val="left" w:pos="1130"/>
        </w:tabs>
        <w:rPr>
          <w:sz w:val="20"/>
        </w:rPr>
      </w:pPr>
      <w:r w:rsidRPr="00E771CD">
        <w:rPr>
          <w:sz w:val="20"/>
        </w:rPr>
        <w:t>DOCUMENTACIÓN CON ERRORES EN CÁLCULOS ARITMÉTICOS O MECANOGRÁFICOS.</w:t>
      </w:r>
    </w:p>
    <w:p w:rsidR="00AF4952" w:rsidRPr="00E771CD" w:rsidRDefault="00AF4952" w:rsidP="00AD4A56">
      <w:pPr>
        <w:pStyle w:val="WW-Sangra2detindependiente"/>
        <w:widowControl/>
        <w:numPr>
          <w:ilvl w:val="0"/>
          <w:numId w:val="21"/>
        </w:numPr>
        <w:tabs>
          <w:tab w:val="left" w:pos="1130"/>
        </w:tabs>
        <w:rPr>
          <w:sz w:val="20"/>
        </w:rPr>
      </w:pPr>
      <w:r w:rsidRPr="00E771CD">
        <w:rPr>
          <w:sz w:val="20"/>
        </w:rPr>
        <w:t>FACTURAS QUE NO PRESENTEN, NÚMEROS DE SERIE Y MODELO DEL ARTÍCULO A ENTREGAR. (CUANDO ASÍ SE REQUIERA)</w:t>
      </w:r>
    </w:p>
    <w:p w:rsidR="00AF4952" w:rsidRPr="00E771CD" w:rsidRDefault="00AF4952" w:rsidP="00AD4A56">
      <w:pPr>
        <w:pStyle w:val="WW-Sangra2detindependiente"/>
        <w:widowControl/>
        <w:numPr>
          <w:ilvl w:val="0"/>
          <w:numId w:val="22"/>
        </w:numPr>
        <w:tabs>
          <w:tab w:val="left" w:pos="1130"/>
        </w:tabs>
        <w:rPr>
          <w:sz w:val="20"/>
        </w:rPr>
      </w:pPr>
      <w:r w:rsidRPr="00E771CD">
        <w:rPr>
          <w:sz w:val="20"/>
        </w:rPr>
        <w:t>EN FACTURAS, QUE LOS NÚMEROS DE SERIE NO VENGAN EN ORDEN PROGRESIVO ALFA NUMÉRICO (CUANDO EL TIPO DE BIEN, ASÍ LO REQUIERA).</w:t>
      </w:r>
    </w:p>
    <w:p w:rsidR="00AF4952" w:rsidRPr="00E771CD" w:rsidRDefault="00AF4952" w:rsidP="00AD4A56">
      <w:pPr>
        <w:pStyle w:val="WW-Sangra2detindependiente"/>
        <w:widowControl/>
        <w:numPr>
          <w:ilvl w:val="0"/>
          <w:numId w:val="23"/>
        </w:numPr>
        <w:tabs>
          <w:tab w:val="left" w:pos="1130"/>
        </w:tabs>
        <w:rPr>
          <w:sz w:val="20"/>
        </w:rPr>
      </w:pPr>
      <w:r w:rsidRPr="00E771CD">
        <w:rPr>
          <w:sz w:val="20"/>
        </w:rPr>
        <w:t>QUE EL PROVEEDOR SE PRESENTE FUERA DEL HORARIO DE ATENCIÓN ESTIPULADO.</w:t>
      </w:r>
    </w:p>
    <w:p w:rsidR="00AF4952" w:rsidRPr="00E771CD" w:rsidRDefault="00AF4952" w:rsidP="00AD4A56">
      <w:pPr>
        <w:pStyle w:val="WW-Sangra2detindependiente"/>
        <w:widowControl/>
        <w:numPr>
          <w:ilvl w:val="0"/>
          <w:numId w:val="23"/>
        </w:numPr>
        <w:tabs>
          <w:tab w:val="left" w:pos="1130"/>
        </w:tabs>
        <w:rPr>
          <w:sz w:val="20"/>
        </w:rPr>
      </w:pPr>
      <w:r w:rsidRPr="00E771CD">
        <w:rPr>
          <w:sz w:val="20"/>
        </w:rPr>
        <w:t>QUE EL PROVEEDOR NO ENVÍE UN REPRESENTANTE DE LA EMPRESA QUE SE HAGA RESPONSABLE PARA LA ENTREGA DE LOS BIENES Y DOCUMENTOS.</w:t>
      </w:r>
    </w:p>
    <w:p w:rsidR="00AF4952" w:rsidRPr="00E771CD" w:rsidRDefault="00AF4952" w:rsidP="00555343">
      <w:pPr>
        <w:rPr>
          <w:sz w:val="20"/>
        </w:rPr>
      </w:pPr>
    </w:p>
    <w:p w:rsidR="00AF4952" w:rsidRPr="00E771CD" w:rsidRDefault="00AF4952" w:rsidP="00AD4A56">
      <w:pPr>
        <w:widowControl/>
        <w:numPr>
          <w:ilvl w:val="0"/>
          <w:numId w:val="14"/>
        </w:numPr>
        <w:tabs>
          <w:tab w:val="num" w:pos="540"/>
        </w:tabs>
        <w:suppressAutoHyphens/>
        <w:ind w:left="540" w:hanging="360"/>
        <w:rPr>
          <w:b/>
          <w:sz w:val="20"/>
        </w:rPr>
      </w:pPr>
      <w:r w:rsidRPr="00E771CD">
        <w:rPr>
          <w:b/>
          <w:sz w:val="20"/>
        </w:rPr>
        <w:t>ASPECTOS RELEVANTES DURANTE LA INSPECCIÓN FÍSICA DE LOS BIENES</w:t>
      </w:r>
    </w:p>
    <w:p w:rsidR="00AF4952" w:rsidRPr="00E771CD" w:rsidRDefault="00AF4952" w:rsidP="00555343">
      <w:pPr>
        <w:rPr>
          <w:sz w:val="20"/>
        </w:rPr>
      </w:pPr>
    </w:p>
    <w:p w:rsidR="00AF4952" w:rsidRPr="00E771CD" w:rsidRDefault="00AF4952" w:rsidP="00AD4A56">
      <w:pPr>
        <w:widowControl/>
        <w:numPr>
          <w:ilvl w:val="0"/>
          <w:numId w:val="24"/>
        </w:numPr>
        <w:suppressAutoHyphens/>
        <w:rPr>
          <w:sz w:val="20"/>
        </w:rPr>
      </w:pPr>
      <w:r w:rsidRPr="00E771CD">
        <w:rPr>
          <w:sz w:val="20"/>
        </w:rPr>
        <w:t xml:space="preserve">CUANDO LOS BIENES A ENTREGAR REQUIERAN DE EMPAQUES O CAJAS, ESTOS DEBEN ESTAR CLARAMENTE IDENTIFICADOS POR MEDIO DE ETIQUETAS IMPRESAS O GRABADAS POR PLANTILLA, COLOCADAS EN LA CARA FRONTAL Y CONTRA LATERAL DEL EMPAQUE SIN TAPAR LAS LEYENDAS ORIGINALES O PROPIAS DEL FABRICANTE, LOS DATOS QUE DEBE CONTENER SON LOS SIGUIENTES: </w:t>
      </w:r>
      <w:r w:rsidRPr="00E771CD">
        <w:rPr>
          <w:b/>
          <w:sz w:val="20"/>
        </w:rPr>
        <w:t>PARTIDA, NÚMERO DE SERIE, DESCRIPCIÓN DEL BIEN O PRODUCTO, PRESENTACIÓN, PAÍS DE ORIGEN, PROCEDENCIA, FECHA DE FABRICACIÓN, NÚMERO DE PEDIDO-CONTRATO, NÚMERO DE LICITACIÓN O INVITACIÓN O ADJUDICACIÓN DIRECTA, RAZÓN SOCIAL Y DOMICILIO COMPLETO DEL PROVEEDOR (FABRICANTE Y DISTRIBUIDOR)</w:t>
      </w:r>
      <w:r w:rsidRPr="00E771CD">
        <w:rPr>
          <w:sz w:val="20"/>
        </w:rPr>
        <w:t xml:space="preserve">. </w:t>
      </w:r>
    </w:p>
    <w:p w:rsidR="00AF4952" w:rsidRPr="00E771CD" w:rsidRDefault="00AF4952" w:rsidP="00555343">
      <w:pPr>
        <w:rPr>
          <w:sz w:val="20"/>
        </w:rPr>
      </w:pPr>
    </w:p>
    <w:p w:rsidR="00AF4952" w:rsidRPr="00E771CD" w:rsidRDefault="00AF4952" w:rsidP="00AD4A56">
      <w:pPr>
        <w:widowControl/>
        <w:numPr>
          <w:ilvl w:val="0"/>
          <w:numId w:val="25"/>
        </w:numPr>
        <w:suppressAutoHyphens/>
        <w:rPr>
          <w:sz w:val="20"/>
        </w:rPr>
      </w:pPr>
      <w:r w:rsidRPr="00E771CD">
        <w:rPr>
          <w:sz w:val="20"/>
        </w:rPr>
        <w:t>ES IMPORTANTE QUE SE ESPECIFIQUEN LAS INDICACIONES DE MANEJO, CANTIDAD MÁXIMA DE ESTIBA Y CONDICIONES GENERALES Y ESPECIALES DE ALMACENAMIENTO ADECUADO DEL (LOS) BIEN (ES).</w:t>
      </w:r>
    </w:p>
    <w:p w:rsidR="00AF4952" w:rsidRPr="00E771CD" w:rsidRDefault="00AF4952" w:rsidP="00555343">
      <w:pPr>
        <w:rPr>
          <w:sz w:val="20"/>
        </w:rPr>
      </w:pPr>
    </w:p>
    <w:p w:rsidR="00AF4952" w:rsidRPr="00E771CD" w:rsidRDefault="00AF4952" w:rsidP="00AD4A56">
      <w:pPr>
        <w:widowControl/>
        <w:numPr>
          <w:ilvl w:val="0"/>
          <w:numId w:val="26"/>
        </w:numPr>
        <w:suppressAutoHyphens/>
        <w:rPr>
          <w:sz w:val="20"/>
        </w:rPr>
      </w:pPr>
      <w:r w:rsidRPr="00E771CD">
        <w:rPr>
          <w:sz w:val="20"/>
        </w:rPr>
        <w:t>CUANDO EL MATERIAL DE EMPAQUE ES REACONDICIONADO EN SU TOTALIDAD, SE REQUIERE QUE EL PROVEEDOR (FABRICANTE Y/O DISTRIBUIDOR) PRESENTE ACONDICIONAMIENTO ADECUADO DE LOS BIENES, PARA EVITAR QUE ESTOS SE DAÑEN; FACILITANDO EL MANEJO DURANTE LA INSPECCIÓN, RECEPCIÓN, ALMACENAMIENTO Y SU DISTRIBUCIÓN,</w:t>
      </w:r>
    </w:p>
    <w:p w:rsidR="00AF4952" w:rsidRPr="00E771CD" w:rsidRDefault="00AF4952" w:rsidP="00555343">
      <w:pPr>
        <w:rPr>
          <w:sz w:val="20"/>
        </w:rPr>
      </w:pPr>
    </w:p>
    <w:p w:rsidR="00AF4952" w:rsidRPr="00E771CD" w:rsidRDefault="00AF4952" w:rsidP="00AD4A56">
      <w:pPr>
        <w:widowControl/>
        <w:numPr>
          <w:ilvl w:val="0"/>
          <w:numId w:val="27"/>
        </w:numPr>
        <w:suppressAutoHyphens/>
        <w:rPr>
          <w:sz w:val="20"/>
        </w:rPr>
      </w:pPr>
      <w:r w:rsidRPr="00E771CD">
        <w:rPr>
          <w:sz w:val="20"/>
        </w:rPr>
        <w:t xml:space="preserve">EL PROVEEDOR DEBE PRESENTAR CAJAS O EMPAQUES DE CARTÓN CORRUGADO (MATERIAL SUFICIENTEMENTE RESISTENTE PARA EL TIPO DE </w:t>
      </w:r>
      <w:r w:rsidRPr="00E771CD">
        <w:rPr>
          <w:sz w:val="20"/>
        </w:rPr>
        <w:lastRenderedPageBreak/>
        <w:t>BIEN), LA CANTIDAD, CONTENIDO Y EL EMPAQUE Y/O CAJA DE LOS BIENES A ENTREGAR DEBE SER HOMOGÉNEO.</w:t>
      </w:r>
    </w:p>
    <w:p w:rsidR="00AF4952" w:rsidRPr="00E771CD" w:rsidRDefault="00AF4952" w:rsidP="00555343">
      <w:pPr>
        <w:ind w:left="567" w:hanging="284"/>
        <w:rPr>
          <w:sz w:val="20"/>
        </w:rPr>
      </w:pPr>
    </w:p>
    <w:p w:rsidR="00AF4952" w:rsidRPr="00E771CD" w:rsidRDefault="00AF4952" w:rsidP="00AD4A56">
      <w:pPr>
        <w:widowControl/>
        <w:numPr>
          <w:ilvl w:val="0"/>
          <w:numId w:val="28"/>
        </w:numPr>
        <w:suppressAutoHyphens/>
        <w:rPr>
          <w:sz w:val="20"/>
        </w:rPr>
      </w:pPr>
      <w:r w:rsidRPr="00E771CD">
        <w:rPr>
          <w:b/>
          <w:sz w:val="20"/>
        </w:rPr>
        <w:t>ÚNICAMENTE</w:t>
      </w:r>
      <w:r w:rsidRPr="00E771CD">
        <w:rPr>
          <w:sz w:val="20"/>
        </w:rPr>
        <w:t xml:space="preserve"> SE IDENTIFICAN LAS CAJAS O EMPAQUES DEL BIEN O BIENES A ENTREGAR. </w:t>
      </w:r>
    </w:p>
    <w:p w:rsidR="00AF4952" w:rsidRPr="00E771CD" w:rsidRDefault="00AF4952" w:rsidP="00555343">
      <w:pPr>
        <w:rPr>
          <w:sz w:val="20"/>
        </w:rPr>
      </w:pPr>
    </w:p>
    <w:p w:rsidR="00AF4952" w:rsidRPr="00E771CD" w:rsidRDefault="00AF4952" w:rsidP="00AD4A56">
      <w:pPr>
        <w:widowControl/>
        <w:numPr>
          <w:ilvl w:val="0"/>
          <w:numId w:val="29"/>
        </w:numPr>
        <w:suppressAutoHyphens/>
        <w:rPr>
          <w:sz w:val="20"/>
        </w:rPr>
      </w:pPr>
      <w:r w:rsidRPr="00E771CD">
        <w:rPr>
          <w:sz w:val="20"/>
        </w:rPr>
        <w:t xml:space="preserve">EN LA OFICINA DE INVENTARIOS Y ACTIVO FIJO </w:t>
      </w:r>
      <w:r w:rsidRPr="00E771CD">
        <w:rPr>
          <w:b/>
          <w:sz w:val="20"/>
        </w:rPr>
        <w:t>NO SE RECIBE</w:t>
      </w:r>
      <w:r w:rsidRPr="00E771CD">
        <w:rPr>
          <w:sz w:val="20"/>
        </w:rPr>
        <w:t xml:space="preserve"> NINGUNA ENTREGA A TRAVÉS DEL SERVICIO DE MENSAJERÍA.</w:t>
      </w:r>
    </w:p>
    <w:p w:rsidR="00AF4952" w:rsidRPr="00E771CD" w:rsidRDefault="00AF4952" w:rsidP="00555343">
      <w:pPr>
        <w:ind w:left="567" w:hanging="284"/>
        <w:rPr>
          <w:sz w:val="20"/>
        </w:rPr>
      </w:pPr>
    </w:p>
    <w:p w:rsidR="00AF4952" w:rsidRPr="00E771CD" w:rsidRDefault="00AF4952" w:rsidP="00AD4A56">
      <w:pPr>
        <w:widowControl/>
        <w:numPr>
          <w:ilvl w:val="0"/>
          <w:numId w:val="30"/>
        </w:numPr>
        <w:suppressAutoHyphens/>
        <w:rPr>
          <w:sz w:val="20"/>
        </w:rPr>
      </w:pPr>
      <w:r w:rsidRPr="00E771CD">
        <w:rPr>
          <w:sz w:val="20"/>
        </w:rPr>
        <w:t>DURANTE EL PROCEDIMIENTO DE ENTREGA, ES NECESARIO LA PRESENCIA DE UN REPRESENTANTE DE LA EMPRESA CORRESPONDIENTE, PARA RESPALDAR LA ENTREGA Y DE SER NECESARIO REALIZAR CUALQUIER ACLARACIÓN QUE LOS SERVICIOS DE SALUD JALISCO SOLICITE EN RELACIÓN AL TIPO DE BIEN.</w:t>
      </w:r>
    </w:p>
    <w:p w:rsidR="00AF4952" w:rsidRDefault="00AF4952" w:rsidP="00555343">
      <w:pPr>
        <w:ind w:left="567" w:hanging="284"/>
        <w:rPr>
          <w:sz w:val="20"/>
        </w:rPr>
      </w:pPr>
    </w:p>
    <w:p w:rsidR="00AF4952" w:rsidRPr="00E771CD" w:rsidRDefault="00AF4952" w:rsidP="00AD4A56">
      <w:pPr>
        <w:widowControl/>
        <w:numPr>
          <w:ilvl w:val="0"/>
          <w:numId w:val="31"/>
        </w:numPr>
        <w:suppressAutoHyphens/>
        <w:rPr>
          <w:sz w:val="20"/>
        </w:rPr>
      </w:pPr>
      <w:r w:rsidRPr="00E771CD">
        <w:rPr>
          <w:sz w:val="20"/>
        </w:rPr>
        <w:t xml:space="preserve">LA INSPECCIÓN FÍSICA POR ATRIBUTOS QUE SE PRACTICA A LOS BIENES DE ACTIVO FIJO, ES CONFORME AL NIVEL DE MUESTREO QUE INDICAN LAS TABLAS INTERNACIONALES DE INSPECCIÓN </w:t>
      </w:r>
      <w:r w:rsidRPr="00E771CD">
        <w:rPr>
          <w:b/>
          <w:sz w:val="20"/>
        </w:rPr>
        <w:t>MILITARY-STANDARD 105-D</w:t>
      </w:r>
      <w:r w:rsidRPr="00E771CD">
        <w:rPr>
          <w:sz w:val="20"/>
        </w:rPr>
        <w:t>, CONSIDERANDO EL TAMAÑO DEL UNIVERSO DEL BIEN POR CADA ENTREGA.</w:t>
      </w:r>
    </w:p>
    <w:p w:rsidR="00AF4952" w:rsidRPr="00E771CD" w:rsidRDefault="00AF4952" w:rsidP="00555343">
      <w:pPr>
        <w:ind w:left="567" w:hanging="284"/>
        <w:rPr>
          <w:sz w:val="20"/>
        </w:rPr>
      </w:pPr>
    </w:p>
    <w:p w:rsidR="00AF4952" w:rsidRPr="00E771CD" w:rsidRDefault="00AF4952" w:rsidP="00AD4A56">
      <w:pPr>
        <w:widowControl/>
        <w:numPr>
          <w:ilvl w:val="0"/>
          <w:numId w:val="32"/>
        </w:numPr>
        <w:suppressAutoHyphens/>
        <w:rPr>
          <w:b/>
          <w:sz w:val="20"/>
        </w:rPr>
      </w:pPr>
      <w:r w:rsidRPr="00E771CD">
        <w:rPr>
          <w:sz w:val="20"/>
        </w:rPr>
        <w:t xml:space="preserve">CUANDO LA ENTREGA SEA DE </w:t>
      </w:r>
      <w:r w:rsidRPr="00E771CD">
        <w:rPr>
          <w:b/>
          <w:sz w:val="20"/>
        </w:rPr>
        <w:t>50 PIEZAS O MENOR</w:t>
      </w:r>
      <w:r w:rsidRPr="00E771CD">
        <w:rPr>
          <w:sz w:val="20"/>
        </w:rPr>
        <w:t xml:space="preserve"> A ESTA CANTIDAD, LA INSPECCIÓN FÍSICA DE LOS BIENES SE REALIZA AL </w:t>
      </w:r>
      <w:r w:rsidRPr="00E771CD">
        <w:rPr>
          <w:b/>
          <w:sz w:val="20"/>
        </w:rPr>
        <w:t xml:space="preserve">100 % </w:t>
      </w:r>
    </w:p>
    <w:p w:rsidR="00AF4952" w:rsidRPr="00E771CD" w:rsidRDefault="00AF4952" w:rsidP="00555343">
      <w:pPr>
        <w:ind w:left="567" w:hanging="284"/>
        <w:rPr>
          <w:b/>
          <w:sz w:val="20"/>
        </w:rPr>
      </w:pPr>
    </w:p>
    <w:p w:rsidR="00AF4952" w:rsidRPr="00E771CD" w:rsidRDefault="00AF4952" w:rsidP="00AD4A56">
      <w:pPr>
        <w:widowControl/>
        <w:numPr>
          <w:ilvl w:val="0"/>
          <w:numId w:val="33"/>
        </w:numPr>
        <w:suppressAutoHyphens/>
        <w:rPr>
          <w:sz w:val="20"/>
        </w:rPr>
      </w:pPr>
      <w:r w:rsidRPr="00E771CD">
        <w:rPr>
          <w:sz w:val="20"/>
        </w:rPr>
        <w:t xml:space="preserve">PARA </w:t>
      </w:r>
      <w:r>
        <w:rPr>
          <w:b/>
          <w:sz w:val="20"/>
        </w:rPr>
        <w:t xml:space="preserve">Equipo </w:t>
      </w:r>
      <w:r w:rsidR="000F3979">
        <w:rPr>
          <w:b/>
          <w:sz w:val="20"/>
        </w:rPr>
        <w:t>Médico</w:t>
      </w:r>
      <w:r w:rsidRPr="00E771CD">
        <w:rPr>
          <w:sz w:val="20"/>
        </w:rPr>
        <w:t xml:space="preserve">, LA INSPECCIÓN FÍSICA SE REALIZA EN EL </w:t>
      </w:r>
      <w:r w:rsidRPr="00E771CD">
        <w:rPr>
          <w:b/>
          <w:sz w:val="20"/>
        </w:rPr>
        <w:t>100 %</w:t>
      </w:r>
      <w:r w:rsidRPr="00E771CD">
        <w:rPr>
          <w:sz w:val="20"/>
        </w:rPr>
        <w:t xml:space="preserve"> DE LAS UNIDADES.</w:t>
      </w:r>
    </w:p>
    <w:p w:rsidR="00AF4952" w:rsidRPr="00E771CD" w:rsidRDefault="00AF4952" w:rsidP="00555343">
      <w:pPr>
        <w:ind w:left="567"/>
        <w:rPr>
          <w:sz w:val="20"/>
        </w:rPr>
      </w:pPr>
    </w:p>
    <w:p w:rsidR="00AF4952" w:rsidRPr="00E771CD" w:rsidRDefault="00AF4952" w:rsidP="00AD4A56">
      <w:pPr>
        <w:widowControl/>
        <w:numPr>
          <w:ilvl w:val="0"/>
          <w:numId w:val="34"/>
        </w:numPr>
        <w:suppressAutoHyphens/>
        <w:rPr>
          <w:sz w:val="20"/>
        </w:rPr>
      </w:pPr>
      <w:r w:rsidRPr="00E771CD">
        <w:rPr>
          <w:sz w:val="20"/>
        </w:rPr>
        <w:t xml:space="preserve">LOS DEFECTOS MENORES, MAYORES Y CRÍTICOS DE NIVELES DE CALIDAD DE ACEPTACIÓN (AQL) PARA BIENES DE ACTIVO FIJO ES DE </w:t>
      </w:r>
      <w:r w:rsidRPr="00E771CD">
        <w:rPr>
          <w:b/>
          <w:sz w:val="20"/>
        </w:rPr>
        <w:t>CERO “</w:t>
      </w:r>
      <w:smartTag w:uri="urn:schemas-microsoft-com:office:smarttags" w:element="metricconverter">
        <w:smartTagPr>
          <w:attr w:name="ProductID" w:val="0”"/>
        </w:smartTagPr>
        <w:r w:rsidRPr="00E771CD">
          <w:rPr>
            <w:b/>
            <w:sz w:val="20"/>
          </w:rPr>
          <w:t>0”</w:t>
        </w:r>
      </w:smartTag>
      <w:r w:rsidRPr="00E771CD">
        <w:rPr>
          <w:sz w:val="20"/>
        </w:rPr>
        <w:t>, POR LO QUE NO SE ACEPTA NINGÚN BIEN CON DEFECTOS:</w:t>
      </w:r>
    </w:p>
    <w:p w:rsidR="00AF4952" w:rsidRPr="00E771CD" w:rsidRDefault="00AF4952" w:rsidP="00555343">
      <w:pPr>
        <w:pStyle w:val="WW-Sangra2detindependiente"/>
        <w:tabs>
          <w:tab w:val="left" w:pos="514"/>
        </w:tabs>
        <w:ind w:left="360"/>
        <w:rPr>
          <w:sz w:val="20"/>
        </w:rPr>
      </w:pPr>
    </w:p>
    <w:p w:rsidR="00AF4952" w:rsidRPr="00E771CD" w:rsidRDefault="00AF4952" w:rsidP="00555343">
      <w:pPr>
        <w:pStyle w:val="WW-Sangra2detindependiente"/>
        <w:tabs>
          <w:tab w:val="left" w:pos="1130"/>
        </w:tabs>
        <w:ind w:left="0" w:firstLine="0"/>
        <w:jc w:val="center"/>
        <w:rPr>
          <w:b/>
          <w:sz w:val="20"/>
        </w:rPr>
      </w:pPr>
      <w:r w:rsidRPr="00E771CD">
        <w:rPr>
          <w:b/>
          <w:sz w:val="20"/>
        </w:rPr>
        <w:t>DEFECTOS CRÍTICOS AQL 0</w:t>
      </w:r>
    </w:p>
    <w:p w:rsidR="00AF4952" w:rsidRPr="00E771CD" w:rsidRDefault="00AF4952" w:rsidP="00555343">
      <w:pPr>
        <w:pStyle w:val="WW-Sangra2detindependiente"/>
        <w:tabs>
          <w:tab w:val="left" w:pos="1130"/>
        </w:tabs>
        <w:ind w:left="0" w:firstLine="0"/>
        <w:jc w:val="center"/>
        <w:rPr>
          <w:b/>
          <w:sz w:val="20"/>
        </w:rPr>
      </w:pPr>
      <w:r w:rsidRPr="00E771CD">
        <w:rPr>
          <w:b/>
          <w:sz w:val="20"/>
        </w:rPr>
        <w:t>DEFECTOS MAYORES AQL 0</w:t>
      </w:r>
    </w:p>
    <w:p w:rsidR="00AF4952" w:rsidRPr="00E771CD" w:rsidRDefault="00AF4952" w:rsidP="00555343">
      <w:pPr>
        <w:pStyle w:val="WW-Sangra2detindependiente"/>
        <w:tabs>
          <w:tab w:val="left" w:pos="1130"/>
        </w:tabs>
        <w:ind w:left="0" w:firstLine="0"/>
        <w:jc w:val="center"/>
        <w:rPr>
          <w:b/>
          <w:sz w:val="20"/>
        </w:rPr>
      </w:pPr>
      <w:r w:rsidRPr="00E771CD">
        <w:rPr>
          <w:b/>
          <w:sz w:val="20"/>
        </w:rPr>
        <w:t>DEFECTOS MENORES AQL 0</w:t>
      </w:r>
    </w:p>
    <w:p w:rsidR="00AF4952" w:rsidRPr="00E771CD" w:rsidRDefault="00AF4952" w:rsidP="00555343">
      <w:pPr>
        <w:rPr>
          <w:sz w:val="20"/>
        </w:rPr>
      </w:pPr>
    </w:p>
    <w:p w:rsidR="00AF4952" w:rsidRPr="00E771CD" w:rsidRDefault="00AF4952" w:rsidP="00AD4A56">
      <w:pPr>
        <w:widowControl/>
        <w:numPr>
          <w:ilvl w:val="0"/>
          <w:numId w:val="14"/>
        </w:numPr>
        <w:tabs>
          <w:tab w:val="num" w:pos="540"/>
        </w:tabs>
        <w:suppressAutoHyphens/>
        <w:ind w:left="540" w:hanging="360"/>
        <w:rPr>
          <w:b/>
          <w:sz w:val="20"/>
        </w:rPr>
      </w:pPr>
      <w:r w:rsidRPr="00E771CD">
        <w:rPr>
          <w:b/>
          <w:sz w:val="20"/>
        </w:rPr>
        <w:t>MOTIVOS POR LOS QUE “NO CUMPLE EN LA INSPECCIÓN FÍSICA POR ATRIBUTOS”:</w:t>
      </w:r>
    </w:p>
    <w:p w:rsidR="00AF4952" w:rsidRPr="00E771CD" w:rsidRDefault="00AF4952" w:rsidP="00555343">
      <w:pPr>
        <w:tabs>
          <w:tab w:val="left" w:pos="437"/>
        </w:tabs>
        <w:rPr>
          <w:sz w:val="20"/>
        </w:rPr>
      </w:pPr>
    </w:p>
    <w:p w:rsidR="00AF4952" w:rsidRPr="00E771CD" w:rsidRDefault="00AF4952" w:rsidP="00555343">
      <w:pPr>
        <w:tabs>
          <w:tab w:val="left" w:pos="437"/>
        </w:tabs>
        <w:jc w:val="center"/>
        <w:rPr>
          <w:sz w:val="20"/>
        </w:rPr>
      </w:pPr>
      <w:r w:rsidRPr="00E771CD">
        <w:rPr>
          <w:sz w:val="20"/>
        </w:rPr>
        <w:t>DE ACUERDO AL TIPO DE BIEN A ENTREGAR SE CONSIDERA EL DEFECTO</w:t>
      </w:r>
    </w:p>
    <w:p w:rsidR="00AF4952" w:rsidRPr="00E771CD" w:rsidRDefault="00AF4952" w:rsidP="00555343">
      <w:pPr>
        <w:tabs>
          <w:tab w:val="left" w:pos="437"/>
        </w:tabs>
        <w:jc w:val="center"/>
        <w:rPr>
          <w:sz w:val="20"/>
        </w:rPr>
      </w:pPr>
    </w:p>
    <w:p w:rsidR="00AF4952" w:rsidRPr="00E771CD" w:rsidRDefault="00AF4952" w:rsidP="00555343">
      <w:pPr>
        <w:tabs>
          <w:tab w:val="left" w:pos="437"/>
        </w:tabs>
        <w:jc w:val="center"/>
        <w:rPr>
          <w:b/>
          <w:sz w:val="20"/>
        </w:rPr>
      </w:pPr>
      <w:r w:rsidRPr="00E771CD">
        <w:rPr>
          <w:b/>
          <w:sz w:val="20"/>
        </w:rPr>
        <w:t>BIENES INFORMÁTICO (EQUIPO DE CÓMPUTO) Y ACCESORIOS.</w:t>
      </w:r>
    </w:p>
    <w:p w:rsidR="00AF4952" w:rsidRPr="00E771CD" w:rsidRDefault="00AF4952" w:rsidP="00555343">
      <w:pPr>
        <w:tabs>
          <w:tab w:val="left" w:pos="437"/>
        </w:tabs>
        <w:jc w:val="center"/>
        <w:rPr>
          <w:b/>
          <w:sz w:val="20"/>
        </w:rPr>
      </w:pPr>
    </w:p>
    <w:p w:rsidR="00AF4952" w:rsidRPr="00E771CD" w:rsidRDefault="00AF4952" w:rsidP="00555343">
      <w:pPr>
        <w:tabs>
          <w:tab w:val="left" w:pos="437"/>
        </w:tabs>
        <w:rPr>
          <w:b/>
          <w:sz w:val="20"/>
        </w:rPr>
      </w:pPr>
      <w:r w:rsidRPr="00E771CD">
        <w:rPr>
          <w:b/>
          <w:sz w:val="20"/>
        </w:rPr>
        <w:t xml:space="preserve">      DEFECTOS MENORES</w:t>
      </w:r>
    </w:p>
    <w:p w:rsidR="00AF4952" w:rsidRPr="00E771CD" w:rsidRDefault="00AF4952" w:rsidP="00AD4A56">
      <w:pPr>
        <w:pStyle w:val="WW-Sangra2detindependiente"/>
        <w:widowControl/>
        <w:numPr>
          <w:ilvl w:val="0"/>
          <w:numId w:val="35"/>
        </w:numPr>
        <w:tabs>
          <w:tab w:val="left" w:pos="1490"/>
        </w:tabs>
        <w:rPr>
          <w:sz w:val="20"/>
        </w:rPr>
      </w:pPr>
      <w:r w:rsidRPr="00E771CD">
        <w:rPr>
          <w:sz w:val="20"/>
        </w:rPr>
        <w:t>CAJAS O EMPAQUES QUE NO RESISTAN LA ESTIBA</w:t>
      </w:r>
    </w:p>
    <w:p w:rsidR="00AF4952" w:rsidRPr="00E771CD" w:rsidRDefault="00AF4952" w:rsidP="00AD4A56">
      <w:pPr>
        <w:pStyle w:val="WW-Sangra2detindependiente"/>
        <w:widowControl/>
        <w:numPr>
          <w:ilvl w:val="0"/>
          <w:numId w:val="36"/>
        </w:numPr>
        <w:tabs>
          <w:tab w:val="left" w:pos="1130"/>
        </w:tabs>
        <w:rPr>
          <w:sz w:val="20"/>
        </w:rPr>
      </w:pPr>
      <w:r w:rsidRPr="00E771CD">
        <w:rPr>
          <w:sz w:val="20"/>
        </w:rPr>
        <w:t>ETIQUETAS DE IDENTIFICACIÓN MAL COLOCADAS EN CAJAS O EMPAQUES COLECTIVOS</w:t>
      </w:r>
    </w:p>
    <w:p w:rsidR="00AF4952" w:rsidRPr="00E771CD" w:rsidRDefault="00AF4952" w:rsidP="00555343">
      <w:pPr>
        <w:pStyle w:val="WW-Sangra2detindependiente"/>
        <w:tabs>
          <w:tab w:val="left" w:pos="745"/>
        </w:tabs>
        <w:ind w:left="360"/>
        <w:rPr>
          <w:sz w:val="20"/>
        </w:rPr>
      </w:pPr>
    </w:p>
    <w:p w:rsidR="00AF4952" w:rsidRPr="00E771CD" w:rsidRDefault="00AF4952" w:rsidP="00555343">
      <w:pPr>
        <w:rPr>
          <w:b/>
          <w:sz w:val="20"/>
        </w:rPr>
      </w:pPr>
      <w:r w:rsidRPr="00E771CD">
        <w:rPr>
          <w:b/>
          <w:sz w:val="20"/>
        </w:rPr>
        <w:t xml:space="preserve">      DEFECTOS MAYORES</w:t>
      </w:r>
    </w:p>
    <w:p w:rsidR="00AF4952" w:rsidRPr="00E771CD" w:rsidRDefault="00AF4952" w:rsidP="00AD4A56">
      <w:pPr>
        <w:pStyle w:val="WW-Sangra2detindependiente"/>
        <w:widowControl/>
        <w:numPr>
          <w:ilvl w:val="0"/>
          <w:numId w:val="37"/>
        </w:numPr>
        <w:tabs>
          <w:tab w:val="left" w:pos="1130"/>
        </w:tabs>
        <w:rPr>
          <w:sz w:val="20"/>
        </w:rPr>
      </w:pPr>
      <w:r w:rsidRPr="00E771CD">
        <w:rPr>
          <w:sz w:val="20"/>
        </w:rPr>
        <w:t>QUE EL INSTRUCTIVO O MANUAL DE OPERACIÓN SE PRESENTE EN IDIOMA DIFERENTE DEL ESPAÑOL</w:t>
      </w:r>
    </w:p>
    <w:p w:rsidR="00AF4952" w:rsidRPr="00E771CD" w:rsidRDefault="00AF4952" w:rsidP="00AD4A56">
      <w:pPr>
        <w:pStyle w:val="WW-Sangra2detindependiente"/>
        <w:widowControl/>
        <w:numPr>
          <w:ilvl w:val="0"/>
          <w:numId w:val="38"/>
        </w:numPr>
        <w:tabs>
          <w:tab w:val="left" w:pos="1130"/>
        </w:tabs>
        <w:rPr>
          <w:sz w:val="20"/>
        </w:rPr>
      </w:pPr>
      <w:r w:rsidRPr="00E771CD">
        <w:rPr>
          <w:sz w:val="20"/>
        </w:rPr>
        <w:t xml:space="preserve">EQUIPOS CON PAÍS DE ORIGEN O PROCEDENCIA DIFERENTE AL INDICADO EN PEDIDO-CONTRATO </w:t>
      </w:r>
    </w:p>
    <w:p w:rsidR="00AF4952" w:rsidRPr="00E771CD" w:rsidRDefault="00AF4952" w:rsidP="00AD4A56">
      <w:pPr>
        <w:pStyle w:val="WW-Sangra2detindependiente"/>
        <w:widowControl/>
        <w:numPr>
          <w:ilvl w:val="0"/>
          <w:numId w:val="39"/>
        </w:numPr>
        <w:tabs>
          <w:tab w:val="left" w:pos="1130"/>
        </w:tabs>
        <w:rPr>
          <w:sz w:val="20"/>
        </w:rPr>
      </w:pPr>
      <w:r w:rsidRPr="00E771CD">
        <w:rPr>
          <w:sz w:val="20"/>
        </w:rPr>
        <w:t>MANEJO INADECUADO POR PARTE DEL PROVEEDOR COMO EL AVENTAR O AZOTAR LAS CAJAS DE LOS BIENES AL MOMENTO DE SOLICITAR MUESTRAS PARA INSPECCIÓN FÍSICA.</w:t>
      </w:r>
    </w:p>
    <w:p w:rsidR="00AF4952" w:rsidRPr="00E771CD" w:rsidRDefault="00AF4952" w:rsidP="00555343">
      <w:pPr>
        <w:pStyle w:val="WW-Sangra2detindependiente"/>
        <w:tabs>
          <w:tab w:val="left" w:pos="745"/>
        </w:tabs>
        <w:ind w:left="360"/>
        <w:rPr>
          <w:sz w:val="20"/>
        </w:rPr>
      </w:pPr>
    </w:p>
    <w:p w:rsidR="00AF4952" w:rsidRPr="00E771CD" w:rsidRDefault="00AF4952" w:rsidP="00555343">
      <w:pPr>
        <w:rPr>
          <w:b/>
          <w:sz w:val="20"/>
        </w:rPr>
      </w:pPr>
      <w:r w:rsidRPr="00E771CD">
        <w:rPr>
          <w:b/>
          <w:sz w:val="20"/>
        </w:rPr>
        <w:t xml:space="preserve">      DEFECTOS CRÍTICOS</w:t>
      </w:r>
    </w:p>
    <w:p w:rsidR="00AF4952" w:rsidRPr="00E771CD" w:rsidRDefault="00AF4952" w:rsidP="00AD4A56">
      <w:pPr>
        <w:pStyle w:val="WW-Sangra2detindependiente"/>
        <w:widowControl/>
        <w:numPr>
          <w:ilvl w:val="0"/>
          <w:numId w:val="40"/>
        </w:numPr>
        <w:tabs>
          <w:tab w:val="left" w:pos="1130"/>
        </w:tabs>
        <w:rPr>
          <w:sz w:val="20"/>
        </w:rPr>
      </w:pPr>
      <w:r w:rsidRPr="00E771CD">
        <w:rPr>
          <w:sz w:val="20"/>
        </w:rPr>
        <w:t>CAJAS O EMPAQUES SECUNDARIOS O COLECTIVOS DETERIORADOS (MANCHADAS, MOJADAS,  ROTAS)</w:t>
      </w:r>
    </w:p>
    <w:p w:rsidR="00AF4952" w:rsidRPr="00E771CD" w:rsidRDefault="00AF4952" w:rsidP="00AD4A56">
      <w:pPr>
        <w:pStyle w:val="WW-Sangra2detindependiente"/>
        <w:widowControl/>
        <w:numPr>
          <w:ilvl w:val="0"/>
          <w:numId w:val="41"/>
        </w:numPr>
        <w:tabs>
          <w:tab w:val="left" w:pos="1130"/>
        </w:tabs>
        <w:rPr>
          <w:sz w:val="20"/>
        </w:rPr>
      </w:pPr>
      <w:r w:rsidRPr="00E771CD">
        <w:rPr>
          <w:sz w:val="20"/>
        </w:rPr>
        <w:lastRenderedPageBreak/>
        <w:t xml:space="preserve">CAJAS O EMPAQUES SIN ETIQUETAS DE IDENTIFICACIÓN </w:t>
      </w:r>
    </w:p>
    <w:p w:rsidR="00AF4952" w:rsidRPr="00E771CD" w:rsidRDefault="00AF4952" w:rsidP="00AD4A56">
      <w:pPr>
        <w:pStyle w:val="WW-Sangra2detindependiente"/>
        <w:widowControl/>
        <w:numPr>
          <w:ilvl w:val="0"/>
          <w:numId w:val="42"/>
        </w:numPr>
        <w:tabs>
          <w:tab w:val="left" w:pos="1130"/>
        </w:tabs>
        <w:rPr>
          <w:sz w:val="20"/>
        </w:rPr>
      </w:pPr>
      <w:r w:rsidRPr="00E771CD">
        <w:rPr>
          <w:sz w:val="20"/>
        </w:rPr>
        <w:t>CAJAS O EMPAQUES CON DATOS Y LEYENDAS INCORRECTAS</w:t>
      </w:r>
    </w:p>
    <w:p w:rsidR="00AF4952" w:rsidRPr="00E771CD" w:rsidRDefault="00AF4952" w:rsidP="00AD4A56">
      <w:pPr>
        <w:pStyle w:val="WW-Sangra2detindependiente"/>
        <w:widowControl/>
        <w:numPr>
          <w:ilvl w:val="0"/>
          <w:numId w:val="43"/>
        </w:numPr>
        <w:tabs>
          <w:tab w:val="left" w:pos="1130"/>
        </w:tabs>
        <w:rPr>
          <w:sz w:val="20"/>
        </w:rPr>
      </w:pPr>
      <w:r w:rsidRPr="00E771CD">
        <w:rPr>
          <w:sz w:val="20"/>
        </w:rPr>
        <w:t>EQUIPOS DIFERENTES EN CAJAS COLECTIVAS, EN RELACIÓN AL INDICADO POR LA ETIQUETA DE IDENTIFICACIÓN, PEDIDO-CONTRATO.</w:t>
      </w:r>
    </w:p>
    <w:p w:rsidR="00AF4952" w:rsidRPr="00E771CD" w:rsidRDefault="00AF4952" w:rsidP="00AD4A56">
      <w:pPr>
        <w:pStyle w:val="WW-Sangra2detindependiente"/>
        <w:widowControl/>
        <w:numPr>
          <w:ilvl w:val="0"/>
          <w:numId w:val="44"/>
        </w:numPr>
        <w:tabs>
          <w:tab w:val="left" w:pos="1130"/>
        </w:tabs>
        <w:rPr>
          <w:sz w:val="20"/>
        </w:rPr>
      </w:pPr>
      <w:r w:rsidRPr="00E771CD">
        <w:rPr>
          <w:sz w:val="20"/>
        </w:rPr>
        <w:t>EQUIPOS O BIENES SIN MANUALES DE OPERACIÓN (CUANDO LO REQUIERAN)</w:t>
      </w:r>
    </w:p>
    <w:p w:rsidR="00AF4952" w:rsidRPr="00E771CD" w:rsidRDefault="00AF4952" w:rsidP="00AD4A56">
      <w:pPr>
        <w:pStyle w:val="WW-Sangra2detindependiente"/>
        <w:widowControl/>
        <w:numPr>
          <w:ilvl w:val="0"/>
          <w:numId w:val="45"/>
        </w:numPr>
        <w:tabs>
          <w:tab w:val="left" w:pos="1130"/>
        </w:tabs>
        <w:rPr>
          <w:sz w:val="20"/>
        </w:rPr>
      </w:pPr>
      <w:r w:rsidRPr="00E771CD">
        <w:rPr>
          <w:sz w:val="20"/>
        </w:rPr>
        <w:t>FALTA DE ACCESORIOS O INCOMPLETOS (INSTRUCTIVOS, ANEXOS, CABLES, ETC)</w:t>
      </w:r>
    </w:p>
    <w:p w:rsidR="00AF4952" w:rsidRPr="00E771CD" w:rsidRDefault="00AF4952" w:rsidP="00AD4A56">
      <w:pPr>
        <w:pStyle w:val="WW-Sangra2detindependiente"/>
        <w:widowControl/>
        <w:numPr>
          <w:ilvl w:val="0"/>
          <w:numId w:val="46"/>
        </w:numPr>
        <w:tabs>
          <w:tab w:val="left" w:pos="1130"/>
        </w:tabs>
        <w:rPr>
          <w:sz w:val="20"/>
        </w:rPr>
      </w:pPr>
      <w:r w:rsidRPr="00E771CD">
        <w:rPr>
          <w:sz w:val="20"/>
        </w:rPr>
        <w:t>CAJAS O EMPAQUES DE BIENES O ACCESORIOS VACÍAS</w:t>
      </w:r>
    </w:p>
    <w:p w:rsidR="00AF4952" w:rsidRPr="00E771CD" w:rsidRDefault="00AF4952" w:rsidP="00AD4A56">
      <w:pPr>
        <w:pStyle w:val="WW-Sangra2detindependiente"/>
        <w:widowControl/>
        <w:numPr>
          <w:ilvl w:val="0"/>
          <w:numId w:val="47"/>
        </w:numPr>
        <w:tabs>
          <w:tab w:val="left" w:pos="1130"/>
        </w:tabs>
        <w:rPr>
          <w:sz w:val="20"/>
        </w:rPr>
      </w:pPr>
      <w:r w:rsidRPr="00E771CD">
        <w:rPr>
          <w:sz w:val="20"/>
        </w:rPr>
        <w:t>MARCA Y/O MODELO DIFERENTE A LO ESPECIFICADO EN PEDIDO-CONTRATO Y FACTURA.</w:t>
      </w:r>
    </w:p>
    <w:p w:rsidR="00AF4952" w:rsidRPr="00E771CD" w:rsidRDefault="00AF4952" w:rsidP="00AD4A56">
      <w:pPr>
        <w:pStyle w:val="WW-Sangra2detindependiente"/>
        <w:widowControl/>
        <w:numPr>
          <w:ilvl w:val="0"/>
          <w:numId w:val="48"/>
        </w:numPr>
        <w:tabs>
          <w:tab w:val="left" w:pos="1130"/>
        </w:tabs>
        <w:rPr>
          <w:sz w:val="20"/>
        </w:rPr>
      </w:pPr>
      <w:r w:rsidRPr="00E771CD">
        <w:rPr>
          <w:sz w:val="20"/>
        </w:rPr>
        <w:t>FABRICANTE Y/O PAÍS DE ORIGEN DIFERENTE A LO ESPECIFICADO EN PEDIDO-CONTRATO.</w:t>
      </w:r>
    </w:p>
    <w:p w:rsidR="00AF4952" w:rsidRPr="00E771CD" w:rsidRDefault="00AF4952" w:rsidP="00AD4A56">
      <w:pPr>
        <w:pStyle w:val="WW-Sangra2detindependiente"/>
        <w:widowControl/>
        <w:numPr>
          <w:ilvl w:val="0"/>
          <w:numId w:val="49"/>
        </w:numPr>
        <w:tabs>
          <w:tab w:val="left" w:pos="1130"/>
        </w:tabs>
        <w:rPr>
          <w:sz w:val="20"/>
        </w:rPr>
      </w:pPr>
      <w:r w:rsidRPr="00E771CD">
        <w:rPr>
          <w:sz w:val="20"/>
        </w:rPr>
        <w:t>EQUIPO INFORMÁTICO MALTRATADO, ROTO, INCOMPLETO</w:t>
      </w:r>
    </w:p>
    <w:p w:rsidR="00AF4952" w:rsidRPr="00E771CD" w:rsidRDefault="00AF4952" w:rsidP="00AD4A56">
      <w:pPr>
        <w:pStyle w:val="WW-Sangra2detindependiente"/>
        <w:widowControl/>
        <w:numPr>
          <w:ilvl w:val="0"/>
          <w:numId w:val="50"/>
        </w:numPr>
        <w:tabs>
          <w:tab w:val="left" w:pos="1130"/>
        </w:tabs>
        <w:rPr>
          <w:sz w:val="20"/>
        </w:rPr>
      </w:pPr>
      <w:r w:rsidRPr="00E771CD">
        <w:rPr>
          <w:sz w:val="20"/>
        </w:rPr>
        <w:t>DIFERENCIA DE EQUIPOS AL OFERTADO EN CATALOGO, FICHA TÉCNICA O CONTRA-MUESTRA AUTORIZADA.</w:t>
      </w:r>
    </w:p>
    <w:p w:rsidR="00AF4952" w:rsidRPr="00E771CD" w:rsidRDefault="00AF4952" w:rsidP="00AD4A56">
      <w:pPr>
        <w:pStyle w:val="WW-Sangra2detindependiente"/>
        <w:widowControl/>
        <w:numPr>
          <w:ilvl w:val="0"/>
          <w:numId w:val="51"/>
        </w:numPr>
        <w:tabs>
          <w:tab w:val="left" w:pos="1130"/>
        </w:tabs>
        <w:rPr>
          <w:sz w:val="20"/>
        </w:rPr>
      </w:pPr>
      <w:r w:rsidRPr="00E771CD">
        <w:rPr>
          <w:sz w:val="20"/>
        </w:rPr>
        <w:t xml:space="preserve">ESPECIFICACIONES TÉCNICAS INFERIORES A LAS REQUERIDAS EN PEDIDO-CONTRATO </w:t>
      </w:r>
    </w:p>
    <w:p w:rsidR="00AF4952" w:rsidRPr="00E771CD" w:rsidRDefault="00AF4952" w:rsidP="00AD4A56">
      <w:pPr>
        <w:pStyle w:val="WW-Sangra2detindependiente"/>
        <w:widowControl/>
        <w:numPr>
          <w:ilvl w:val="0"/>
          <w:numId w:val="52"/>
        </w:numPr>
        <w:tabs>
          <w:tab w:val="left" w:pos="1130"/>
        </w:tabs>
        <w:rPr>
          <w:sz w:val="20"/>
        </w:rPr>
      </w:pPr>
      <w:r w:rsidRPr="00E771CD">
        <w:rPr>
          <w:sz w:val="20"/>
        </w:rPr>
        <w:t>EQUIPO INFORMÁTICO CON NÚMEROS DE SERIE EQUIVOCADOS, REPETIDOS O AUSENTES EN CAJAS O EMPAQUES, CON EL PRODUCTO FÍSICO.</w:t>
      </w:r>
    </w:p>
    <w:p w:rsidR="00AF4952" w:rsidRPr="00E771CD" w:rsidRDefault="00AF4952" w:rsidP="00AD4A56">
      <w:pPr>
        <w:pStyle w:val="WW-Sangra2detindependiente"/>
        <w:widowControl/>
        <w:numPr>
          <w:ilvl w:val="0"/>
          <w:numId w:val="53"/>
        </w:numPr>
        <w:tabs>
          <w:tab w:val="left" w:pos="1130"/>
        </w:tabs>
        <w:rPr>
          <w:sz w:val="20"/>
        </w:rPr>
      </w:pPr>
      <w:r w:rsidRPr="00E771CD">
        <w:rPr>
          <w:sz w:val="20"/>
        </w:rPr>
        <w:t>SELLOS DE SEGURIDAD DE ORIGEN VIOLADOS EN CAJAS O EMPAQUES COLECTIVOS (CUANDO APLIQUE)</w:t>
      </w:r>
    </w:p>
    <w:p w:rsidR="00AF4952" w:rsidRPr="00E771CD" w:rsidRDefault="00AF4952" w:rsidP="00AD4A56">
      <w:pPr>
        <w:pStyle w:val="WW-Sangra2detindependiente"/>
        <w:widowControl/>
        <w:numPr>
          <w:ilvl w:val="0"/>
          <w:numId w:val="54"/>
        </w:numPr>
        <w:tabs>
          <w:tab w:val="left" w:pos="1130"/>
        </w:tabs>
        <w:rPr>
          <w:sz w:val="20"/>
        </w:rPr>
      </w:pPr>
      <w:r w:rsidRPr="00E771CD">
        <w:rPr>
          <w:sz w:val="20"/>
        </w:rPr>
        <w:t>EN GENERAL EQUIPO DEFECTUOSO AL MOMENTO DE REALIZAR LAS PRUEBAS TÉCNICAS DE ENCENDIDO Y FUNCIONAMIENTO. (CUANDO APLIQUE)</w:t>
      </w:r>
    </w:p>
    <w:p w:rsidR="00AF4952" w:rsidRPr="00E771CD" w:rsidRDefault="00AF4952" w:rsidP="00AD4A56">
      <w:pPr>
        <w:pStyle w:val="WW-Sangra2detindependiente"/>
        <w:widowControl/>
        <w:numPr>
          <w:ilvl w:val="0"/>
          <w:numId w:val="54"/>
        </w:numPr>
        <w:tabs>
          <w:tab w:val="left" w:pos="1130"/>
        </w:tabs>
        <w:rPr>
          <w:sz w:val="20"/>
        </w:rPr>
      </w:pPr>
      <w:r w:rsidRPr="00E771CD">
        <w:rPr>
          <w:sz w:val="20"/>
        </w:rPr>
        <w:t>ENTRE OTROS</w:t>
      </w:r>
    </w:p>
    <w:p w:rsidR="00AF4952" w:rsidRPr="00E771CD" w:rsidRDefault="00AF4952" w:rsidP="00555343">
      <w:pPr>
        <w:pStyle w:val="WW-Sangra2detindependiente"/>
        <w:tabs>
          <w:tab w:val="left" w:pos="745"/>
        </w:tabs>
        <w:ind w:left="0"/>
        <w:rPr>
          <w:sz w:val="20"/>
        </w:rPr>
      </w:pPr>
    </w:p>
    <w:p w:rsidR="00AF4952" w:rsidRPr="00E771CD" w:rsidRDefault="00AF4952" w:rsidP="00555343">
      <w:pPr>
        <w:pStyle w:val="WW-Sangra2detindependiente"/>
        <w:tabs>
          <w:tab w:val="left" w:pos="1885"/>
        </w:tabs>
        <w:ind w:left="1140" w:hanging="750"/>
        <w:rPr>
          <w:b/>
          <w:sz w:val="20"/>
        </w:rPr>
      </w:pPr>
    </w:p>
    <w:p w:rsidR="00AF4952" w:rsidRPr="00E771CD" w:rsidRDefault="00AF4952" w:rsidP="00555343">
      <w:pPr>
        <w:pStyle w:val="WW-Sangra2detindependiente"/>
        <w:tabs>
          <w:tab w:val="left" w:pos="1885"/>
        </w:tabs>
        <w:ind w:left="1140" w:hanging="750"/>
        <w:rPr>
          <w:sz w:val="20"/>
        </w:rPr>
      </w:pPr>
      <w:r w:rsidRPr="00E771CD">
        <w:rPr>
          <w:b/>
          <w:sz w:val="20"/>
        </w:rPr>
        <w:t>NOTA:</w:t>
      </w:r>
      <w:r w:rsidRPr="00E771CD">
        <w:rPr>
          <w:sz w:val="20"/>
        </w:rPr>
        <w:t xml:space="preserve"> PERSONAL TÉCNICO ESPECIALIZADO DE LA </w:t>
      </w:r>
      <w:r w:rsidRPr="00E771CD">
        <w:rPr>
          <w:b/>
          <w:sz w:val="20"/>
        </w:rPr>
        <w:t>DIRECCIÓN DE INFORMÁTICA</w:t>
      </w:r>
      <w:r w:rsidRPr="00E771CD">
        <w:rPr>
          <w:sz w:val="20"/>
        </w:rPr>
        <w:t>, REALIZA LAS PRUEBAS DE FUNCIONAMIENTO ESPECIFICO, ADEMÁS DE VERIFICAR QUE LOS BIENES CONTENGAN LOS PROGRAMAS, APLICACIONES Y ESPECIFICACIONES TÉCNICAS REQUERIDAS EN EL PEDIDO-CONTRATO CORRESPONDIENTE.</w:t>
      </w:r>
    </w:p>
    <w:p w:rsidR="00AF4952" w:rsidRPr="00E771CD" w:rsidRDefault="00AF4952" w:rsidP="00555343">
      <w:pPr>
        <w:pStyle w:val="WW-Sangra2detindependiente"/>
        <w:tabs>
          <w:tab w:val="left" w:pos="745"/>
        </w:tabs>
        <w:ind w:left="0"/>
        <w:rPr>
          <w:sz w:val="20"/>
        </w:rPr>
      </w:pPr>
    </w:p>
    <w:p w:rsidR="00AF4952" w:rsidRPr="00E771CD" w:rsidRDefault="00AF4952" w:rsidP="00555343">
      <w:pPr>
        <w:tabs>
          <w:tab w:val="left" w:pos="4037"/>
        </w:tabs>
        <w:jc w:val="center"/>
        <w:rPr>
          <w:b/>
          <w:sz w:val="20"/>
        </w:rPr>
      </w:pPr>
      <w:r w:rsidRPr="00E771CD">
        <w:rPr>
          <w:b/>
          <w:sz w:val="20"/>
        </w:rPr>
        <w:t>MOTIVOS POR LOS QUE “NO CUMPLE EN LA INSPECCIÓN FÍSICA POR ATRIBUTOS”:</w:t>
      </w:r>
    </w:p>
    <w:p w:rsidR="00AF4952" w:rsidRPr="00E771CD" w:rsidRDefault="00AF4952" w:rsidP="00555343">
      <w:pPr>
        <w:pStyle w:val="WW-Sangra2detindependiente"/>
        <w:tabs>
          <w:tab w:val="left" w:pos="745"/>
        </w:tabs>
        <w:ind w:left="0"/>
        <w:jc w:val="center"/>
        <w:rPr>
          <w:b/>
          <w:sz w:val="20"/>
        </w:rPr>
      </w:pPr>
    </w:p>
    <w:p w:rsidR="00AF4952" w:rsidRPr="00E771CD" w:rsidRDefault="00AF4952" w:rsidP="00555343">
      <w:pPr>
        <w:pStyle w:val="WW-Sangra2detindependiente"/>
        <w:tabs>
          <w:tab w:val="left" w:pos="745"/>
        </w:tabs>
        <w:ind w:left="0"/>
        <w:jc w:val="center"/>
        <w:rPr>
          <w:b/>
          <w:sz w:val="20"/>
        </w:rPr>
      </w:pPr>
      <w:r w:rsidRPr="00E771CD">
        <w:rPr>
          <w:b/>
          <w:sz w:val="20"/>
        </w:rPr>
        <w:t>DEFECTOS EN MOBILIARIO Y EQUIPO DE OFICINA</w:t>
      </w:r>
    </w:p>
    <w:p w:rsidR="00AF4952" w:rsidRPr="00E771CD" w:rsidRDefault="00AF4952" w:rsidP="00555343">
      <w:pPr>
        <w:pStyle w:val="WW-Sangra2detindependiente"/>
        <w:tabs>
          <w:tab w:val="left" w:pos="745"/>
        </w:tabs>
        <w:ind w:left="0"/>
        <w:rPr>
          <w:sz w:val="20"/>
        </w:rPr>
      </w:pPr>
    </w:p>
    <w:p w:rsidR="00AF4952" w:rsidRPr="00E771CD" w:rsidRDefault="00AF4952" w:rsidP="00555343">
      <w:pPr>
        <w:tabs>
          <w:tab w:val="left" w:pos="437"/>
        </w:tabs>
        <w:rPr>
          <w:b/>
          <w:sz w:val="20"/>
        </w:rPr>
      </w:pPr>
      <w:r w:rsidRPr="00E771CD">
        <w:rPr>
          <w:b/>
          <w:sz w:val="20"/>
        </w:rPr>
        <w:t xml:space="preserve">      DEFECTOS MENORES</w:t>
      </w:r>
    </w:p>
    <w:p w:rsidR="00AF4952" w:rsidRPr="00E771CD" w:rsidRDefault="00AF4952" w:rsidP="00AD4A56">
      <w:pPr>
        <w:pStyle w:val="WW-Sangra2detindependiente"/>
        <w:widowControl/>
        <w:numPr>
          <w:ilvl w:val="0"/>
          <w:numId w:val="55"/>
        </w:numPr>
        <w:tabs>
          <w:tab w:val="left" w:pos="1490"/>
        </w:tabs>
        <w:rPr>
          <w:sz w:val="20"/>
        </w:rPr>
      </w:pPr>
      <w:r w:rsidRPr="00E771CD">
        <w:rPr>
          <w:sz w:val="20"/>
        </w:rPr>
        <w:t xml:space="preserve">EMPAQUES QUE NO RESISTAN LA ESTIBA O NO PROTEJAN EL BIEN </w:t>
      </w:r>
    </w:p>
    <w:p w:rsidR="00AF4952" w:rsidRPr="00E771CD" w:rsidRDefault="00AF4952" w:rsidP="00AD4A56">
      <w:pPr>
        <w:pStyle w:val="WW-Sangra2detindependiente"/>
        <w:widowControl/>
        <w:numPr>
          <w:ilvl w:val="0"/>
          <w:numId w:val="56"/>
        </w:numPr>
        <w:tabs>
          <w:tab w:val="left" w:pos="1130"/>
        </w:tabs>
        <w:rPr>
          <w:sz w:val="20"/>
        </w:rPr>
      </w:pPr>
      <w:r w:rsidRPr="00E771CD">
        <w:rPr>
          <w:sz w:val="20"/>
        </w:rPr>
        <w:t>ETIQUETAS DE IDENTIFICACIÓN MAL COLOCADAS EN EMPAQUES DE PROTECCIÓN.</w:t>
      </w:r>
    </w:p>
    <w:p w:rsidR="00AF4952" w:rsidRPr="00E771CD" w:rsidRDefault="00AF4952" w:rsidP="00555343">
      <w:pPr>
        <w:pStyle w:val="WW-Sangra2detindependiente"/>
        <w:tabs>
          <w:tab w:val="left" w:pos="745"/>
        </w:tabs>
        <w:ind w:left="360"/>
        <w:rPr>
          <w:sz w:val="20"/>
        </w:rPr>
      </w:pPr>
    </w:p>
    <w:p w:rsidR="00AF4952" w:rsidRPr="00E771CD" w:rsidRDefault="00AF4952" w:rsidP="00555343">
      <w:pPr>
        <w:rPr>
          <w:b/>
          <w:sz w:val="20"/>
        </w:rPr>
      </w:pPr>
      <w:r w:rsidRPr="00E771CD">
        <w:rPr>
          <w:b/>
          <w:sz w:val="20"/>
        </w:rPr>
        <w:t xml:space="preserve">      DEFECTOS MAYORES</w:t>
      </w:r>
    </w:p>
    <w:p w:rsidR="00AF4952" w:rsidRPr="00E771CD" w:rsidRDefault="00AF4952" w:rsidP="00AD4A56">
      <w:pPr>
        <w:pStyle w:val="WW-Sangra2detindependiente"/>
        <w:widowControl/>
        <w:numPr>
          <w:ilvl w:val="0"/>
          <w:numId w:val="57"/>
        </w:numPr>
        <w:tabs>
          <w:tab w:val="left" w:pos="1130"/>
        </w:tabs>
        <w:rPr>
          <w:sz w:val="20"/>
        </w:rPr>
      </w:pPr>
      <w:r w:rsidRPr="00E771CD">
        <w:rPr>
          <w:sz w:val="20"/>
        </w:rPr>
        <w:t>QUE EL INSTRUCTIVO O MANUAL DE OPERACIÓN O INSTALACIÓN SE PRESENTE EN IDIOMA DIFERENTE DEL ESPAÑOL</w:t>
      </w:r>
    </w:p>
    <w:p w:rsidR="00AF4952" w:rsidRPr="00E771CD" w:rsidRDefault="00AF4952" w:rsidP="00AD4A56">
      <w:pPr>
        <w:pStyle w:val="WW-Sangra2detindependiente"/>
        <w:widowControl/>
        <w:numPr>
          <w:ilvl w:val="0"/>
          <w:numId w:val="58"/>
        </w:numPr>
        <w:tabs>
          <w:tab w:val="left" w:pos="1130"/>
        </w:tabs>
        <w:rPr>
          <w:sz w:val="20"/>
        </w:rPr>
      </w:pPr>
      <w:r w:rsidRPr="00E771CD">
        <w:rPr>
          <w:sz w:val="20"/>
        </w:rPr>
        <w:t xml:space="preserve">BIENES CON PAÍS DE ORIGEN O PROCEDENCIA DIFERENTE AL INDICADO EN PEDIDO-CONTRATO </w:t>
      </w:r>
    </w:p>
    <w:p w:rsidR="00AF4952" w:rsidRPr="00E771CD" w:rsidRDefault="00AF4952" w:rsidP="00AD4A56">
      <w:pPr>
        <w:pStyle w:val="WW-Sangra2detindependiente"/>
        <w:widowControl/>
        <w:numPr>
          <w:ilvl w:val="0"/>
          <w:numId w:val="59"/>
        </w:numPr>
        <w:tabs>
          <w:tab w:val="left" w:pos="1130"/>
        </w:tabs>
        <w:rPr>
          <w:sz w:val="20"/>
        </w:rPr>
      </w:pPr>
      <w:r w:rsidRPr="00E771CD">
        <w:rPr>
          <w:sz w:val="20"/>
        </w:rPr>
        <w:t>MANEJO INADECUADO POR PARTE DEL PROVEEDOR COMO EL AVENTAR O AZOTAR LOS BIENES AL MOMENTO DE SOLICITAR MUESTRAS PARA INSPECCIÓN FÍSICA.</w:t>
      </w:r>
    </w:p>
    <w:p w:rsidR="00AF4952" w:rsidRDefault="00AF4952" w:rsidP="00555343">
      <w:pPr>
        <w:pStyle w:val="WW-Sangra2detindependiente"/>
        <w:tabs>
          <w:tab w:val="left" w:pos="745"/>
        </w:tabs>
        <w:ind w:left="360"/>
        <w:rPr>
          <w:sz w:val="20"/>
        </w:rPr>
      </w:pPr>
    </w:p>
    <w:p w:rsidR="00874A7C" w:rsidRPr="00E771CD" w:rsidRDefault="00874A7C" w:rsidP="00555343">
      <w:pPr>
        <w:pStyle w:val="WW-Sangra2detindependiente"/>
        <w:tabs>
          <w:tab w:val="left" w:pos="745"/>
        </w:tabs>
        <w:ind w:left="360"/>
        <w:rPr>
          <w:sz w:val="20"/>
        </w:rPr>
      </w:pPr>
    </w:p>
    <w:p w:rsidR="00AF4952" w:rsidRPr="00E771CD" w:rsidRDefault="00AF4952" w:rsidP="00555343">
      <w:pPr>
        <w:rPr>
          <w:b/>
          <w:sz w:val="20"/>
        </w:rPr>
      </w:pPr>
      <w:r w:rsidRPr="00E771CD">
        <w:rPr>
          <w:b/>
          <w:sz w:val="20"/>
        </w:rPr>
        <w:t xml:space="preserve">      DEFECTOS CRÍTICOS</w:t>
      </w:r>
    </w:p>
    <w:p w:rsidR="00AF4952" w:rsidRPr="00E771CD" w:rsidRDefault="00AF4952" w:rsidP="00AD4A56">
      <w:pPr>
        <w:pStyle w:val="WW-Sangra2detindependiente"/>
        <w:widowControl/>
        <w:numPr>
          <w:ilvl w:val="0"/>
          <w:numId w:val="60"/>
        </w:numPr>
        <w:tabs>
          <w:tab w:val="left" w:pos="1130"/>
        </w:tabs>
        <w:rPr>
          <w:sz w:val="20"/>
        </w:rPr>
      </w:pPr>
      <w:r w:rsidRPr="00E771CD">
        <w:rPr>
          <w:sz w:val="20"/>
        </w:rPr>
        <w:t>EMPAQUES DE PROTECCIÓN DETERIORADOS (MANCHADOS, MOJADOS,  ROTOS)</w:t>
      </w:r>
    </w:p>
    <w:p w:rsidR="00AF4952" w:rsidRPr="00E771CD" w:rsidRDefault="00AF4952" w:rsidP="00AD4A56">
      <w:pPr>
        <w:pStyle w:val="WW-Sangra2detindependiente"/>
        <w:widowControl/>
        <w:numPr>
          <w:ilvl w:val="0"/>
          <w:numId w:val="61"/>
        </w:numPr>
        <w:tabs>
          <w:tab w:val="left" w:pos="1130"/>
        </w:tabs>
        <w:rPr>
          <w:sz w:val="20"/>
        </w:rPr>
      </w:pPr>
      <w:r w:rsidRPr="00E771CD">
        <w:rPr>
          <w:sz w:val="20"/>
        </w:rPr>
        <w:t>MOBILIARIO MALTRATADO, ROTO O INCOMPLETO.</w:t>
      </w:r>
    </w:p>
    <w:p w:rsidR="00AF4952" w:rsidRPr="00E771CD" w:rsidRDefault="00AF4952" w:rsidP="00AD4A56">
      <w:pPr>
        <w:pStyle w:val="WW-Sangra2detindependiente"/>
        <w:widowControl/>
        <w:numPr>
          <w:ilvl w:val="0"/>
          <w:numId w:val="62"/>
        </w:numPr>
        <w:tabs>
          <w:tab w:val="left" w:pos="1130"/>
        </w:tabs>
        <w:rPr>
          <w:sz w:val="20"/>
        </w:rPr>
      </w:pPr>
      <w:r w:rsidRPr="00E771CD">
        <w:rPr>
          <w:sz w:val="20"/>
        </w:rPr>
        <w:t xml:space="preserve">EMPAQUES SIN ETIQUETAS DE IDENTIFICACIÓN </w:t>
      </w:r>
    </w:p>
    <w:p w:rsidR="00AF4952" w:rsidRPr="00E771CD" w:rsidRDefault="00AF4952" w:rsidP="00AD4A56">
      <w:pPr>
        <w:pStyle w:val="WW-Sangra2detindependiente"/>
        <w:widowControl/>
        <w:numPr>
          <w:ilvl w:val="0"/>
          <w:numId w:val="63"/>
        </w:numPr>
        <w:tabs>
          <w:tab w:val="left" w:pos="1130"/>
        </w:tabs>
        <w:rPr>
          <w:sz w:val="20"/>
        </w:rPr>
      </w:pPr>
      <w:r w:rsidRPr="00E771CD">
        <w:rPr>
          <w:sz w:val="20"/>
        </w:rPr>
        <w:t>EMPAQUES CON DATOS Y LEYENDAS INCORRECTAS</w:t>
      </w:r>
    </w:p>
    <w:p w:rsidR="00AF4952" w:rsidRPr="00E771CD" w:rsidRDefault="00AF4952" w:rsidP="00AD4A56">
      <w:pPr>
        <w:pStyle w:val="WW-Sangra2detindependiente"/>
        <w:widowControl/>
        <w:numPr>
          <w:ilvl w:val="0"/>
          <w:numId w:val="64"/>
        </w:numPr>
        <w:tabs>
          <w:tab w:val="left" w:pos="1130"/>
        </w:tabs>
        <w:rPr>
          <w:sz w:val="20"/>
        </w:rPr>
      </w:pPr>
      <w:r w:rsidRPr="00E771CD">
        <w:rPr>
          <w:sz w:val="20"/>
        </w:rPr>
        <w:lastRenderedPageBreak/>
        <w:t>BIENES DIFERENTES EN RELACIÓN A LO INDICADO POR LA ETIQUETA DE IDENTIFICACIÓN, REMISIÓN Y PEDIDO-CONTRATO.</w:t>
      </w:r>
    </w:p>
    <w:p w:rsidR="00AF4952" w:rsidRPr="00E771CD" w:rsidRDefault="00AF4952" w:rsidP="00AD4A56">
      <w:pPr>
        <w:pStyle w:val="WW-Sangra2detindependiente"/>
        <w:widowControl/>
        <w:numPr>
          <w:ilvl w:val="0"/>
          <w:numId w:val="65"/>
        </w:numPr>
        <w:tabs>
          <w:tab w:val="left" w:pos="1130"/>
        </w:tabs>
        <w:rPr>
          <w:sz w:val="20"/>
        </w:rPr>
      </w:pPr>
      <w:r w:rsidRPr="00E771CD">
        <w:rPr>
          <w:sz w:val="20"/>
        </w:rPr>
        <w:t>BIENES SIN MANUALES DE OPERACIÓN (CUANDO LO REQUIERAN)</w:t>
      </w:r>
    </w:p>
    <w:p w:rsidR="00AF4952" w:rsidRPr="00E771CD" w:rsidRDefault="00AF4952" w:rsidP="00AD4A56">
      <w:pPr>
        <w:pStyle w:val="WW-Sangra2detindependiente"/>
        <w:widowControl/>
        <w:numPr>
          <w:ilvl w:val="0"/>
          <w:numId w:val="66"/>
        </w:numPr>
        <w:tabs>
          <w:tab w:val="left" w:pos="1130"/>
        </w:tabs>
        <w:rPr>
          <w:sz w:val="20"/>
        </w:rPr>
      </w:pPr>
      <w:r w:rsidRPr="00E771CD">
        <w:rPr>
          <w:sz w:val="20"/>
        </w:rPr>
        <w:t>FALTA DE ACCESORIOS O INCOMPLETOS (INSTRUCTIVOS, ANEXOS, MANIJAS, TORNILLOS, TAPAS, ETC)</w:t>
      </w:r>
    </w:p>
    <w:p w:rsidR="00AF4952" w:rsidRPr="00E771CD" w:rsidRDefault="00AF4952" w:rsidP="00AD4A56">
      <w:pPr>
        <w:pStyle w:val="WW-Sangra2detindependiente"/>
        <w:widowControl/>
        <w:numPr>
          <w:ilvl w:val="0"/>
          <w:numId w:val="67"/>
        </w:numPr>
        <w:tabs>
          <w:tab w:val="left" w:pos="1130"/>
        </w:tabs>
        <w:rPr>
          <w:sz w:val="20"/>
        </w:rPr>
      </w:pPr>
      <w:r w:rsidRPr="00E771CD">
        <w:rPr>
          <w:sz w:val="20"/>
        </w:rPr>
        <w:t>EMPAQUES DE BIENES O ACCESORIOS VACÍOS</w:t>
      </w:r>
    </w:p>
    <w:p w:rsidR="00AF4952" w:rsidRPr="00E771CD" w:rsidRDefault="00AF4952" w:rsidP="00AD4A56">
      <w:pPr>
        <w:pStyle w:val="WW-Sangra2detindependiente"/>
        <w:widowControl/>
        <w:numPr>
          <w:ilvl w:val="0"/>
          <w:numId w:val="68"/>
        </w:numPr>
        <w:tabs>
          <w:tab w:val="left" w:pos="1130"/>
        </w:tabs>
        <w:rPr>
          <w:sz w:val="20"/>
        </w:rPr>
      </w:pPr>
      <w:r w:rsidRPr="00E771CD">
        <w:rPr>
          <w:sz w:val="20"/>
        </w:rPr>
        <w:t>MARCA Y/O MODELO DIFERENTE A LO ESPECIFICADO EN PEDIDO-CONTRATO.</w:t>
      </w:r>
    </w:p>
    <w:p w:rsidR="00AF4952" w:rsidRPr="00E771CD" w:rsidRDefault="00AF4952" w:rsidP="00AD4A56">
      <w:pPr>
        <w:pStyle w:val="WW-Sangra2detindependiente"/>
        <w:widowControl/>
        <w:numPr>
          <w:ilvl w:val="0"/>
          <w:numId w:val="69"/>
        </w:numPr>
        <w:tabs>
          <w:tab w:val="left" w:pos="1130"/>
        </w:tabs>
        <w:rPr>
          <w:sz w:val="20"/>
        </w:rPr>
      </w:pPr>
      <w:r w:rsidRPr="00E771CD">
        <w:rPr>
          <w:sz w:val="20"/>
        </w:rPr>
        <w:t>FABRICANTE Y/O PAÍS DE ORIGEN DIFERENTE A LO ESPECIFICADO EN PEDIDO-CONTRATO Y REMISIÓN.</w:t>
      </w:r>
    </w:p>
    <w:p w:rsidR="00AF4952" w:rsidRPr="00E771CD" w:rsidRDefault="00AF4952" w:rsidP="00AD4A56">
      <w:pPr>
        <w:pStyle w:val="WW-Sangra2detindependiente"/>
        <w:widowControl/>
        <w:numPr>
          <w:ilvl w:val="0"/>
          <w:numId w:val="70"/>
        </w:numPr>
        <w:tabs>
          <w:tab w:val="left" w:pos="1130"/>
        </w:tabs>
        <w:rPr>
          <w:sz w:val="20"/>
        </w:rPr>
      </w:pPr>
      <w:r w:rsidRPr="00E771CD">
        <w:rPr>
          <w:sz w:val="20"/>
        </w:rPr>
        <w:t>BIENES MALTRATADOS, ROTOS, INCOMPLETOS.</w:t>
      </w:r>
    </w:p>
    <w:p w:rsidR="00AF4952" w:rsidRPr="00E771CD" w:rsidRDefault="00AF4952" w:rsidP="00AD4A56">
      <w:pPr>
        <w:pStyle w:val="WW-Sangra2detindependiente"/>
        <w:widowControl/>
        <w:numPr>
          <w:ilvl w:val="0"/>
          <w:numId w:val="71"/>
        </w:numPr>
        <w:tabs>
          <w:tab w:val="left" w:pos="1130"/>
        </w:tabs>
        <w:rPr>
          <w:sz w:val="20"/>
        </w:rPr>
      </w:pPr>
      <w:r w:rsidRPr="00E771CD">
        <w:rPr>
          <w:sz w:val="20"/>
        </w:rPr>
        <w:t>DIFERENCIA DEL BIEN AL OFERTADO EN CATALOGO O FICHA TÉCNICA.</w:t>
      </w:r>
    </w:p>
    <w:p w:rsidR="00AF4952" w:rsidRPr="00E771CD" w:rsidRDefault="00AF4952" w:rsidP="00AD4A56">
      <w:pPr>
        <w:pStyle w:val="WW-Sangra2detindependiente"/>
        <w:widowControl/>
        <w:numPr>
          <w:ilvl w:val="0"/>
          <w:numId w:val="72"/>
        </w:numPr>
        <w:tabs>
          <w:tab w:val="left" w:pos="1130"/>
        </w:tabs>
        <w:rPr>
          <w:sz w:val="20"/>
        </w:rPr>
      </w:pPr>
      <w:r w:rsidRPr="00E771CD">
        <w:rPr>
          <w:sz w:val="20"/>
        </w:rPr>
        <w:t xml:space="preserve">ESPECIFICACIONES TÉCNICAS INFERIORES A LAS REQUERIDAS EN PEDIDO-CONTRATO </w:t>
      </w:r>
    </w:p>
    <w:p w:rsidR="00AF4952" w:rsidRPr="00E771CD" w:rsidRDefault="00AF4952" w:rsidP="00AD4A56">
      <w:pPr>
        <w:pStyle w:val="WW-Sangra2detindependiente"/>
        <w:widowControl/>
        <w:numPr>
          <w:ilvl w:val="0"/>
          <w:numId w:val="73"/>
        </w:numPr>
        <w:tabs>
          <w:tab w:val="left" w:pos="1130"/>
        </w:tabs>
        <w:rPr>
          <w:sz w:val="20"/>
        </w:rPr>
      </w:pPr>
      <w:r w:rsidRPr="00E771CD">
        <w:rPr>
          <w:sz w:val="20"/>
        </w:rPr>
        <w:t>SELLOS DE SEGURIDAD DE ORIGEN VIOLADOS EN EMPAQUES O ACCESORIOS (CUANDO APLIQUE)</w:t>
      </w:r>
    </w:p>
    <w:p w:rsidR="00AF4952" w:rsidRPr="00E771CD" w:rsidRDefault="00AF4952" w:rsidP="00AD4A56">
      <w:pPr>
        <w:pStyle w:val="WW-Sangra2detindependiente"/>
        <w:widowControl/>
        <w:numPr>
          <w:ilvl w:val="0"/>
          <w:numId w:val="74"/>
        </w:numPr>
        <w:tabs>
          <w:tab w:val="left" w:pos="1130"/>
        </w:tabs>
        <w:rPr>
          <w:sz w:val="20"/>
        </w:rPr>
      </w:pPr>
      <w:r w:rsidRPr="00E771CD">
        <w:rPr>
          <w:sz w:val="20"/>
        </w:rPr>
        <w:t>EN GENERAL EQUIPO DEFECTUOSO AL MOMENTO DE REALIZAR LAS PRUEBAS TÉCNICAS  (CUANDO APLIQUE)</w:t>
      </w:r>
    </w:p>
    <w:p w:rsidR="00AF4952" w:rsidRPr="00E771CD" w:rsidRDefault="00AF4952" w:rsidP="00AD4A56">
      <w:pPr>
        <w:pStyle w:val="WW-Sangra2detindependiente"/>
        <w:widowControl/>
        <w:numPr>
          <w:ilvl w:val="0"/>
          <w:numId w:val="75"/>
        </w:numPr>
        <w:tabs>
          <w:tab w:val="left" w:pos="1130"/>
        </w:tabs>
        <w:rPr>
          <w:sz w:val="20"/>
        </w:rPr>
      </w:pPr>
      <w:r w:rsidRPr="00E771CD">
        <w:rPr>
          <w:sz w:val="20"/>
        </w:rPr>
        <w:t>ADAPTACIONES DEFECTUOSAS EN BIENES MODULARES O ACCESORIOS.</w:t>
      </w:r>
    </w:p>
    <w:p w:rsidR="00AF4952" w:rsidRPr="00E771CD" w:rsidRDefault="00AF4952" w:rsidP="00AD4A56">
      <w:pPr>
        <w:pStyle w:val="WW-Sangra2detindependiente"/>
        <w:widowControl/>
        <w:numPr>
          <w:ilvl w:val="0"/>
          <w:numId w:val="76"/>
        </w:numPr>
        <w:tabs>
          <w:tab w:val="left" w:pos="1130"/>
        </w:tabs>
        <w:rPr>
          <w:sz w:val="20"/>
        </w:rPr>
      </w:pPr>
      <w:r w:rsidRPr="00E771CD">
        <w:rPr>
          <w:sz w:val="20"/>
        </w:rPr>
        <w:t>BIENES CON DIMENSIONES INFERIORES O SUPERIORES DE ACUERDO A LAS ESPECIFICACIONES ESTIPULADAS EN PEDIDO.</w:t>
      </w:r>
    </w:p>
    <w:p w:rsidR="00AF4952" w:rsidRPr="00E771CD" w:rsidRDefault="00AF4952" w:rsidP="00AD4A56">
      <w:pPr>
        <w:pStyle w:val="WW-Sangra2detindependiente"/>
        <w:widowControl/>
        <w:numPr>
          <w:ilvl w:val="0"/>
          <w:numId w:val="77"/>
        </w:numPr>
        <w:tabs>
          <w:tab w:val="left" w:pos="1130"/>
        </w:tabs>
        <w:rPr>
          <w:sz w:val="20"/>
        </w:rPr>
      </w:pPr>
      <w:r w:rsidRPr="00E771CD">
        <w:rPr>
          <w:sz w:val="20"/>
        </w:rPr>
        <w:t>BIENES QUE POR LAS DIMENSIONES AL MOMENTO DE INSTALARLOS AFECTEN LA FUNCIONALIDAD DE LOS ESPACIOS FÍSICOS CON LOS QUE CUENTA EL ÁREA SOLICITANTE.</w:t>
      </w:r>
    </w:p>
    <w:p w:rsidR="00AF4952" w:rsidRPr="00E771CD" w:rsidRDefault="00AF4952" w:rsidP="00AD4A56">
      <w:pPr>
        <w:pStyle w:val="WW-Sangra2detindependiente"/>
        <w:widowControl/>
        <w:numPr>
          <w:ilvl w:val="0"/>
          <w:numId w:val="77"/>
        </w:numPr>
        <w:tabs>
          <w:tab w:val="left" w:pos="1130"/>
        </w:tabs>
        <w:rPr>
          <w:sz w:val="20"/>
        </w:rPr>
      </w:pPr>
      <w:r w:rsidRPr="00E771CD">
        <w:rPr>
          <w:sz w:val="20"/>
        </w:rPr>
        <w:t>ENTRE OTROS</w:t>
      </w:r>
    </w:p>
    <w:p w:rsidR="00AF4952" w:rsidRPr="00E771CD" w:rsidRDefault="00AF4952" w:rsidP="00555343">
      <w:pPr>
        <w:pStyle w:val="WW-Sangra2detindependiente"/>
        <w:tabs>
          <w:tab w:val="left" w:pos="745"/>
        </w:tabs>
        <w:ind w:left="0"/>
        <w:rPr>
          <w:sz w:val="20"/>
        </w:rPr>
      </w:pPr>
    </w:p>
    <w:p w:rsidR="00AF4952" w:rsidRPr="00E771CD" w:rsidRDefault="00AF4952" w:rsidP="00555343">
      <w:pPr>
        <w:pStyle w:val="WW-Sangra2detindependiente"/>
        <w:tabs>
          <w:tab w:val="left" w:pos="1885"/>
        </w:tabs>
        <w:ind w:left="1140" w:hanging="750"/>
        <w:rPr>
          <w:sz w:val="20"/>
        </w:rPr>
      </w:pPr>
      <w:r w:rsidRPr="00E771CD">
        <w:rPr>
          <w:b/>
          <w:sz w:val="20"/>
        </w:rPr>
        <w:t>NOTA:</w:t>
      </w:r>
      <w:r w:rsidRPr="00E771CD">
        <w:rPr>
          <w:sz w:val="20"/>
        </w:rPr>
        <w:t xml:space="preserve"> PERSONAL AUTORIZADO DE LAS </w:t>
      </w:r>
      <w:r w:rsidRPr="00E771CD">
        <w:rPr>
          <w:b/>
          <w:sz w:val="20"/>
        </w:rPr>
        <w:t>ÁREAS SOLICITANTES DE LOS BIENES</w:t>
      </w:r>
      <w:r w:rsidRPr="00E771CD">
        <w:rPr>
          <w:sz w:val="20"/>
        </w:rPr>
        <w:t>, REALIZA LA VERIFICACIÓN ESPECIFICA DE LOS BIENES, ADEMÁS DE VERIFICAR QUE LOS BIENES CUMPLAN CON LAS CARACTERÍSTICAS Y ESPECIFICACIONES TÉCNICAS REQUERIDAS EN EL PEDIDO-CONTRATO CORRESPONDIENTE.</w:t>
      </w:r>
    </w:p>
    <w:p w:rsidR="00AF4952" w:rsidRPr="00E771CD" w:rsidRDefault="00AF4952" w:rsidP="00555343">
      <w:pPr>
        <w:tabs>
          <w:tab w:val="left" w:pos="4037"/>
        </w:tabs>
        <w:jc w:val="center"/>
        <w:rPr>
          <w:b/>
          <w:sz w:val="16"/>
          <w:szCs w:val="16"/>
        </w:rPr>
      </w:pPr>
    </w:p>
    <w:p w:rsidR="00AF4952" w:rsidRPr="00E771CD" w:rsidRDefault="00AF4952" w:rsidP="00555343">
      <w:pPr>
        <w:tabs>
          <w:tab w:val="left" w:pos="4037"/>
        </w:tabs>
        <w:jc w:val="center"/>
        <w:rPr>
          <w:b/>
          <w:sz w:val="20"/>
        </w:rPr>
      </w:pPr>
      <w:r w:rsidRPr="00E771CD">
        <w:rPr>
          <w:b/>
          <w:sz w:val="20"/>
        </w:rPr>
        <w:t>MOTIVOS POR LOS QUE “NO CUMPLE EN LA INSPECCIÓN FÍSICA POR ATRIBUTOS”:</w:t>
      </w:r>
    </w:p>
    <w:p w:rsidR="00AF4952" w:rsidRPr="00E771CD" w:rsidRDefault="00AF4952" w:rsidP="00555343">
      <w:pPr>
        <w:pStyle w:val="WW-Sangra2detindependiente"/>
        <w:tabs>
          <w:tab w:val="left" w:pos="745"/>
        </w:tabs>
        <w:ind w:left="0"/>
        <w:jc w:val="center"/>
        <w:rPr>
          <w:b/>
          <w:sz w:val="16"/>
          <w:szCs w:val="16"/>
        </w:rPr>
      </w:pPr>
    </w:p>
    <w:p w:rsidR="00AF4952" w:rsidRPr="00E771CD" w:rsidRDefault="00AF4952" w:rsidP="00555343">
      <w:pPr>
        <w:pStyle w:val="WW-Sangra2detindependiente"/>
        <w:tabs>
          <w:tab w:val="left" w:pos="745"/>
        </w:tabs>
        <w:ind w:left="0"/>
        <w:jc w:val="center"/>
        <w:rPr>
          <w:b/>
          <w:sz w:val="20"/>
        </w:rPr>
      </w:pPr>
      <w:r w:rsidRPr="00E771CD">
        <w:rPr>
          <w:b/>
          <w:sz w:val="20"/>
        </w:rPr>
        <w:t>DEFECTOS EN INSTRUMENTAL Y EQUIPO MEDICO</w:t>
      </w:r>
    </w:p>
    <w:p w:rsidR="00AF4952" w:rsidRPr="00E771CD" w:rsidRDefault="00AF4952" w:rsidP="00555343">
      <w:pPr>
        <w:pStyle w:val="WW-Sangra2detindependiente"/>
        <w:tabs>
          <w:tab w:val="left" w:pos="745"/>
        </w:tabs>
        <w:ind w:left="0"/>
        <w:rPr>
          <w:sz w:val="16"/>
          <w:szCs w:val="16"/>
        </w:rPr>
      </w:pPr>
    </w:p>
    <w:p w:rsidR="00AF4952" w:rsidRPr="00E771CD" w:rsidRDefault="00AF4952" w:rsidP="00555343">
      <w:pPr>
        <w:tabs>
          <w:tab w:val="left" w:pos="437"/>
        </w:tabs>
        <w:rPr>
          <w:b/>
          <w:sz w:val="20"/>
        </w:rPr>
      </w:pPr>
      <w:r w:rsidRPr="00E771CD">
        <w:rPr>
          <w:b/>
          <w:sz w:val="20"/>
        </w:rPr>
        <w:t xml:space="preserve">      DEFECTOS MENORES</w:t>
      </w:r>
    </w:p>
    <w:p w:rsidR="00AF4952" w:rsidRPr="00E771CD" w:rsidRDefault="00AF4952" w:rsidP="00AD4A56">
      <w:pPr>
        <w:pStyle w:val="WW-Sangra2detindependiente"/>
        <w:widowControl/>
        <w:numPr>
          <w:ilvl w:val="0"/>
          <w:numId w:val="78"/>
        </w:numPr>
        <w:tabs>
          <w:tab w:val="left" w:pos="1490"/>
        </w:tabs>
        <w:rPr>
          <w:sz w:val="20"/>
        </w:rPr>
      </w:pPr>
      <w:r w:rsidRPr="00E771CD">
        <w:rPr>
          <w:sz w:val="20"/>
        </w:rPr>
        <w:t>CAJAS O EMPAQUES QUE NO RESISTAN LA ESTIBA</w:t>
      </w:r>
    </w:p>
    <w:p w:rsidR="00AF4952" w:rsidRPr="00E771CD" w:rsidRDefault="00AF4952" w:rsidP="00AD4A56">
      <w:pPr>
        <w:pStyle w:val="WW-Sangra2detindependiente"/>
        <w:widowControl/>
        <w:numPr>
          <w:ilvl w:val="0"/>
          <w:numId w:val="79"/>
        </w:numPr>
        <w:tabs>
          <w:tab w:val="left" w:pos="1130"/>
        </w:tabs>
        <w:rPr>
          <w:sz w:val="20"/>
        </w:rPr>
      </w:pPr>
      <w:r w:rsidRPr="00E771CD">
        <w:rPr>
          <w:sz w:val="20"/>
        </w:rPr>
        <w:t>ETIQUETAS DE IDENTIFICACIÓN MAL COLOCADAS EN CAJAS O EMPAQUES COLECTIVOS</w:t>
      </w:r>
    </w:p>
    <w:p w:rsidR="00AF4952" w:rsidRPr="00E771CD" w:rsidRDefault="00AF4952" w:rsidP="00555343">
      <w:pPr>
        <w:pStyle w:val="WW-Sangra2detindependiente"/>
        <w:tabs>
          <w:tab w:val="left" w:pos="745"/>
        </w:tabs>
        <w:ind w:left="360"/>
        <w:rPr>
          <w:sz w:val="20"/>
        </w:rPr>
      </w:pPr>
    </w:p>
    <w:p w:rsidR="00AF4952" w:rsidRPr="00E771CD" w:rsidRDefault="00AF4952" w:rsidP="00555343">
      <w:pPr>
        <w:rPr>
          <w:b/>
          <w:sz w:val="20"/>
        </w:rPr>
      </w:pPr>
      <w:r w:rsidRPr="00E771CD">
        <w:rPr>
          <w:b/>
          <w:sz w:val="20"/>
        </w:rPr>
        <w:t xml:space="preserve">      DEFECTOS MAYORES</w:t>
      </w:r>
    </w:p>
    <w:p w:rsidR="00AF4952" w:rsidRPr="00E771CD" w:rsidRDefault="00AF4952" w:rsidP="00AD4A56">
      <w:pPr>
        <w:pStyle w:val="WW-Sangra2detindependiente"/>
        <w:widowControl/>
        <w:numPr>
          <w:ilvl w:val="0"/>
          <w:numId w:val="80"/>
        </w:numPr>
        <w:tabs>
          <w:tab w:val="left" w:pos="1130"/>
        </w:tabs>
        <w:rPr>
          <w:sz w:val="20"/>
        </w:rPr>
      </w:pPr>
      <w:r w:rsidRPr="00E771CD">
        <w:rPr>
          <w:sz w:val="20"/>
        </w:rPr>
        <w:t>QUE EL INSTRUCTIVO O MANUAL DE OPERACIÓN SE PRESENTE EN IDIOMA DIFERENTE DEL ESPAÑOL</w:t>
      </w:r>
    </w:p>
    <w:p w:rsidR="00AF4952" w:rsidRPr="00E771CD" w:rsidRDefault="00AF4952" w:rsidP="00AD4A56">
      <w:pPr>
        <w:pStyle w:val="WW-Sangra2detindependiente"/>
        <w:widowControl/>
        <w:numPr>
          <w:ilvl w:val="0"/>
          <w:numId w:val="81"/>
        </w:numPr>
        <w:tabs>
          <w:tab w:val="left" w:pos="1130"/>
        </w:tabs>
        <w:rPr>
          <w:sz w:val="20"/>
        </w:rPr>
      </w:pPr>
      <w:r w:rsidRPr="00E771CD">
        <w:rPr>
          <w:sz w:val="20"/>
        </w:rPr>
        <w:t xml:space="preserve">EQUIPOS CON PAÍS DE ORIGEN O PROCEDENCIA DIFERENTE AL INDICADO EN PEDIDO-CONTRATO </w:t>
      </w:r>
    </w:p>
    <w:p w:rsidR="00AF4952" w:rsidRPr="00E771CD" w:rsidRDefault="00AF4952" w:rsidP="00AD4A56">
      <w:pPr>
        <w:pStyle w:val="WW-Sangra2detindependiente"/>
        <w:widowControl/>
        <w:numPr>
          <w:ilvl w:val="0"/>
          <w:numId w:val="82"/>
        </w:numPr>
        <w:tabs>
          <w:tab w:val="left" w:pos="1130"/>
        </w:tabs>
        <w:rPr>
          <w:sz w:val="20"/>
        </w:rPr>
      </w:pPr>
      <w:r w:rsidRPr="00E771CD">
        <w:rPr>
          <w:sz w:val="20"/>
        </w:rPr>
        <w:t>MANEJO INADECUADO POR PARTE DEL PROVEEDOR COMO EL AVENTAR O AZOTAR LAS CAJAS DE LOS BIENES AL MOMENTO DE SOLICITAR MUESTRAS PARA INSPECCIÓN FÍSICA.</w:t>
      </w:r>
    </w:p>
    <w:p w:rsidR="00AF4952" w:rsidRPr="00E771CD" w:rsidRDefault="00AF4952" w:rsidP="00555343">
      <w:pPr>
        <w:pStyle w:val="WW-Sangra2detindependiente"/>
        <w:tabs>
          <w:tab w:val="left" w:pos="745"/>
        </w:tabs>
        <w:ind w:left="360"/>
        <w:rPr>
          <w:sz w:val="16"/>
          <w:szCs w:val="16"/>
        </w:rPr>
      </w:pPr>
    </w:p>
    <w:p w:rsidR="00AF4952" w:rsidRPr="00E771CD" w:rsidRDefault="00AF4952" w:rsidP="00555343">
      <w:pPr>
        <w:rPr>
          <w:b/>
          <w:sz w:val="20"/>
        </w:rPr>
      </w:pPr>
      <w:r w:rsidRPr="00E771CD">
        <w:rPr>
          <w:b/>
          <w:sz w:val="20"/>
        </w:rPr>
        <w:t xml:space="preserve">      DEFECTOS CRÍTICOS</w:t>
      </w:r>
    </w:p>
    <w:p w:rsidR="00AF4952" w:rsidRPr="00E771CD" w:rsidRDefault="00AF4952" w:rsidP="00AD4A56">
      <w:pPr>
        <w:pStyle w:val="WW-Sangra2detindependiente"/>
        <w:widowControl/>
        <w:numPr>
          <w:ilvl w:val="0"/>
          <w:numId w:val="83"/>
        </w:numPr>
        <w:tabs>
          <w:tab w:val="left" w:pos="1130"/>
        </w:tabs>
        <w:rPr>
          <w:sz w:val="20"/>
        </w:rPr>
      </w:pPr>
      <w:r w:rsidRPr="00E771CD">
        <w:rPr>
          <w:sz w:val="20"/>
        </w:rPr>
        <w:t>CAJAS O EMPAQUES PRIMARIOS, SECUNDARIOS O COLECTIVOS DETERIORADOS (MANCHADAS, MOJADAS,  ROTAS)</w:t>
      </w:r>
    </w:p>
    <w:p w:rsidR="00AF4952" w:rsidRPr="00E771CD" w:rsidRDefault="00AF4952" w:rsidP="00AD4A56">
      <w:pPr>
        <w:pStyle w:val="WW-Sangra2detindependiente"/>
        <w:widowControl/>
        <w:numPr>
          <w:ilvl w:val="0"/>
          <w:numId w:val="84"/>
        </w:numPr>
        <w:tabs>
          <w:tab w:val="left" w:pos="1130"/>
        </w:tabs>
        <w:rPr>
          <w:sz w:val="20"/>
        </w:rPr>
      </w:pPr>
      <w:r w:rsidRPr="00E771CD">
        <w:rPr>
          <w:sz w:val="20"/>
        </w:rPr>
        <w:t xml:space="preserve">CAJAS O EMPAQUES SIN ETIQUETAS DE IDENTIFICACIÓN </w:t>
      </w:r>
    </w:p>
    <w:p w:rsidR="00AF4952" w:rsidRPr="00E771CD" w:rsidRDefault="00AF4952" w:rsidP="00AD4A56">
      <w:pPr>
        <w:pStyle w:val="WW-Sangra2detindependiente"/>
        <w:widowControl/>
        <w:numPr>
          <w:ilvl w:val="0"/>
          <w:numId w:val="86"/>
        </w:numPr>
        <w:tabs>
          <w:tab w:val="left" w:pos="1130"/>
        </w:tabs>
        <w:rPr>
          <w:sz w:val="20"/>
        </w:rPr>
      </w:pPr>
      <w:r w:rsidRPr="00E771CD">
        <w:rPr>
          <w:sz w:val="20"/>
        </w:rPr>
        <w:t>CAJAS O EMPAQUES CON DATOS Y LEYENDAS INCORRECTAS</w:t>
      </w:r>
    </w:p>
    <w:p w:rsidR="00AF4952" w:rsidRPr="00E771CD" w:rsidRDefault="00AF4952" w:rsidP="00AD4A56">
      <w:pPr>
        <w:pStyle w:val="WW-Sangra2detindependiente"/>
        <w:widowControl/>
        <w:numPr>
          <w:ilvl w:val="0"/>
          <w:numId w:val="85"/>
        </w:numPr>
        <w:tabs>
          <w:tab w:val="left" w:pos="1130"/>
        </w:tabs>
        <w:rPr>
          <w:sz w:val="20"/>
        </w:rPr>
      </w:pPr>
      <w:r w:rsidRPr="00E771CD">
        <w:rPr>
          <w:sz w:val="20"/>
        </w:rPr>
        <w:t>EQUIPOS DIFERENTES EN CAJAS COLECTIVAS, EN RELACIÓN AL INDICADO POR LA ETIQUETA DE IDENTIFICACIÓN, PEDIDO-CONTRATO.</w:t>
      </w:r>
    </w:p>
    <w:p w:rsidR="00AF4952" w:rsidRPr="00E771CD" w:rsidRDefault="00AF4952" w:rsidP="00AD4A56">
      <w:pPr>
        <w:pStyle w:val="WW-Sangra2detindependiente"/>
        <w:widowControl/>
        <w:numPr>
          <w:ilvl w:val="0"/>
          <w:numId w:val="87"/>
        </w:numPr>
        <w:tabs>
          <w:tab w:val="left" w:pos="1130"/>
        </w:tabs>
        <w:rPr>
          <w:sz w:val="20"/>
        </w:rPr>
      </w:pPr>
      <w:r w:rsidRPr="00E771CD">
        <w:rPr>
          <w:sz w:val="20"/>
        </w:rPr>
        <w:t>EQUIPOS O BIENES SIN MANUALES DE OPERACIÓN (CUANDO LO REQUIERAN)</w:t>
      </w:r>
    </w:p>
    <w:p w:rsidR="00AF4952" w:rsidRPr="00E771CD" w:rsidRDefault="00AF4952" w:rsidP="00AD4A56">
      <w:pPr>
        <w:pStyle w:val="WW-Sangra2detindependiente"/>
        <w:widowControl/>
        <w:numPr>
          <w:ilvl w:val="0"/>
          <w:numId w:val="88"/>
        </w:numPr>
        <w:tabs>
          <w:tab w:val="left" w:pos="1130"/>
        </w:tabs>
        <w:rPr>
          <w:sz w:val="20"/>
        </w:rPr>
      </w:pPr>
      <w:r w:rsidRPr="00E771CD">
        <w:rPr>
          <w:sz w:val="20"/>
        </w:rPr>
        <w:lastRenderedPageBreak/>
        <w:t>FALTA DE ACCESORIOS O INCOMPLETOS (INSTRUCTIVOS, ANEXOS, CABLES, ETC)</w:t>
      </w:r>
    </w:p>
    <w:p w:rsidR="00AF4952" w:rsidRPr="00E771CD" w:rsidRDefault="00AF4952" w:rsidP="00AD4A56">
      <w:pPr>
        <w:pStyle w:val="WW-Sangra2detindependiente"/>
        <w:widowControl/>
        <w:numPr>
          <w:ilvl w:val="0"/>
          <w:numId w:val="89"/>
        </w:numPr>
        <w:tabs>
          <w:tab w:val="left" w:pos="1130"/>
        </w:tabs>
        <w:rPr>
          <w:sz w:val="20"/>
        </w:rPr>
      </w:pPr>
      <w:r w:rsidRPr="00E771CD">
        <w:rPr>
          <w:sz w:val="20"/>
        </w:rPr>
        <w:t>CAJAS O EMPAQUES DE BIENES O ACCESORIOS VACÍAS</w:t>
      </w:r>
    </w:p>
    <w:p w:rsidR="00AF4952" w:rsidRPr="00E771CD" w:rsidRDefault="00AF4952" w:rsidP="00AD4A56">
      <w:pPr>
        <w:pStyle w:val="WW-Sangra2detindependiente"/>
        <w:widowControl/>
        <w:numPr>
          <w:ilvl w:val="0"/>
          <w:numId w:val="90"/>
        </w:numPr>
        <w:tabs>
          <w:tab w:val="left" w:pos="1130"/>
        </w:tabs>
        <w:rPr>
          <w:sz w:val="20"/>
        </w:rPr>
      </w:pPr>
      <w:r w:rsidRPr="00E771CD">
        <w:rPr>
          <w:sz w:val="20"/>
        </w:rPr>
        <w:t>MARCA Y/O MODELO DIFERENTE A LO ESPECIFICADO EN PEDIDO-CONTRATO.</w:t>
      </w:r>
    </w:p>
    <w:p w:rsidR="00AF4952" w:rsidRPr="00E771CD" w:rsidRDefault="00AF4952" w:rsidP="00AD4A56">
      <w:pPr>
        <w:pStyle w:val="WW-Sangra2detindependiente"/>
        <w:widowControl/>
        <w:numPr>
          <w:ilvl w:val="0"/>
          <w:numId w:val="91"/>
        </w:numPr>
        <w:tabs>
          <w:tab w:val="left" w:pos="1130"/>
        </w:tabs>
        <w:rPr>
          <w:sz w:val="20"/>
        </w:rPr>
      </w:pPr>
      <w:r w:rsidRPr="00E771CD">
        <w:rPr>
          <w:sz w:val="20"/>
        </w:rPr>
        <w:t>FABRICANTE Y/O PAÍS DE ORIGEN DIFERENTE A LO ESPECIFICADO EN PEDIDO-CONTRATO.</w:t>
      </w:r>
    </w:p>
    <w:p w:rsidR="00AF4952" w:rsidRPr="00E771CD" w:rsidRDefault="00AF4952" w:rsidP="00AD4A56">
      <w:pPr>
        <w:pStyle w:val="WW-Sangra2detindependiente"/>
        <w:widowControl/>
        <w:numPr>
          <w:ilvl w:val="0"/>
          <w:numId w:val="92"/>
        </w:numPr>
        <w:tabs>
          <w:tab w:val="left" w:pos="1130"/>
        </w:tabs>
        <w:rPr>
          <w:sz w:val="20"/>
        </w:rPr>
      </w:pPr>
      <w:r w:rsidRPr="00E771CD">
        <w:rPr>
          <w:sz w:val="20"/>
        </w:rPr>
        <w:t>EQUIPO MEDICO E INSTRUMENTAL MALTRATADO, ROTO, INCOMPLETO</w:t>
      </w:r>
    </w:p>
    <w:p w:rsidR="00AF4952" w:rsidRPr="00E771CD" w:rsidRDefault="00AF4952" w:rsidP="00AD4A56">
      <w:pPr>
        <w:pStyle w:val="WW-Sangra2detindependiente"/>
        <w:widowControl/>
        <w:numPr>
          <w:ilvl w:val="0"/>
          <w:numId w:val="93"/>
        </w:numPr>
        <w:tabs>
          <w:tab w:val="left" w:pos="1130"/>
        </w:tabs>
        <w:rPr>
          <w:sz w:val="20"/>
        </w:rPr>
      </w:pPr>
      <w:r w:rsidRPr="00E771CD">
        <w:rPr>
          <w:sz w:val="20"/>
        </w:rPr>
        <w:t>DIFERENCIA DE INSTRUMENTAL Y EQUIPO MEDICO AL OFERTADO EN CATALOGO, FICHA TÉCNICA.</w:t>
      </w:r>
    </w:p>
    <w:p w:rsidR="00AF4952" w:rsidRPr="00E771CD" w:rsidRDefault="00AF4952" w:rsidP="00AD4A56">
      <w:pPr>
        <w:pStyle w:val="WW-Sangra2detindependiente"/>
        <w:widowControl/>
        <w:numPr>
          <w:ilvl w:val="0"/>
          <w:numId w:val="94"/>
        </w:numPr>
        <w:tabs>
          <w:tab w:val="left" w:pos="1130"/>
        </w:tabs>
        <w:rPr>
          <w:sz w:val="20"/>
        </w:rPr>
      </w:pPr>
      <w:r w:rsidRPr="00E771CD">
        <w:rPr>
          <w:sz w:val="20"/>
        </w:rPr>
        <w:t xml:space="preserve">ESPECIFICACIONES TÉCNICAS INFERIORES A LAS REQUERIDAS EN PEDIDO-CONTRATO </w:t>
      </w:r>
    </w:p>
    <w:p w:rsidR="00AF4952" w:rsidRPr="00E771CD" w:rsidRDefault="00AF4952" w:rsidP="00AD4A56">
      <w:pPr>
        <w:pStyle w:val="WW-Sangra2detindependiente"/>
        <w:widowControl/>
        <w:numPr>
          <w:ilvl w:val="0"/>
          <w:numId w:val="95"/>
        </w:numPr>
        <w:tabs>
          <w:tab w:val="left" w:pos="1130"/>
        </w:tabs>
        <w:rPr>
          <w:sz w:val="20"/>
        </w:rPr>
      </w:pPr>
      <w:r w:rsidRPr="00E771CD">
        <w:rPr>
          <w:sz w:val="20"/>
        </w:rPr>
        <w:t>EQUIPO CON NÚMEROS DE SERIE EQUIVOCADOS, REPETIDOS O AUSENTES EN CAJAS O EMPAQUES, CON EL PRODUCTO FÍSICO, PEDIDO-CONTRATO.</w:t>
      </w:r>
    </w:p>
    <w:p w:rsidR="00AF4952" w:rsidRPr="00E771CD" w:rsidRDefault="00AF4952" w:rsidP="00AD4A56">
      <w:pPr>
        <w:pStyle w:val="WW-Sangra2detindependiente"/>
        <w:widowControl/>
        <w:numPr>
          <w:ilvl w:val="0"/>
          <w:numId w:val="96"/>
        </w:numPr>
        <w:tabs>
          <w:tab w:val="left" w:pos="1130"/>
        </w:tabs>
        <w:rPr>
          <w:sz w:val="20"/>
        </w:rPr>
      </w:pPr>
      <w:r w:rsidRPr="00E771CD">
        <w:rPr>
          <w:sz w:val="20"/>
        </w:rPr>
        <w:t>SELLOS DE SEGURIDAD DE ORIGEN VIOLADOS EN CAJAS O EMPAQUES COLECTIVOS (CUANDO APLIQUE)</w:t>
      </w:r>
    </w:p>
    <w:p w:rsidR="00AF4952" w:rsidRPr="00E771CD" w:rsidRDefault="00AF4952" w:rsidP="00AD4A56">
      <w:pPr>
        <w:pStyle w:val="WW-Sangra2detindependiente"/>
        <w:widowControl/>
        <w:numPr>
          <w:ilvl w:val="0"/>
          <w:numId w:val="97"/>
        </w:numPr>
        <w:tabs>
          <w:tab w:val="left" w:pos="1130"/>
        </w:tabs>
        <w:rPr>
          <w:sz w:val="20"/>
        </w:rPr>
      </w:pPr>
      <w:r w:rsidRPr="00E771CD">
        <w:rPr>
          <w:sz w:val="20"/>
        </w:rPr>
        <w:t>EN GENERAL EQUIPO DEFECTUOSO AL MOMENTO DE REALIZAR LAS PRUEBAS TÉCNICAS DE ENCENDIDO Y FUNCIONAMIENTO. (CUANDO APLIQUE)</w:t>
      </w:r>
    </w:p>
    <w:p w:rsidR="00AF4952" w:rsidRPr="00E771CD" w:rsidRDefault="00AF4952" w:rsidP="00AD4A56">
      <w:pPr>
        <w:pStyle w:val="WW-Sangra2detindependiente"/>
        <w:widowControl/>
        <w:numPr>
          <w:ilvl w:val="0"/>
          <w:numId w:val="98"/>
        </w:numPr>
        <w:tabs>
          <w:tab w:val="left" w:pos="1130"/>
        </w:tabs>
        <w:rPr>
          <w:sz w:val="20"/>
        </w:rPr>
      </w:pPr>
      <w:r w:rsidRPr="00E771CD">
        <w:rPr>
          <w:sz w:val="20"/>
        </w:rPr>
        <w:t>ADAPTACIONES DE</w:t>
      </w:r>
      <w:r>
        <w:rPr>
          <w:sz w:val="20"/>
        </w:rPr>
        <w:t xml:space="preserve">FECTUOSAS EN EQUIPOS MÉDICOS O </w:t>
      </w:r>
      <w:r w:rsidRPr="00E771CD">
        <w:rPr>
          <w:sz w:val="20"/>
        </w:rPr>
        <w:t>INSTRUMENTAL.</w:t>
      </w:r>
    </w:p>
    <w:p w:rsidR="00AF4952" w:rsidRPr="00E771CD" w:rsidRDefault="00AF4952" w:rsidP="00AD4A56">
      <w:pPr>
        <w:pStyle w:val="WW-Sangra2detindependiente"/>
        <w:widowControl/>
        <w:numPr>
          <w:ilvl w:val="0"/>
          <w:numId w:val="98"/>
        </w:numPr>
        <w:tabs>
          <w:tab w:val="left" w:pos="1130"/>
        </w:tabs>
        <w:rPr>
          <w:sz w:val="20"/>
        </w:rPr>
      </w:pPr>
      <w:r w:rsidRPr="00E771CD">
        <w:rPr>
          <w:sz w:val="20"/>
        </w:rPr>
        <w:t>ENTRE OTROS</w:t>
      </w:r>
    </w:p>
    <w:p w:rsidR="00AF4952" w:rsidRPr="00E771CD" w:rsidRDefault="00AF4952" w:rsidP="00555343">
      <w:pPr>
        <w:pStyle w:val="WW-Sangra2detindependiente"/>
        <w:tabs>
          <w:tab w:val="left" w:pos="745"/>
        </w:tabs>
        <w:ind w:left="0"/>
        <w:rPr>
          <w:sz w:val="20"/>
        </w:rPr>
      </w:pPr>
    </w:p>
    <w:p w:rsidR="00AF4952" w:rsidRPr="00E771CD" w:rsidRDefault="00AF4952" w:rsidP="00555343">
      <w:pPr>
        <w:pStyle w:val="WW-Sangra2detindependiente"/>
        <w:tabs>
          <w:tab w:val="left" w:pos="1885"/>
        </w:tabs>
        <w:ind w:left="1140" w:hanging="750"/>
        <w:rPr>
          <w:sz w:val="20"/>
        </w:rPr>
      </w:pPr>
      <w:r w:rsidRPr="00E771CD">
        <w:rPr>
          <w:b/>
          <w:sz w:val="20"/>
        </w:rPr>
        <w:t>NOTA:</w:t>
      </w:r>
      <w:r w:rsidRPr="00E771CD">
        <w:rPr>
          <w:sz w:val="20"/>
        </w:rPr>
        <w:t xml:space="preserve"> PERSONAL TÉCNICO ESPECIALIZADO DE LAS </w:t>
      </w:r>
      <w:r w:rsidRPr="00E771CD">
        <w:rPr>
          <w:b/>
          <w:sz w:val="20"/>
        </w:rPr>
        <w:t>ÁREAS SOLICITANTES DE LOS BIENES</w:t>
      </w:r>
      <w:r w:rsidRPr="00E771CD">
        <w:rPr>
          <w:sz w:val="20"/>
        </w:rPr>
        <w:t>, REALIZA LAS PRUEBAS DE FUNCIONAMIENTO ESPECIFICO, ADEMÁS DE VERIFICAR QUE LOS BIENES CUMPLAN CON LAS APLICACIONES Y ESPECIFICACIONES TÉCNICAS REQUERIDAS EN EL PEDIDO-CONTRATO CORRESPONDIENTE.</w:t>
      </w:r>
    </w:p>
    <w:p w:rsidR="00AF4952" w:rsidRPr="00E771CD" w:rsidRDefault="00AF4952" w:rsidP="00555343">
      <w:pPr>
        <w:pStyle w:val="WW-Sangra2detindependiente"/>
        <w:tabs>
          <w:tab w:val="left" w:pos="745"/>
        </w:tabs>
        <w:ind w:left="0"/>
        <w:rPr>
          <w:sz w:val="20"/>
        </w:rPr>
      </w:pPr>
    </w:p>
    <w:p w:rsidR="00AF4952" w:rsidRPr="00E771CD" w:rsidRDefault="00AF4952" w:rsidP="00555343">
      <w:pPr>
        <w:pStyle w:val="WW-Sangra2detindependiente"/>
        <w:tabs>
          <w:tab w:val="left" w:pos="745"/>
        </w:tabs>
        <w:ind w:left="0"/>
        <w:jc w:val="center"/>
        <w:rPr>
          <w:b/>
          <w:sz w:val="20"/>
        </w:rPr>
      </w:pPr>
    </w:p>
    <w:p w:rsidR="00AF4952" w:rsidRPr="00E771CD" w:rsidRDefault="00AF4952" w:rsidP="00555343">
      <w:pPr>
        <w:pStyle w:val="WW-Sangra2detindependiente"/>
        <w:tabs>
          <w:tab w:val="left" w:pos="745"/>
        </w:tabs>
        <w:ind w:left="0"/>
        <w:jc w:val="center"/>
        <w:rPr>
          <w:b/>
          <w:sz w:val="20"/>
        </w:rPr>
      </w:pPr>
      <w:r w:rsidRPr="00E771CD">
        <w:rPr>
          <w:b/>
          <w:sz w:val="20"/>
        </w:rPr>
        <w:t>MOTIVOS POR LOS QUE “NO CUMPLE EN LA INSPECCIÓN FÍSICA POR ATRIBUTOS”:</w:t>
      </w:r>
    </w:p>
    <w:p w:rsidR="00AF4952" w:rsidRPr="00E771CD" w:rsidRDefault="00AF4952" w:rsidP="00555343">
      <w:pPr>
        <w:pStyle w:val="WW-Sangra2detindependiente"/>
        <w:tabs>
          <w:tab w:val="left" w:pos="745"/>
        </w:tabs>
        <w:ind w:left="0"/>
        <w:jc w:val="center"/>
        <w:rPr>
          <w:b/>
          <w:sz w:val="20"/>
        </w:rPr>
      </w:pPr>
    </w:p>
    <w:p w:rsidR="00AF4952" w:rsidRPr="00E771CD" w:rsidRDefault="00AF4952" w:rsidP="00555343">
      <w:pPr>
        <w:pStyle w:val="WW-Sangra2detindependiente"/>
        <w:tabs>
          <w:tab w:val="left" w:pos="745"/>
        </w:tabs>
        <w:ind w:left="0" w:firstLine="0"/>
        <w:jc w:val="center"/>
        <w:rPr>
          <w:b/>
          <w:sz w:val="20"/>
        </w:rPr>
      </w:pPr>
      <w:r w:rsidRPr="00E771CD">
        <w:rPr>
          <w:b/>
          <w:sz w:val="20"/>
        </w:rPr>
        <w:t>DEFECTOS EN VEHÍCULOS, AMBULANCIAS, UNIDADES MÉDICO DENTALES Y UNIDADES CON ADAPTACIONES ESPECIALES.</w:t>
      </w:r>
    </w:p>
    <w:p w:rsidR="00AF4952" w:rsidRPr="00E771CD" w:rsidRDefault="00AF4952" w:rsidP="00555343">
      <w:pPr>
        <w:pStyle w:val="WW-Sangra2detindependiente"/>
        <w:tabs>
          <w:tab w:val="left" w:pos="745"/>
        </w:tabs>
        <w:ind w:left="0"/>
        <w:rPr>
          <w:sz w:val="20"/>
        </w:rPr>
      </w:pPr>
    </w:p>
    <w:p w:rsidR="00AF4952" w:rsidRPr="00E771CD" w:rsidRDefault="00AF4952" w:rsidP="00555343">
      <w:pPr>
        <w:tabs>
          <w:tab w:val="left" w:pos="437"/>
        </w:tabs>
        <w:rPr>
          <w:b/>
          <w:sz w:val="20"/>
        </w:rPr>
      </w:pPr>
      <w:r w:rsidRPr="00E771CD">
        <w:rPr>
          <w:b/>
          <w:sz w:val="20"/>
        </w:rPr>
        <w:t xml:space="preserve">      DEFECTOS MENORES</w:t>
      </w:r>
    </w:p>
    <w:p w:rsidR="00AF4952" w:rsidRPr="00E771CD" w:rsidRDefault="00AF4952" w:rsidP="00AD4A56">
      <w:pPr>
        <w:pStyle w:val="WW-Sangra2detindependiente"/>
        <w:widowControl/>
        <w:numPr>
          <w:ilvl w:val="0"/>
          <w:numId w:val="99"/>
        </w:numPr>
        <w:tabs>
          <w:tab w:val="left" w:pos="1490"/>
        </w:tabs>
        <w:rPr>
          <w:sz w:val="20"/>
        </w:rPr>
      </w:pPr>
      <w:r w:rsidRPr="00E771CD">
        <w:rPr>
          <w:sz w:val="20"/>
        </w:rPr>
        <w:t>VEHICULO SIN ACCESORIOS COMO HERRAMIENTAS (CUANDO SE REQUIERA).</w:t>
      </w:r>
    </w:p>
    <w:p w:rsidR="00AF4952" w:rsidRPr="00E771CD" w:rsidRDefault="00AF4952" w:rsidP="00AD4A56">
      <w:pPr>
        <w:pStyle w:val="WW-Sangra2detindependiente"/>
        <w:widowControl/>
        <w:numPr>
          <w:ilvl w:val="0"/>
          <w:numId w:val="100"/>
        </w:numPr>
        <w:tabs>
          <w:tab w:val="left" w:pos="1130"/>
        </w:tabs>
        <w:rPr>
          <w:sz w:val="20"/>
        </w:rPr>
      </w:pPr>
      <w:r w:rsidRPr="00E771CD">
        <w:rPr>
          <w:sz w:val="20"/>
        </w:rPr>
        <w:t>ETIQUETAS DE IDENTIFICACIÓN O DISTINTIVOS MAL COLOCADOS EN VEHÍCULOS.</w:t>
      </w:r>
    </w:p>
    <w:p w:rsidR="00AF4952" w:rsidRPr="00E771CD" w:rsidRDefault="00AF4952" w:rsidP="00555343">
      <w:pPr>
        <w:pStyle w:val="WW-Sangra2detindependiente"/>
        <w:tabs>
          <w:tab w:val="left" w:pos="745"/>
        </w:tabs>
        <w:ind w:left="360"/>
        <w:rPr>
          <w:sz w:val="20"/>
        </w:rPr>
      </w:pPr>
    </w:p>
    <w:p w:rsidR="00AF4952" w:rsidRPr="00E771CD" w:rsidRDefault="00AF4952" w:rsidP="00555343">
      <w:pPr>
        <w:rPr>
          <w:b/>
          <w:sz w:val="20"/>
        </w:rPr>
      </w:pPr>
      <w:r w:rsidRPr="00E771CD">
        <w:rPr>
          <w:b/>
          <w:sz w:val="20"/>
        </w:rPr>
        <w:t xml:space="preserve">      DEFECTOS MAYORES</w:t>
      </w:r>
    </w:p>
    <w:p w:rsidR="00AF4952" w:rsidRPr="00E771CD" w:rsidRDefault="00AF4952" w:rsidP="00AD4A56">
      <w:pPr>
        <w:pStyle w:val="WW-Sangra2detindependiente"/>
        <w:widowControl/>
        <w:numPr>
          <w:ilvl w:val="0"/>
          <w:numId w:val="101"/>
        </w:numPr>
        <w:tabs>
          <w:tab w:val="left" w:pos="1130"/>
        </w:tabs>
        <w:rPr>
          <w:sz w:val="20"/>
        </w:rPr>
      </w:pPr>
      <w:r w:rsidRPr="00E771CD">
        <w:rPr>
          <w:sz w:val="20"/>
        </w:rPr>
        <w:t>QUE EL INSTRUCTIVO O MANUAL DE OPERACIÓN DE LA UNIDAD SE PRESENTE EN IDIOMA DIFERENTE DEL ESPAÑOL</w:t>
      </w:r>
    </w:p>
    <w:p w:rsidR="00AF4952" w:rsidRPr="00E771CD" w:rsidRDefault="00AF4952" w:rsidP="00AD4A56">
      <w:pPr>
        <w:pStyle w:val="WW-Sangra2detindependiente"/>
        <w:widowControl/>
        <w:numPr>
          <w:ilvl w:val="0"/>
          <w:numId w:val="102"/>
        </w:numPr>
        <w:tabs>
          <w:tab w:val="left" w:pos="1130"/>
        </w:tabs>
        <w:rPr>
          <w:sz w:val="20"/>
        </w:rPr>
      </w:pPr>
      <w:r w:rsidRPr="00E771CD">
        <w:rPr>
          <w:sz w:val="20"/>
        </w:rPr>
        <w:t xml:space="preserve">VEHÍCULOS CON PAÍS DE ORIGEN O PROCEDENCIA DIFERENTE AL INDICADO EN PEDIDO-CONTRATO </w:t>
      </w:r>
    </w:p>
    <w:p w:rsidR="00AF4952" w:rsidRPr="00E771CD" w:rsidRDefault="00AF4952" w:rsidP="00AD4A56">
      <w:pPr>
        <w:pStyle w:val="WW-Sangra2detindependiente"/>
        <w:widowControl/>
        <w:numPr>
          <w:ilvl w:val="0"/>
          <w:numId w:val="103"/>
        </w:numPr>
        <w:tabs>
          <w:tab w:val="left" w:pos="1130"/>
        </w:tabs>
        <w:rPr>
          <w:sz w:val="20"/>
        </w:rPr>
      </w:pPr>
      <w:r w:rsidRPr="00E771CD">
        <w:rPr>
          <w:sz w:val="20"/>
        </w:rPr>
        <w:t>MANEJO INADECUADO POR PARTE DEL PROVEEDOR COMO EL AVENTAR PARTES DE LA UNIDAD O AZOTAR PUERTAS O VENTANILLAS DEL BIEN AL MOMENTO DE REALIZAR LA INSPECCIÓN FÍSICA.</w:t>
      </w:r>
    </w:p>
    <w:p w:rsidR="00AF4952" w:rsidRPr="00E771CD" w:rsidRDefault="00AF4952" w:rsidP="00555343">
      <w:pPr>
        <w:pStyle w:val="WW-Sangra2detindependiente"/>
        <w:tabs>
          <w:tab w:val="left" w:pos="745"/>
        </w:tabs>
        <w:ind w:left="360"/>
        <w:rPr>
          <w:sz w:val="20"/>
        </w:rPr>
      </w:pPr>
    </w:p>
    <w:p w:rsidR="00AF4952" w:rsidRPr="00E771CD" w:rsidRDefault="00AF4952" w:rsidP="00555343">
      <w:pPr>
        <w:rPr>
          <w:b/>
          <w:sz w:val="20"/>
        </w:rPr>
      </w:pPr>
      <w:r w:rsidRPr="00E771CD">
        <w:rPr>
          <w:b/>
          <w:sz w:val="20"/>
        </w:rPr>
        <w:t xml:space="preserve">      DEFECTOS CRÍTICOS</w:t>
      </w:r>
    </w:p>
    <w:p w:rsidR="00AF4952" w:rsidRPr="00E771CD" w:rsidRDefault="00AF4952" w:rsidP="00AD4A56">
      <w:pPr>
        <w:pStyle w:val="WW-Sangra2detindependiente"/>
        <w:widowControl/>
        <w:numPr>
          <w:ilvl w:val="0"/>
          <w:numId w:val="104"/>
        </w:numPr>
        <w:tabs>
          <w:tab w:val="left" w:pos="1130"/>
        </w:tabs>
        <w:rPr>
          <w:sz w:val="20"/>
        </w:rPr>
      </w:pPr>
      <w:r w:rsidRPr="00E771CD">
        <w:rPr>
          <w:sz w:val="20"/>
        </w:rPr>
        <w:t>VEHÍCULOS O UNIDADES CON ABOLLADURAS, RAYONES Y DEFECTOS DE PINTURA EN CARROCERÍA.</w:t>
      </w:r>
    </w:p>
    <w:p w:rsidR="00AF4952" w:rsidRPr="00E771CD" w:rsidRDefault="00AF4952" w:rsidP="00AD4A56">
      <w:pPr>
        <w:pStyle w:val="WW-Sangra2detindependiente"/>
        <w:widowControl/>
        <w:numPr>
          <w:ilvl w:val="0"/>
          <w:numId w:val="105"/>
        </w:numPr>
        <w:tabs>
          <w:tab w:val="left" w:pos="1130"/>
        </w:tabs>
        <w:rPr>
          <w:sz w:val="20"/>
        </w:rPr>
      </w:pPr>
      <w:r w:rsidRPr="00E771CD">
        <w:rPr>
          <w:sz w:val="20"/>
        </w:rPr>
        <w:t>VEHÍCULOS O UNIDADES CON ACCESORIOS O ADAPTACIONES INCORRECTAS</w:t>
      </w:r>
    </w:p>
    <w:p w:rsidR="00AF4952" w:rsidRPr="00E771CD" w:rsidRDefault="00AF4952" w:rsidP="00AD4A56">
      <w:pPr>
        <w:pStyle w:val="WW-Sangra2detindependiente"/>
        <w:widowControl/>
        <w:numPr>
          <w:ilvl w:val="0"/>
          <w:numId w:val="106"/>
        </w:numPr>
        <w:tabs>
          <w:tab w:val="left" w:pos="1130"/>
        </w:tabs>
        <w:rPr>
          <w:sz w:val="20"/>
        </w:rPr>
      </w:pPr>
      <w:r w:rsidRPr="00E771CD">
        <w:rPr>
          <w:sz w:val="20"/>
        </w:rPr>
        <w:t>FALTA DE ACCESORIOS COMO EXTINTOR, SEÑALAMIENTOS, GATO HIDRÁULICO, ESTUCHE DE HERRAMIENTAS, CABLE PASA CORRIENTE, LLANTA DE REFACCIÓN, LLAVE DE CRUZ, ETC.</w:t>
      </w:r>
    </w:p>
    <w:p w:rsidR="00AF4952" w:rsidRPr="00E771CD" w:rsidRDefault="00AF4952" w:rsidP="00AD4A56">
      <w:pPr>
        <w:pStyle w:val="WW-Sangra2detindependiente"/>
        <w:widowControl/>
        <w:numPr>
          <w:ilvl w:val="0"/>
          <w:numId w:val="107"/>
        </w:numPr>
        <w:tabs>
          <w:tab w:val="left" w:pos="1130"/>
        </w:tabs>
        <w:rPr>
          <w:sz w:val="20"/>
        </w:rPr>
      </w:pPr>
      <w:r w:rsidRPr="00E771CD">
        <w:rPr>
          <w:sz w:val="20"/>
        </w:rPr>
        <w:t xml:space="preserve">UNIDADES O VEHÍCULOS CON ADAPTACIONES CON DEFECTOS EN CAMPERS, BANCAS, RESPALDOS, ASIENTOS, VENTANILLAS, COMPARTIMIENTOS, CERRADURAS, CHAPAS, REDILAS, CABALLETE, PISOS, ETC. </w:t>
      </w:r>
    </w:p>
    <w:p w:rsidR="00AF4952" w:rsidRPr="00E771CD" w:rsidRDefault="00AF4952" w:rsidP="00AD4A56">
      <w:pPr>
        <w:pStyle w:val="WW-Sangra2detindependiente"/>
        <w:widowControl/>
        <w:numPr>
          <w:ilvl w:val="0"/>
          <w:numId w:val="108"/>
        </w:numPr>
        <w:tabs>
          <w:tab w:val="left" w:pos="1130"/>
        </w:tabs>
        <w:rPr>
          <w:sz w:val="20"/>
        </w:rPr>
      </w:pPr>
      <w:r w:rsidRPr="00E771CD">
        <w:rPr>
          <w:sz w:val="20"/>
        </w:rPr>
        <w:t>UNIDADES O VEHÍCULOS DIFERENTES EN RELACIÓN A LO INDICADO EN PEDIDO-CONTRATO.</w:t>
      </w:r>
    </w:p>
    <w:p w:rsidR="00AF4952" w:rsidRPr="00E771CD" w:rsidRDefault="00AF4952" w:rsidP="00AD4A56">
      <w:pPr>
        <w:pStyle w:val="WW-Sangra2detindependiente"/>
        <w:widowControl/>
        <w:numPr>
          <w:ilvl w:val="0"/>
          <w:numId w:val="109"/>
        </w:numPr>
        <w:tabs>
          <w:tab w:val="left" w:pos="1130"/>
        </w:tabs>
        <w:rPr>
          <w:sz w:val="20"/>
        </w:rPr>
      </w:pPr>
      <w:r w:rsidRPr="00E771CD">
        <w:rPr>
          <w:sz w:val="20"/>
        </w:rPr>
        <w:lastRenderedPageBreak/>
        <w:t>UNIDADES ADAPTADAS SIN MANUALES DE OPERACIÓN DE LOS EQUIPOS ESPECÍFICOS(CUANDO LO REQUIERAN)</w:t>
      </w:r>
    </w:p>
    <w:p w:rsidR="00AF4952" w:rsidRPr="00E771CD" w:rsidRDefault="00AF4952" w:rsidP="00AD4A56">
      <w:pPr>
        <w:pStyle w:val="WW-Sangra2detindependiente"/>
        <w:widowControl/>
        <w:numPr>
          <w:ilvl w:val="0"/>
          <w:numId w:val="110"/>
        </w:numPr>
        <w:tabs>
          <w:tab w:val="left" w:pos="1130"/>
        </w:tabs>
        <w:rPr>
          <w:sz w:val="20"/>
        </w:rPr>
      </w:pPr>
      <w:r w:rsidRPr="00E771CD">
        <w:rPr>
          <w:sz w:val="20"/>
        </w:rPr>
        <w:t>UNIDADES O VEHÍCULOS ADAPTADOS (AMBULANCIAS O UNIDADES MEDICO DENTALES), CON DEFECTOS O FALTANTES DE CARROCERÍA, TORRETAS, SIRENAS, LUCES DE EMERGENCIAS, LUCES DE INTERIORES, SISTEMA DE VENTILACIÓN, ANAQUELES, GAVETAS, ASIENTOS, BANCAS, CAMILLA, RESPALDO, VENTANAS, PUERTAS, CERRADURAS, CHAPAS, PISOS, ETC.</w:t>
      </w:r>
    </w:p>
    <w:p w:rsidR="00AF4952" w:rsidRPr="00E771CD" w:rsidRDefault="00AF4952" w:rsidP="00AD4A56">
      <w:pPr>
        <w:pStyle w:val="WW-Sangra2detindependiente"/>
        <w:widowControl/>
        <w:numPr>
          <w:ilvl w:val="0"/>
          <w:numId w:val="111"/>
        </w:numPr>
        <w:tabs>
          <w:tab w:val="left" w:pos="1130"/>
        </w:tabs>
        <w:rPr>
          <w:sz w:val="20"/>
        </w:rPr>
      </w:pPr>
      <w:r w:rsidRPr="00E771CD">
        <w:rPr>
          <w:sz w:val="20"/>
        </w:rPr>
        <w:t>UNIDADES O VEHÍCULOS ADAPTADOS SIN EQUIPO O CON DEFECTOS EN TANQUE DE OXIGENO, PLANTA ELÉCTRICA, EQUIPO MEDICO (DESFIBRILADOR, ESTETOSCOPIO, BAHUMANOMETRO, TERMÓMETRO, ASPIRADOR, MANGUERAS, MASCARILLAS, PORTA SUEROS, ETC.</w:t>
      </w:r>
    </w:p>
    <w:p w:rsidR="00AF4952" w:rsidRPr="00E771CD" w:rsidRDefault="00AF4952" w:rsidP="00AD4A56">
      <w:pPr>
        <w:pStyle w:val="WW-Sangra2detindependiente"/>
        <w:widowControl/>
        <w:numPr>
          <w:ilvl w:val="0"/>
          <w:numId w:val="112"/>
        </w:numPr>
        <w:tabs>
          <w:tab w:val="left" w:pos="1130"/>
        </w:tabs>
        <w:rPr>
          <w:sz w:val="20"/>
        </w:rPr>
      </w:pPr>
      <w:r w:rsidRPr="00E771CD">
        <w:rPr>
          <w:sz w:val="20"/>
        </w:rPr>
        <w:t>CAJAS O EMPAQUES DE ACCESORIOS VACÍAS</w:t>
      </w:r>
    </w:p>
    <w:p w:rsidR="00AF4952" w:rsidRPr="00E771CD" w:rsidRDefault="00AF4952" w:rsidP="00AD4A56">
      <w:pPr>
        <w:pStyle w:val="WW-Sangra2detindependiente"/>
        <w:widowControl/>
        <w:numPr>
          <w:ilvl w:val="0"/>
          <w:numId w:val="113"/>
        </w:numPr>
        <w:tabs>
          <w:tab w:val="left" w:pos="1130"/>
        </w:tabs>
        <w:rPr>
          <w:sz w:val="20"/>
        </w:rPr>
      </w:pPr>
      <w:r w:rsidRPr="00E771CD">
        <w:rPr>
          <w:sz w:val="20"/>
        </w:rPr>
        <w:t>MARCA Y/O MODELO DIFERENTE A LO ESPECIFICADO EN PEDIDO-CONTRATO.</w:t>
      </w:r>
    </w:p>
    <w:p w:rsidR="00AF4952" w:rsidRPr="00E771CD" w:rsidRDefault="00AF4952" w:rsidP="00AD4A56">
      <w:pPr>
        <w:pStyle w:val="WW-Sangra2detindependiente"/>
        <w:widowControl/>
        <w:numPr>
          <w:ilvl w:val="0"/>
          <w:numId w:val="114"/>
        </w:numPr>
        <w:tabs>
          <w:tab w:val="left" w:pos="1130"/>
        </w:tabs>
        <w:rPr>
          <w:sz w:val="20"/>
        </w:rPr>
      </w:pPr>
      <w:r w:rsidRPr="00E771CD">
        <w:rPr>
          <w:sz w:val="20"/>
        </w:rPr>
        <w:t>FABRICANTE Y/O PAÍS DE ORIGEN DIFERENTE A LO ESPECIFICADO EN PEDIDO-CONTRATO Y REMISIÓN.</w:t>
      </w:r>
    </w:p>
    <w:p w:rsidR="00AF4952" w:rsidRPr="00E771CD" w:rsidRDefault="00AF4952" w:rsidP="00AD4A56">
      <w:pPr>
        <w:pStyle w:val="WW-Sangra2detindependiente"/>
        <w:widowControl/>
        <w:numPr>
          <w:ilvl w:val="0"/>
          <w:numId w:val="115"/>
        </w:numPr>
        <w:tabs>
          <w:tab w:val="left" w:pos="1130"/>
        </w:tabs>
        <w:rPr>
          <w:sz w:val="20"/>
        </w:rPr>
      </w:pPr>
      <w:r w:rsidRPr="00E771CD">
        <w:rPr>
          <w:sz w:val="20"/>
        </w:rPr>
        <w:t>EQUIPO MÉDICO E INSTRUMENTAL MALTRATADO, ROTO, INCOMPLETO</w:t>
      </w:r>
    </w:p>
    <w:p w:rsidR="00AF4952" w:rsidRPr="00E771CD" w:rsidRDefault="00AF4952" w:rsidP="00AD4A56">
      <w:pPr>
        <w:pStyle w:val="WW-Sangra2detindependiente"/>
        <w:widowControl/>
        <w:numPr>
          <w:ilvl w:val="0"/>
          <w:numId w:val="116"/>
        </w:numPr>
        <w:tabs>
          <w:tab w:val="left" w:pos="1130"/>
        </w:tabs>
        <w:rPr>
          <w:sz w:val="20"/>
        </w:rPr>
      </w:pPr>
      <w:r w:rsidRPr="00E771CD">
        <w:rPr>
          <w:sz w:val="20"/>
        </w:rPr>
        <w:t>DIFERENCIA DE INSTRUMENTAL Y EQUIPO MÉDICO AL ESPECIFICADO EN CATALOGO, FICHA TÉCNICA Y PEDIDO-CONTRATO.</w:t>
      </w:r>
    </w:p>
    <w:p w:rsidR="00AF4952" w:rsidRPr="00E771CD" w:rsidRDefault="00AF4952" w:rsidP="00AD4A56">
      <w:pPr>
        <w:pStyle w:val="WW-Sangra2detindependiente"/>
        <w:widowControl/>
        <w:numPr>
          <w:ilvl w:val="0"/>
          <w:numId w:val="117"/>
        </w:numPr>
        <w:tabs>
          <w:tab w:val="left" w:pos="1130"/>
        </w:tabs>
        <w:rPr>
          <w:sz w:val="20"/>
        </w:rPr>
      </w:pPr>
      <w:r w:rsidRPr="00E771CD">
        <w:rPr>
          <w:sz w:val="20"/>
        </w:rPr>
        <w:t xml:space="preserve">ESPECIFICACIONES TÉCNICAS INFERIORES A LAS REQUERIDAS EN PEDIDO-CONTRATO </w:t>
      </w:r>
    </w:p>
    <w:p w:rsidR="00AF4952" w:rsidRPr="00E771CD" w:rsidRDefault="00AF4952" w:rsidP="00AD4A56">
      <w:pPr>
        <w:pStyle w:val="WW-Sangra2detindependiente"/>
        <w:widowControl/>
        <w:numPr>
          <w:ilvl w:val="0"/>
          <w:numId w:val="118"/>
        </w:numPr>
        <w:tabs>
          <w:tab w:val="left" w:pos="1130"/>
        </w:tabs>
        <w:rPr>
          <w:sz w:val="20"/>
        </w:rPr>
      </w:pPr>
      <w:r w:rsidRPr="00E771CD">
        <w:rPr>
          <w:sz w:val="20"/>
        </w:rPr>
        <w:t>VEHÍCULOS O UNIDADES CON NÚMEROS DE SERIE EQUIVOCADOS, REPETIDOS O AUSENTES CONFORME A PÓLIZA DE GARANTÍA, FACTURA Y PEDIDO-CONTRATO.</w:t>
      </w:r>
    </w:p>
    <w:p w:rsidR="00AF4952" w:rsidRPr="00E771CD" w:rsidRDefault="00AF4952" w:rsidP="00AD4A56">
      <w:pPr>
        <w:pStyle w:val="WW-Sangra2detindependiente"/>
        <w:widowControl/>
        <w:numPr>
          <w:ilvl w:val="0"/>
          <w:numId w:val="119"/>
        </w:numPr>
        <w:tabs>
          <w:tab w:val="left" w:pos="1130"/>
        </w:tabs>
        <w:rPr>
          <w:sz w:val="20"/>
        </w:rPr>
      </w:pPr>
      <w:r w:rsidRPr="00E771CD">
        <w:rPr>
          <w:sz w:val="20"/>
        </w:rPr>
        <w:t>SELLOS DE SEGURIDAD DE ORIGEN VIOLADOS EMPAQUES ESPECIALES DE ACCESORIOS (CUANDO APLIQUE)</w:t>
      </w:r>
    </w:p>
    <w:p w:rsidR="00AF4952" w:rsidRPr="00E771CD" w:rsidRDefault="00AF4952" w:rsidP="00AD4A56">
      <w:pPr>
        <w:pStyle w:val="WW-Sangra2detindependiente"/>
        <w:widowControl/>
        <w:numPr>
          <w:ilvl w:val="0"/>
          <w:numId w:val="120"/>
        </w:numPr>
        <w:tabs>
          <w:tab w:val="left" w:pos="1130"/>
        </w:tabs>
        <w:rPr>
          <w:sz w:val="20"/>
        </w:rPr>
      </w:pPr>
      <w:r w:rsidRPr="00E771CD">
        <w:rPr>
          <w:sz w:val="20"/>
        </w:rPr>
        <w:t>EN GENERAL UNIDADES O VEHÍCULOS DEFECTUOSOS AL MOMENTO DE REALIZAR LAS PRUEBAS TÉCNICAS DE ENCENDIDO Y FUNCIONAMIENTO. (CUANDO APLIQUE)</w:t>
      </w:r>
    </w:p>
    <w:p w:rsidR="00AF4952" w:rsidRPr="00E771CD" w:rsidRDefault="00AF4952" w:rsidP="00AD4A56">
      <w:pPr>
        <w:pStyle w:val="WW-Sangra2detindependiente"/>
        <w:widowControl/>
        <w:numPr>
          <w:ilvl w:val="0"/>
          <w:numId w:val="121"/>
        </w:numPr>
        <w:tabs>
          <w:tab w:val="left" w:pos="1130"/>
        </w:tabs>
        <w:rPr>
          <w:sz w:val="20"/>
        </w:rPr>
      </w:pPr>
      <w:r w:rsidRPr="00E771CD">
        <w:rPr>
          <w:sz w:val="20"/>
        </w:rPr>
        <w:t>ADAPTACIONES DEFECTUOSAS EN EQUIPO MÉDICO.</w:t>
      </w:r>
    </w:p>
    <w:p w:rsidR="00AF4952" w:rsidRPr="00E771CD" w:rsidRDefault="00AF4952" w:rsidP="00AD4A56">
      <w:pPr>
        <w:pStyle w:val="WW-Sangra2detindependiente"/>
        <w:widowControl/>
        <w:numPr>
          <w:ilvl w:val="0"/>
          <w:numId w:val="122"/>
        </w:numPr>
        <w:tabs>
          <w:tab w:val="left" w:pos="1130"/>
        </w:tabs>
        <w:rPr>
          <w:sz w:val="20"/>
        </w:rPr>
      </w:pPr>
      <w:r w:rsidRPr="00E771CD">
        <w:rPr>
          <w:sz w:val="20"/>
        </w:rPr>
        <w:t>VEHÍCULOS SIN MANUAL DE SERVICIO, PÓLIZA DE GARANTÍA O PERMISO DE CIRCULACIÓN PROVISIONAL</w:t>
      </w:r>
    </w:p>
    <w:p w:rsidR="00AF4952" w:rsidRPr="00E771CD" w:rsidRDefault="00AF4952" w:rsidP="00AD4A56">
      <w:pPr>
        <w:pStyle w:val="WW-Sangra2detindependiente"/>
        <w:widowControl/>
        <w:numPr>
          <w:ilvl w:val="0"/>
          <w:numId w:val="122"/>
        </w:numPr>
        <w:tabs>
          <w:tab w:val="left" w:pos="1130"/>
        </w:tabs>
        <w:rPr>
          <w:sz w:val="20"/>
        </w:rPr>
      </w:pPr>
      <w:r w:rsidRPr="00E771CD">
        <w:rPr>
          <w:sz w:val="20"/>
        </w:rPr>
        <w:t>ENTRE OTROS</w:t>
      </w:r>
    </w:p>
    <w:p w:rsidR="00AF4952" w:rsidRPr="00E771CD" w:rsidRDefault="00AF4952" w:rsidP="00555343">
      <w:pPr>
        <w:tabs>
          <w:tab w:val="left" w:pos="822"/>
        </w:tabs>
        <w:ind w:left="360"/>
        <w:rPr>
          <w:sz w:val="20"/>
        </w:rPr>
      </w:pPr>
    </w:p>
    <w:p w:rsidR="00AF4952" w:rsidRPr="00E771CD" w:rsidRDefault="00AF4952" w:rsidP="00555343">
      <w:pPr>
        <w:pStyle w:val="WW-Sangra2detindependiente"/>
        <w:tabs>
          <w:tab w:val="left" w:pos="1885"/>
        </w:tabs>
        <w:ind w:left="1140" w:hanging="750"/>
        <w:rPr>
          <w:sz w:val="20"/>
        </w:rPr>
      </w:pPr>
      <w:r w:rsidRPr="00E771CD">
        <w:rPr>
          <w:b/>
          <w:sz w:val="20"/>
        </w:rPr>
        <w:t>NOTA:</w:t>
      </w:r>
      <w:r w:rsidRPr="00E771CD">
        <w:rPr>
          <w:sz w:val="20"/>
        </w:rPr>
        <w:t xml:space="preserve"> PERSONAL TECNICO ESPECIALIZADO DE LAS </w:t>
      </w:r>
      <w:r w:rsidRPr="00E771CD">
        <w:rPr>
          <w:b/>
          <w:sz w:val="20"/>
        </w:rPr>
        <w:t>ÁREAS SOLICITANTES DE LOS BIENES</w:t>
      </w:r>
      <w:r w:rsidRPr="00E771CD">
        <w:rPr>
          <w:sz w:val="20"/>
        </w:rPr>
        <w:t>, REALIZA LAS PRUEBAS DE FUNCIONAMIENTO ESPECIFICO AL EQUIPO MÉDICO ADAPTADO, ADEMÁS DE VERIFICAR QUE LOS BIENES CUMPLAN CON LAS APLICACIONES, ADAPTACIONES Y ESPECIFICACIONES TÉCNICAS REQUERIDAS EN EL PEDIDO-CONTRATO CORRESPONDIENTE.</w:t>
      </w:r>
    </w:p>
    <w:p w:rsidR="00AF4952" w:rsidRPr="00E771CD" w:rsidRDefault="00AF4952" w:rsidP="00555343">
      <w:pPr>
        <w:pStyle w:val="WW-Sangra2detindependiente"/>
        <w:tabs>
          <w:tab w:val="left" w:pos="745"/>
        </w:tabs>
        <w:ind w:left="0"/>
        <w:rPr>
          <w:sz w:val="20"/>
        </w:rPr>
      </w:pPr>
    </w:p>
    <w:p w:rsidR="00AF4952" w:rsidRPr="00E771CD" w:rsidRDefault="00AF4952" w:rsidP="00AD4A56">
      <w:pPr>
        <w:widowControl/>
        <w:numPr>
          <w:ilvl w:val="0"/>
          <w:numId w:val="14"/>
        </w:numPr>
        <w:tabs>
          <w:tab w:val="num" w:pos="540"/>
        </w:tabs>
        <w:suppressAutoHyphens/>
        <w:ind w:left="540" w:hanging="360"/>
        <w:rPr>
          <w:b/>
          <w:sz w:val="20"/>
        </w:rPr>
      </w:pPr>
      <w:r w:rsidRPr="00E771CD">
        <w:rPr>
          <w:b/>
          <w:sz w:val="20"/>
        </w:rPr>
        <w:t>NOTAS IMPORTANTES:</w:t>
      </w:r>
    </w:p>
    <w:p w:rsidR="00AF4952" w:rsidRPr="00E771CD" w:rsidRDefault="00AF4952" w:rsidP="00555343">
      <w:pPr>
        <w:rPr>
          <w:b/>
          <w:sz w:val="20"/>
        </w:rPr>
      </w:pPr>
    </w:p>
    <w:p w:rsidR="00AF4952" w:rsidRPr="00E771CD" w:rsidRDefault="00AF4952" w:rsidP="00555343">
      <w:pPr>
        <w:rPr>
          <w:sz w:val="20"/>
        </w:rPr>
      </w:pPr>
      <w:r w:rsidRPr="00E771CD">
        <w:rPr>
          <w:sz w:val="20"/>
        </w:rPr>
        <w:t xml:space="preserve">AL MOMENTO DE LA ENTREGA FISICA, EL PROVEEDOR, DEBE PRESENTARSE CON PERSONAL DE LA OFICINA DE INVENTARIS Y ACTIVO FIJO, PARA QUE ÉSTE REALICE LA RECEPCIÓN CORRESPONDIENTE DEL BIEN, CONSIDERANDO FUNDAMENTALMENTE QUE EL PERSONAL DE INVENTARIOS Y ACTIVO FIJO SÓLO SE RESPONSABILIZA DE LA RECEPCIÓN COMPLETA DE LA UNIDAD O VEHÍCULO; </w:t>
      </w:r>
    </w:p>
    <w:p w:rsidR="00AF4952" w:rsidRPr="00E771CD" w:rsidRDefault="00AF4952" w:rsidP="00555343">
      <w:pPr>
        <w:rPr>
          <w:sz w:val="20"/>
        </w:rPr>
      </w:pPr>
    </w:p>
    <w:p w:rsidR="00AF4952" w:rsidRPr="00E771CD" w:rsidRDefault="00AF4952" w:rsidP="00555343">
      <w:pPr>
        <w:rPr>
          <w:sz w:val="20"/>
        </w:rPr>
      </w:pPr>
      <w:r w:rsidRPr="00E771CD">
        <w:rPr>
          <w:sz w:val="20"/>
        </w:rPr>
        <w:t>LOS VEHÍCULOS NO PUEDEN RETIRARSE HASTA QUE NO SE DETERMINE SI CUMPLE O NO CUMPLE EN LA INSPECCIÓN FÍSICA DE LOS BIENES. PARA SU ENTREGA.</w:t>
      </w:r>
    </w:p>
    <w:p w:rsidR="00AF4952" w:rsidRPr="00E771CD" w:rsidRDefault="00AF4952" w:rsidP="00555343">
      <w:pPr>
        <w:rPr>
          <w:b/>
          <w:sz w:val="20"/>
          <w:u w:val="single"/>
        </w:rPr>
      </w:pPr>
    </w:p>
    <w:p w:rsidR="00AF4952" w:rsidRPr="00E771CD" w:rsidRDefault="00AF4952" w:rsidP="00555343">
      <w:pPr>
        <w:rPr>
          <w:sz w:val="20"/>
        </w:rPr>
      </w:pPr>
      <w:r w:rsidRPr="00E771CD">
        <w:rPr>
          <w:sz w:val="20"/>
        </w:rPr>
        <w:t>LA OBLIGATORIEDAD PARA EL CUMPLIMIENTO DE TODOS Y CADA UNO DE LOS REQUISITOS, ESTA INCLUIDA EN LA CONVOCATORIA LICITACIÓN, INVITACIÓN A CUANDO MENOS TRES PERSONAS O ADJUDICACIONES DIRECTAS Y QUEDA ESTABLECIDO EN EL PEDIDO-CONTRATO CORRESPONDIENTE.</w:t>
      </w:r>
    </w:p>
    <w:p w:rsidR="00AF4952" w:rsidRPr="00E771CD" w:rsidRDefault="00AF4952" w:rsidP="00555343">
      <w:pPr>
        <w:rPr>
          <w:sz w:val="20"/>
        </w:rPr>
      </w:pPr>
    </w:p>
    <w:p w:rsidR="00AF4952" w:rsidRPr="00E771CD" w:rsidRDefault="00AF4952" w:rsidP="00AD4A56">
      <w:pPr>
        <w:widowControl/>
        <w:numPr>
          <w:ilvl w:val="0"/>
          <w:numId w:val="14"/>
        </w:numPr>
        <w:tabs>
          <w:tab w:val="num" w:pos="540"/>
        </w:tabs>
        <w:suppressAutoHyphens/>
        <w:ind w:left="540" w:hanging="360"/>
        <w:rPr>
          <w:b/>
          <w:sz w:val="20"/>
        </w:rPr>
      </w:pPr>
      <w:r w:rsidRPr="00E771CD">
        <w:rPr>
          <w:b/>
          <w:sz w:val="20"/>
        </w:rPr>
        <w:t>GLOSARIO DE TÉRMINOS.</w:t>
      </w:r>
    </w:p>
    <w:p w:rsidR="00AF4952" w:rsidRPr="00E771CD" w:rsidRDefault="00AF4952" w:rsidP="00555343">
      <w:pPr>
        <w:rPr>
          <w:b/>
          <w:sz w:val="20"/>
        </w:rPr>
      </w:pPr>
    </w:p>
    <w:p w:rsidR="00AF4952" w:rsidRPr="00E771CD" w:rsidRDefault="00AF4952" w:rsidP="00555343">
      <w:pPr>
        <w:rPr>
          <w:b/>
          <w:sz w:val="20"/>
        </w:rPr>
      </w:pPr>
      <w:r w:rsidRPr="00E771CD">
        <w:rPr>
          <w:b/>
          <w:sz w:val="20"/>
        </w:rPr>
        <w:t>PEDIDO-CONTRATO DE ADQUISICIÓN.</w:t>
      </w:r>
    </w:p>
    <w:p w:rsidR="00AF4952" w:rsidRPr="00E771CD" w:rsidRDefault="00AF4952" w:rsidP="00555343">
      <w:pPr>
        <w:rPr>
          <w:sz w:val="20"/>
        </w:rPr>
      </w:pPr>
      <w:r w:rsidRPr="00E771CD">
        <w:rPr>
          <w:sz w:val="20"/>
        </w:rPr>
        <w:t xml:space="preserve">ES EL DOCUMENTO OFICIAL ELABORADO POR EL DEPARTAMENTO DE ADQUISICIONES, EN DONDE SE ASIENTAN LOS DATOS E INFORMACIÓN GENERAL DEL PROVEEDOR Y PRODUCTO, </w:t>
      </w:r>
      <w:r w:rsidRPr="00E771CD">
        <w:rPr>
          <w:b/>
          <w:sz w:val="20"/>
        </w:rPr>
        <w:t>PARTIDA, DESCRIPCIÓN COMPLETA Y CORRECTA DEL BIEN CONFORME EL REQUERIMIENTO ASENTADO EN LICITACIÓN, INVITACIÓN O ADJUDICACIÓN DIRECTA CORRESPONDIENTE, INDICA ADEMÁS, FABRICANTE, MARCA, PAÍS DE ORIGEN Y PROCEDENCIA, FECHA LÍMITE DE ENTREGA, LUGAR DE ENTREGA DE LOS BIENES, PARTIDA PRESUPUESTAL, CANTIDAD A ENTREGAR, UNIDAD DE MEDIDA, PRESENTACIÓN, CONDICIONES ESPECIALES DEL PEDIDO-CONTRATO (ESPECIFICADAS POR ADQUISICIONES)</w:t>
      </w:r>
      <w:r w:rsidRPr="00E771CD">
        <w:rPr>
          <w:sz w:val="20"/>
        </w:rPr>
        <w:t>, ETC.  EL PEDIDO-CONTRATO DEBE CONTAR CON TODAS LAS FIRMAS DE AUTORIZACIÓN CORRESPONDIENTES.</w:t>
      </w:r>
    </w:p>
    <w:p w:rsidR="00AF4952" w:rsidRPr="00E771CD" w:rsidRDefault="00AF4952" w:rsidP="00555343">
      <w:pPr>
        <w:rPr>
          <w:sz w:val="20"/>
        </w:rPr>
      </w:pPr>
    </w:p>
    <w:p w:rsidR="00AF4952" w:rsidRPr="00E771CD" w:rsidRDefault="00AF4952" w:rsidP="00555343">
      <w:pPr>
        <w:rPr>
          <w:b/>
          <w:sz w:val="20"/>
        </w:rPr>
      </w:pPr>
      <w:r w:rsidRPr="00E771CD">
        <w:rPr>
          <w:b/>
          <w:sz w:val="20"/>
        </w:rPr>
        <w:t>FACTURA.</w:t>
      </w:r>
    </w:p>
    <w:p w:rsidR="00AF4952" w:rsidRPr="00E771CD" w:rsidRDefault="00AF4952" w:rsidP="00555343">
      <w:pPr>
        <w:pStyle w:val="Textoindependiente2"/>
        <w:rPr>
          <w:color w:val="auto"/>
          <w:sz w:val="20"/>
        </w:rPr>
      </w:pPr>
      <w:r w:rsidRPr="00E771CD">
        <w:rPr>
          <w:color w:val="auto"/>
          <w:sz w:val="20"/>
        </w:rPr>
        <w:t>ES EL DOCUMENTO FISCAL MEDIANTE EL CUAL EL PROVEEDOR EFECTUA SUS TRÁMITES DE PAGO, PUEDE SER TOTAL O PARCIAL CON RESPECTO AL MONTO TOTAL DEL PEDIDO-CONTRATO Y LOS DATOS REGISTRADOS EN LA FACTURA DEBEN COINCIDIR CON LOS DEL PEDIDO-CONTRATO RESPECTIVO.</w:t>
      </w:r>
    </w:p>
    <w:p w:rsidR="00AF4952" w:rsidRDefault="00AF4952" w:rsidP="00555343">
      <w:pPr>
        <w:rPr>
          <w:sz w:val="20"/>
        </w:rPr>
      </w:pPr>
    </w:p>
    <w:p w:rsidR="00AF4952" w:rsidRPr="00E771CD" w:rsidRDefault="00AF4952" w:rsidP="00555343">
      <w:pPr>
        <w:rPr>
          <w:b/>
          <w:sz w:val="20"/>
        </w:rPr>
      </w:pPr>
      <w:r w:rsidRPr="00E771CD">
        <w:rPr>
          <w:b/>
          <w:sz w:val="20"/>
        </w:rPr>
        <w:t>CARTA GARANTÍA CONTRA DEFECTOS Y VICIOS OCULTOS DE FABRICACIÓN.</w:t>
      </w:r>
    </w:p>
    <w:p w:rsidR="00AF4952" w:rsidRPr="00E771CD" w:rsidRDefault="00AF4952" w:rsidP="00555343">
      <w:pPr>
        <w:rPr>
          <w:sz w:val="20"/>
        </w:rPr>
      </w:pPr>
      <w:r w:rsidRPr="00E771CD">
        <w:rPr>
          <w:sz w:val="20"/>
        </w:rPr>
        <w:t xml:space="preserve">ES EL DOCUMENTO QUE ELABORA EL PROVEEDOR EN PAPEL PREFERENTEMENTE MEMBRETADO DE LA EMPRESA A LA CUAL REPRESENTA, SIENDO ESTE EN EL CUAL SE AMPARAN LOS BIENES POR EL TIEMPO Y CONDICIONES ESTIPULADAS EN EL PEDIDO-CONTRATO, LA CONVOCATORIA DE LICITACIÓN, INVITACIÒN O ADJUDICACIÒN DIRECTA A PARTIR DE LA FECHA DE ENTREGA, INSTALACIÓN Y/O FUNCIONAMIENTO EN EL ÁREA USUARIA CORRESPONDIENTE, INCLUSO LA SUSTITUCIÓN DE LOS BIENES EN EL MOMENTO QUE SE LE SOLICITE POR ESCRITO </w:t>
      </w:r>
      <w:r>
        <w:rPr>
          <w:sz w:val="20"/>
        </w:rPr>
        <w:t>B</w:t>
      </w:r>
      <w:r w:rsidRPr="00E771CD">
        <w:rPr>
          <w:sz w:val="20"/>
        </w:rPr>
        <w:t>Y A ENTERA SATISFACCIÓN DE LA SECRETARÍA.</w:t>
      </w:r>
    </w:p>
    <w:p w:rsidR="00AF4952" w:rsidRPr="00E771CD" w:rsidRDefault="00AF4952" w:rsidP="00555343">
      <w:pPr>
        <w:rPr>
          <w:sz w:val="20"/>
        </w:rPr>
      </w:pPr>
    </w:p>
    <w:p w:rsidR="00AF4952" w:rsidRPr="00E771CD" w:rsidRDefault="00AF4952" w:rsidP="00555343">
      <w:pPr>
        <w:rPr>
          <w:b/>
          <w:sz w:val="20"/>
        </w:rPr>
      </w:pPr>
      <w:r w:rsidRPr="00E771CD">
        <w:rPr>
          <w:b/>
          <w:sz w:val="20"/>
        </w:rPr>
        <w:t xml:space="preserve">CATÁLOGOS Y MANUALES DE INSTALACIÓN Y OPERACIÓN DEL BIEN. </w:t>
      </w:r>
    </w:p>
    <w:p w:rsidR="00AF4952" w:rsidRPr="00E771CD" w:rsidRDefault="00AF4952" w:rsidP="00555343">
      <w:pPr>
        <w:rPr>
          <w:sz w:val="20"/>
        </w:rPr>
      </w:pPr>
      <w:r w:rsidRPr="00E771CD">
        <w:rPr>
          <w:sz w:val="20"/>
        </w:rPr>
        <w:t>SON LOS DOCUMENTOS QUE CONTIENEN LA INFORMACIÓN ESPECIFICA DEL BIEN QUE SE DESCRIBE EN EL PEDIDO-CONTRATO QUE EMITE EL FABRICANTE NACIONAL O INTERNACIONAL, SIENDO ESTE EN EL CUAL SE DESCRIBE DETALLADAMENTE LOS MECANISMOS DE INSTALACIÓN, OPERACIÓN, CUIDADOS, MANTENIMIENTO Y MANEJO DE LOS BIENES. INCLUSO DEBE ESTAR CON TRADUCCIÓN AL ESPAÑOL PARA FACILITAR SU USO.</w:t>
      </w:r>
    </w:p>
    <w:p w:rsidR="00AF4952" w:rsidRPr="00E771CD" w:rsidRDefault="00AF4952" w:rsidP="00555343">
      <w:pPr>
        <w:rPr>
          <w:sz w:val="20"/>
        </w:rPr>
      </w:pPr>
    </w:p>
    <w:p w:rsidR="00AF4952" w:rsidRPr="00E771CD" w:rsidRDefault="00AF4952" w:rsidP="00555343">
      <w:pPr>
        <w:rPr>
          <w:b/>
          <w:sz w:val="20"/>
        </w:rPr>
      </w:pPr>
      <w:r w:rsidRPr="00E771CD">
        <w:rPr>
          <w:b/>
          <w:sz w:val="20"/>
        </w:rPr>
        <w:t xml:space="preserve">MODIFICACIONES AL PEDIDO-CONTRATO. </w:t>
      </w:r>
    </w:p>
    <w:p w:rsidR="000F3979" w:rsidRDefault="00AF4952" w:rsidP="00555343">
      <w:pPr>
        <w:rPr>
          <w:sz w:val="20"/>
        </w:rPr>
      </w:pPr>
      <w:r w:rsidRPr="00E771CD">
        <w:rPr>
          <w:sz w:val="20"/>
        </w:rPr>
        <w:t>ES EL DOCUMENTO OFICIAL AUTORIZADO Y EMITIDO POR EL DEPARTAMENTO DE ADQUISICIONES, EN EL CUAL SE ASIENTAN Y AUTORIZAN LOS CAMBIOS O AJUSTES EN CUALQUIER CONCEPTO DEL MISMO.</w:t>
      </w:r>
    </w:p>
    <w:p w:rsidR="000F3979" w:rsidRDefault="000F3979" w:rsidP="00555343">
      <w:pPr>
        <w:rPr>
          <w:sz w:val="20"/>
        </w:rPr>
      </w:pPr>
    </w:p>
    <w:p w:rsidR="000F3979" w:rsidRDefault="000F3979" w:rsidP="00555343">
      <w:pPr>
        <w:rPr>
          <w:sz w:val="20"/>
        </w:rPr>
      </w:pPr>
    </w:p>
    <w:p w:rsidR="00AF4952" w:rsidRPr="00E771CD" w:rsidRDefault="00AF4952" w:rsidP="00555343">
      <w:pPr>
        <w:rPr>
          <w:sz w:val="20"/>
        </w:rPr>
      </w:pPr>
      <w:r w:rsidRPr="00E771CD">
        <w:rPr>
          <w:sz w:val="20"/>
        </w:rPr>
        <w:t xml:space="preserve"> </w:t>
      </w:r>
    </w:p>
    <w:p w:rsidR="00AF4952" w:rsidRPr="00E771CD" w:rsidRDefault="00AF4952" w:rsidP="00555343">
      <w:pPr>
        <w:pStyle w:val="Ttulo3"/>
        <w:jc w:val="both"/>
        <w:rPr>
          <w:szCs w:val="24"/>
        </w:rPr>
        <w:sectPr w:rsidR="00AF4952" w:rsidRPr="00E771CD" w:rsidSect="00C92A98">
          <w:headerReference w:type="default" r:id="rId13"/>
          <w:pgSz w:w="12242" w:h="15842" w:code="1"/>
          <w:pgMar w:top="578" w:right="816" w:bottom="1151" w:left="3119" w:header="567" w:footer="1021" w:gutter="0"/>
          <w:cols w:space="720"/>
        </w:sectPr>
      </w:pPr>
    </w:p>
    <w:p w:rsidR="00AF4952" w:rsidRPr="00E771CD" w:rsidRDefault="00AF4952" w:rsidP="00555343">
      <w:pPr>
        <w:pStyle w:val="Ttulo2"/>
        <w:jc w:val="center"/>
        <w:rPr>
          <w:lang w:val="pt-BR"/>
        </w:rPr>
      </w:pPr>
      <w:bookmarkStart w:id="139" w:name="_Toc514328027"/>
      <w:bookmarkStart w:id="140" w:name="_Toc514584807"/>
      <w:bookmarkStart w:id="141" w:name="_Toc526784458"/>
      <w:bookmarkStart w:id="142" w:name="_Toc236624539"/>
      <w:r w:rsidRPr="00E771CD">
        <w:rPr>
          <w:lang w:val="pt-BR"/>
        </w:rPr>
        <w:lastRenderedPageBreak/>
        <w:t xml:space="preserve">ANEXO </w:t>
      </w:r>
      <w:r>
        <w:rPr>
          <w:lang w:val="pt-BR"/>
        </w:rPr>
        <w:t>G</w:t>
      </w:r>
      <w:r w:rsidR="009D3A79">
        <w:rPr>
          <w:lang w:val="pt-BR"/>
        </w:rPr>
        <w:t xml:space="preserve"> </w:t>
      </w:r>
      <w:r w:rsidRPr="00E771CD">
        <w:rPr>
          <w:lang w:val="pt-BR"/>
        </w:rPr>
        <w:t>MODELO DE CONTRATO/PEDIDO</w:t>
      </w:r>
      <w:bookmarkEnd w:id="139"/>
      <w:bookmarkEnd w:id="140"/>
      <w:bookmarkEnd w:id="141"/>
    </w:p>
    <w:p w:rsidR="00AF4952" w:rsidRPr="00E771CD" w:rsidRDefault="00AF4952" w:rsidP="00B06014">
      <w:pPr>
        <w:rPr>
          <w:lang w:val="pt-BR"/>
        </w:rPr>
      </w:pPr>
    </w:p>
    <w:bookmarkEnd w:id="142"/>
    <w:p w:rsidR="00AF4952" w:rsidRPr="00BE31B7" w:rsidRDefault="00AF4952" w:rsidP="00555343">
      <w:pPr>
        <w:rPr>
          <w:lang w:val="pt-BR"/>
        </w:rPr>
      </w:pPr>
    </w:p>
    <w:p w:rsidR="00AF4952" w:rsidRDefault="009107EC" w:rsidP="00555343">
      <w:r>
        <w:rPr>
          <w:noProof/>
          <w:lang w:val="es-ES"/>
        </w:rPr>
        <w:drawing>
          <wp:inline distT="0" distB="0" distL="0" distR="0" wp14:anchorId="26ABF57A" wp14:editId="2DF513BA">
            <wp:extent cx="7572375" cy="4150328"/>
            <wp:effectExtent l="0" t="0" r="0" b="3175"/>
            <wp:docPr id="185"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581158" cy="4155142"/>
                    </a:xfrm>
                    <a:prstGeom prst="rect">
                      <a:avLst/>
                    </a:prstGeom>
                    <a:noFill/>
                    <a:ln>
                      <a:noFill/>
                    </a:ln>
                  </pic:spPr>
                </pic:pic>
              </a:graphicData>
            </a:graphic>
          </wp:inline>
        </w:drawing>
      </w:r>
    </w:p>
    <w:p w:rsidR="00AF4952" w:rsidRDefault="00AF4952" w:rsidP="00555343"/>
    <w:p w:rsidR="00AF4952" w:rsidRDefault="00AF4952" w:rsidP="00555343"/>
    <w:p w:rsidR="00AF4952" w:rsidRDefault="00AF4952" w:rsidP="00555343">
      <w:r>
        <w:br w:type="page"/>
      </w:r>
    </w:p>
    <w:p w:rsidR="00B06014" w:rsidRDefault="00604EFB" w:rsidP="00555343">
      <w:r w:rsidRPr="00604EFB">
        <w:rPr>
          <w:noProof/>
          <w:lang w:val="es-ES"/>
        </w:rPr>
        <w:lastRenderedPageBreak/>
        <w:drawing>
          <wp:inline distT="0" distB="0" distL="0" distR="0" wp14:anchorId="2E028835" wp14:editId="32303797">
            <wp:extent cx="7600950" cy="5465624"/>
            <wp:effectExtent l="0" t="0" r="0" b="190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609013" cy="5471422"/>
                    </a:xfrm>
                    <a:prstGeom prst="rect">
                      <a:avLst/>
                    </a:prstGeom>
                    <a:noFill/>
                    <a:ln>
                      <a:noFill/>
                    </a:ln>
                  </pic:spPr>
                </pic:pic>
              </a:graphicData>
            </a:graphic>
          </wp:inline>
        </w:drawing>
      </w:r>
    </w:p>
    <w:bookmarkEnd w:id="0"/>
    <w:bookmarkEnd w:id="1"/>
    <w:bookmarkEnd w:id="2"/>
    <w:bookmarkEnd w:id="3"/>
    <w:bookmarkEnd w:id="4"/>
    <w:bookmarkEnd w:id="5"/>
    <w:bookmarkEnd w:id="6"/>
    <w:p w:rsidR="00AF4952" w:rsidRPr="00C4547E" w:rsidRDefault="00AF4952" w:rsidP="00C4547E"/>
    <w:p w:rsidR="00874A7C" w:rsidRDefault="00874A7C" w:rsidP="0050492A">
      <w:pPr>
        <w:jc w:val="center"/>
        <w:rPr>
          <w:rFonts w:cs="Arial"/>
          <w:b/>
          <w:color w:val="0070C0"/>
        </w:rPr>
        <w:sectPr w:rsidR="00874A7C" w:rsidSect="00C92A98">
          <w:headerReference w:type="default" r:id="rId16"/>
          <w:pgSz w:w="15842" w:h="12242" w:orient="landscape" w:code="1"/>
          <w:pgMar w:top="1418" w:right="816" w:bottom="1418" w:left="3119" w:header="851" w:footer="851" w:gutter="0"/>
          <w:cols w:space="708"/>
          <w:docGrid w:linePitch="360"/>
        </w:sectPr>
      </w:pPr>
      <w:bookmarkStart w:id="143" w:name="_Toc58816524"/>
      <w:bookmarkStart w:id="144" w:name="_Toc234753621"/>
      <w:bookmarkStart w:id="145" w:name="_Toc235434255"/>
    </w:p>
    <w:p w:rsidR="00B06014" w:rsidRDefault="00B06014" w:rsidP="00B06014">
      <w:pPr>
        <w:pStyle w:val="Ttulo1"/>
        <w:ind w:left="900" w:hanging="900"/>
        <w:jc w:val="center"/>
      </w:pPr>
      <w:bookmarkStart w:id="146" w:name="_Toc58816523"/>
      <w:bookmarkStart w:id="147" w:name="_Toc234753620"/>
      <w:bookmarkStart w:id="148" w:name="_Toc235434254"/>
      <w:bookmarkStart w:id="149" w:name="_Toc425762710"/>
      <w:bookmarkStart w:id="150" w:name="_Toc425856846"/>
      <w:bookmarkStart w:id="151" w:name="_Toc514328028"/>
      <w:bookmarkStart w:id="152" w:name="_Toc514584808"/>
      <w:bookmarkStart w:id="153" w:name="_Toc526784459"/>
      <w:r w:rsidRPr="003C4973">
        <w:lastRenderedPageBreak/>
        <w:t>SECCIÓN VI</w:t>
      </w:r>
      <w:bookmarkEnd w:id="146"/>
      <w:bookmarkEnd w:id="147"/>
      <w:bookmarkEnd w:id="148"/>
      <w:bookmarkEnd w:id="149"/>
      <w:bookmarkEnd w:id="150"/>
      <w:bookmarkEnd w:id="151"/>
      <w:bookmarkEnd w:id="152"/>
      <w:bookmarkEnd w:id="153"/>
    </w:p>
    <w:p w:rsidR="00970228" w:rsidRDefault="00970228" w:rsidP="00970228">
      <w:pPr>
        <w:pStyle w:val="Ttulo1"/>
        <w:jc w:val="center"/>
      </w:pPr>
      <w:bookmarkStart w:id="154" w:name="_Toc514584809"/>
      <w:bookmarkStart w:id="155" w:name="_Toc526784460"/>
      <w:r w:rsidRPr="00E81DEC">
        <w:t>ANEXO TÉCNICO</w:t>
      </w:r>
    </w:p>
    <w:tbl>
      <w:tblPr>
        <w:tblW w:w="11393" w:type="dxa"/>
        <w:tblInd w:w="-1064" w:type="dxa"/>
        <w:tblCellMar>
          <w:left w:w="70" w:type="dxa"/>
          <w:right w:w="70" w:type="dxa"/>
        </w:tblCellMar>
        <w:tblLook w:val="04A0" w:firstRow="1" w:lastRow="0" w:firstColumn="1" w:lastColumn="0" w:noHBand="0" w:noVBand="1"/>
      </w:tblPr>
      <w:tblGrid>
        <w:gridCol w:w="780"/>
        <w:gridCol w:w="1700"/>
        <w:gridCol w:w="5033"/>
        <w:gridCol w:w="1860"/>
        <w:gridCol w:w="2020"/>
      </w:tblGrid>
      <w:tr w:rsidR="00970228" w:rsidRPr="00970228" w:rsidTr="00A5358E">
        <w:trPr>
          <w:trHeight w:val="555"/>
          <w:tblHeader/>
        </w:trPr>
        <w:tc>
          <w:tcPr>
            <w:tcW w:w="780" w:type="dxa"/>
            <w:tcBorders>
              <w:top w:val="single" w:sz="4" w:space="0" w:color="auto"/>
              <w:left w:val="single" w:sz="4" w:space="0" w:color="auto"/>
              <w:bottom w:val="single" w:sz="4" w:space="0" w:color="auto"/>
              <w:right w:val="single" w:sz="4" w:space="0" w:color="FFFFFF"/>
            </w:tcBorders>
            <w:shd w:val="clear" w:color="4F81BD" w:fill="4F81BD"/>
            <w:vAlign w:val="center"/>
            <w:hideMark/>
          </w:tcPr>
          <w:p w:rsidR="00970228" w:rsidRPr="00970228" w:rsidRDefault="00970228" w:rsidP="00970228">
            <w:pPr>
              <w:widowControl/>
              <w:jc w:val="center"/>
              <w:rPr>
                <w:rFonts w:cs="Arial"/>
                <w:b/>
                <w:bCs/>
                <w:color w:val="FFFFFF"/>
                <w:sz w:val="18"/>
                <w:szCs w:val="18"/>
                <w:lang w:val="es-ES"/>
              </w:rPr>
            </w:pPr>
            <w:proofErr w:type="spellStart"/>
            <w:r w:rsidRPr="00970228">
              <w:rPr>
                <w:rFonts w:cs="Arial"/>
                <w:b/>
                <w:bCs/>
                <w:color w:val="FFFFFF"/>
                <w:sz w:val="18"/>
                <w:szCs w:val="18"/>
                <w:lang w:val="es-ES"/>
              </w:rPr>
              <w:t>Reng</w:t>
            </w:r>
            <w:proofErr w:type="spellEnd"/>
          </w:p>
        </w:tc>
        <w:tc>
          <w:tcPr>
            <w:tcW w:w="1700" w:type="dxa"/>
            <w:tcBorders>
              <w:top w:val="single" w:sz="4" w:space="0" w:color="auto"/>
              <w:left w:val="single" w:sz="4" w:space="0" w:color="auto"/>
              <w:bottom w:val="single" w:sz="4" w:space="0" w:color="auto"/>
              <w:right w:val="single" w:sz="4" w:space="0" w:color="FFFFFF"/>
            </w:tcBorders>
            <w:shd w:val="clear" w:color="4F81BD" w:fill="4F81BD"/>
            <w:vAlign w:val="center"/>
            <w:hideMark/>
          </w:tcPr>
          <w:p w:rsidR="00970228" w:rsidRPr="00970228" w:rsidRDefault="00970228" w:rsidP="00970228">
            <w:pPr>
              <w:widowControl/>
              <w:jc w:val="center"/>
              <w:rPr>
                <w:rFonts w:cs="Arial"/>
                <w:b/>
                <w:bCs/>
                <w:color w:val="FFFFFF"/>
                <w:sz w:val="18"/>
                <w:szCs w:val="18"/>
                <w:lang w:val="es-ES"/>
              </w:rPr>
            </w:pPr>
            <w:r w:rsidRPr="00970228">
              <w:rPr>
                <w:rFonts w:cs="Arial"/>
                <w:b/>
                <w:bCs/>
                <w:color w:val="FFFFFF"/>
                <w:sz w:val="18"/>
                <w:szCs w:val="18"/>
                <w:lang w:val="es-ES"/>
              </w:rPr>
              <w:t>CLAVE</w:t>
            </w:r>
          </w:p>
        </w:tc>
        <w:tc>
          <w:tcPr>
            <w:tcW w:w="5033" w:type="dxa"/>
            <w:tcBorders>
              <w:top w:val="single" w:sz="4" w:space="0" w:color="auto"/>
              <w:left w:val="single" w:sz="4" w:space="0" w:color="auto"/>
              <w:bottom w:val="single" w:sz="4" w:space="0" w:color="auto"/>
              <w:right w:val="single" w:sz="4" w:space="0" w:color="FFFFFF"/>
            </w:tcBorders>
            <w:shd w:val="clear" w:color="4F81BD" w:fill="4F81BD"/>
            <w:vAlign w:val="center"/>
            <w:hideMark/>
          </w:tcPr>
          <w:p w:rsidR="00970228" w:rsidRPr="00970228" w:rsidRDefault="00970228" w:rsidP="00970228">
            <w:pPr>
              <w:widowControl/>
              <w:jc w:val="center"/>
              <w:rPr>
                <w:rFonts w:cs="Arial"/>
                <w:b/>
                <w:bCs/>
                <w:color w:val="FFFFFF"/>
                <w:sz w:val="18"/>
                <w:szCs w:val="18"/>
                <w:lang w:val="es-ES"/>
              </w:rPr>
            </w:pPr>
            <w:r w:rsidRPr="00970228">
              <w:rPr>
                <w:rFonts w:cs="Arial"/>
                <w:b/>
                <w:bCs/>
                <w:color w:val="FFFFFF"/>
                <w:sz w:val="18"/>
                <w:szCs w:val="18"/>
                <w:lang w:val="es-ES"/>
              </w:rPr>
              <w:t>Descripción Partida</w:t>
            </w:r>
          </w:p>
        </w:tc>
        <w:tc>
          <w:tcPr>
            <w:tcW w:w="1860" w:type="dxa"/>
            <w:tcBorders>
              <w:top w:val="single" w:sz="4" w:space="0" w:color="auto"/>
              <w:left w:val="single" w:sz="4" w:space="0" w:color="auto"/>
              <w:bottom w:val="single" w:sz="4" w:space="0" w:color="auto"/>
              <w:right w:val="single" w:sz="4" w:space="0" w:color="auto"/>
            </w:tcBorders>
            <w:shd w:val="clear" w:color="4F81BD" w:fill="4F81BD"/>
            <w:vAlign w:val="center"/>
            <w:hideMark/>
          </w:tcPr>
          <w:p w:rsidR="00970228" w:rsidRPr="00970228" w:rsidRDefault="00970228" w:rsidP="00970228">
            <w:pPr>
              <w:widowControl/>
              <w:jc w:val="center"/>
              <w:rPr>
                <w:rFonts w:cs="Arial"/>
                <w:b/>
                <w:bCs/>
                <w:color w:val="FFFFFF"/>
                <w:sz w:val="18"/>
                <w:szCs w:val="18"/>
                <w:lang w:val="es-ES"/>
              </w:rPr>
            </w:pPr>
            <w:r w:rsidRPr="00970228">
              <w:rPr>
                <w:rFonts w:cs="Arial"/>
                <w:b/>
                <w:bCs/>
                <w:color w:val="FFFFFF"/>
                <w:sz w:val="18"/>
                <w:szCs w:val="18"/>
                <w:lang w:val="es-ES"/>
              </w:rPr>
              <w:t>Unidad de Medida</w:t>
            </w:r>
          </w:p>
        </w:tc>
        <w:tc>
          <w:tcPr>
            <w:tcW w:w="2020" w:type="dxa"/>
            <w:tcBorders>
              <w:top w:val="single" w:sz="4" w:space="0" w:color="auto"/>
              <w:left w:val="single" w:sz="4" w:space="0" w:color="auto"/>
              <w:bottom w:val="single" w:sz="4" w:space="0" w:color="auto"/>
              <w:right w:val="single" w:sz="4" w:space="0" w:color="auto"/>
            </w:tcBorders>
            <w:shd w:val="clear" w:color="4F81BD" w:fill="4F81BD"/>
            <w:vAlign w:val="center"/>
            <w:hideMark/>
          </w:tcPr>
          <w:p w:rsidR="00970228" w:rsidRPr="00970228" w:rsidRDefault="00970228" w:rsidP="00970228">
            <w:pPr>
              <w:widowControl/>
              <w:jc w:val="center"/>
              <w:rPr>
                <w:rFonts w:cs="Arial"/>
                <w:b/>
                <w:bCs/>
                <w:color w:val="FFFFFF"/>
                <w:sz w:val="18"/>
                <w:szCs w:val="18"/>
                <w:lang w:val="es-ES"/>
              </w:rPr>
            </w:pPr>
            <w:r w:rsidRPr="00970228">
              <w:rPr>
                <w:rFonts w:cs="Arial"/>
                <w:b/>
                <w:bCs/>
                <w:color w:val="FFFFFF"/>
                <w:sz w:val="18"/>
                <w:szCs w:val="18"/>
                <w:lang w:val="es-ES"/>
              </w:rPr>
              <w:t>Cantidad</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913-052-0053-00</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left"/>
              <w:rPr>
                <w:rFonts w:cs="Arial"/>
                <w:color w:val="000000"/>
                <w:sz w:val="18"/>
                <w:szCs w:val="18"/>
                <w:lang w:val="es-ES"/>
              </w:rPr>
            </w:pPr>
            <w:r w:rsidRPr="00970228">
              <w:rPr>
                <w:rFonts w:cs="Arial"/>
                <w:color w:val="000000"/>
                <w:sz w:val="18"/>
                <w:szCs w:val="18"/>
                <w:lang w:val="es-ES"/>
              </w:rPr>
              <w:t>Carro rojo con equipo completo para reanimación con desfibrilador-monitor</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22</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913-052-0202-00</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Carro rojo con equipo completo para reanimación con desfibrilador-monitor-marcapaso</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4</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3</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913-018-0015-00</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Laringoscopio</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22</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4</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913-159-0002-00</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Anestesia intermedia, unidad de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3</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5</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913-009-0047-00</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Mesa </w:t>
            </w:r>
            <w:proofErr w:type="spellStart"/>
            <w:r w:rsidRPr="00970228">
              <w:rPr>
                <w:rFonts w:cs="Arial"/>
                <w:color w:val="000000"/>
                <w:sz w:val="18"/>
                <w:szCs w:val="18"/>
                <w:lang w:val="es-ES"/>
              </w:rPr>
              <w:t>quirurgica</w:t>
            </w:r>
            <w:proofErr w:type="spellEnd"/>
            <w:r w:rsidRPr="00970228">
              <w:rPr>
                <w:rFonts w:cs="Arial"/>
                <w:color w:val="000000"/>
                <w:sz w:val="18"/>
                <w:szCs w:val="18"/>
                <w:lang w:val="es-ES"/>
              </w:rPr>
              <w:t xml:space="preserve"> para obstetricia</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3</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6</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913-256-0001-00</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proofErr w:type="spellStart"/>
            <w:r w:rsidRPr="00970228">
              <w:rPr>
                <w:rFonts w:cs="Arial"/>
                <w:color w:val="000000"/>
                <w:sz w:val="18"/>
                <w:szCs w:val="18"/>
                <w:lang w:val="es-ES"/>
              </w:rPr>
              <w:t>Videoendoscopio</w:t>
            </w:r>
            <w:proofErr w:type="spellEnd"/>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7</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913-257-0001-00</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proofErr w:type="spellStart"/>
            <w:r w:rsidRPr="00970228">
              <w:rPr>
                <w:rFonts w:cs="Arial"/>
                <w:color w:val="000000"/>
                <w:sz w:val="18"/>
                <w:szCs w:val="18"/>
                <w:lang w:val="es-ES"/>
              </w:rPr>
              <w:t>videobroncoescopio</w:t>
            </w:r>
            <w:proofErr w:type="spellEnd"/>
            <w:r w:rsidRPr="00970228">
              <w:rPr>
                <w:rFonts w:cs="Arial"/>
                <w:color w:val="000000"/>
                <w:sz w:val="18"/>
                <w:szCs w:val="18"/>
                <w:lang w:val="es-ES"/>
              </w:rPr>
              <w:t xml:space="preserve"> </w:t>
            </w:r>
            <w:proofErr w:type="spellStart"/>
            <w:r w:rsidRPr="00970228">
              <w:rPr>
                <w:rFonts w:cs="Arial"/>
                <w:color w:val="000000"/>
                <w:sz w:val="18"/>
                <w:szCs w:val="18"/>
                <w:lang w:val="es-ES"/>
              </w:rPr>
              <w:t>pediatrico</w:t>
            </w:r>
            <w:proofErr w:type="spellEnd"/>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8</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913-258-0001-00</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proofErr w:type="spellStart"/>
            <w:r w:rsidRPr="00970228">
              <w:rPr>
                <w:rFonts w:cs="Arial"/>
                <w:color w:val="000000"/>
                <w:sz w:val="18"/>
                <w:szCs w:val="18"/>
                <w:lang w:val="es-ES"/>
              </w:rPr>
              <w:t>Videocolonoscopio</w:t>
            </w:r>
            <w:proofErr w:type="spellEnd"/>
            <w:r w:rsidRPr="00970228">
              <w:rPr>
                <w:rFonts w:cs="Arial"/>
                <w:color w:val="000000"/>
                <w:sz w:val="18"/>
                <w:szCs w:val="18"/>
                <w:lang w:val="es-ES"/>
              </w:rPr>
              <w:t xml:space="preserve"> </w:t>
            </w:r>
            <w:proofErr w:type="spellStart"/>
            <w:r w:rsidRPr="00970228">
              <w:rPr>
                <w:rFonts w:cs="Arial"/>
                <w:color w:val="000000"/>
                <w:sz w:val="18"/>
                <w:szCs w:val="18"/>
                <w:lang w:val="es-ES"/>
              </w:rPr>
              <w:t>pediatrico</w:t>
            </w:r>
            <w:proofErr w:type="spellEnd"/>
            <w:r w:rsidRPr="00970228">
              <w:rPr>
                <w:rFonts w:cs="Arial"/>
                <w:color w:val="000000"/>
                <w:sz w:val="18"/>
                <w:szCs w:val="18"/>
                <w:lang w:val="es-ES"/>
              </w:rPr>
              <w:t xml:space="preserve">. </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913-260-0001-00</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proofErr w:type="spellStart"/>
            <w:r w:rsidRPr="00970228">
              <w:rPr>
                <w:rFonts w:cs="Arial"/>
                <w:color w:val="000000"/>
                <w:sz w:val="18"/>
                <w:szCs w:val="18"/>
                <w:lang w:val="es-ES"/>
              </w:rPr>
              <w:t>Resectoscopio</w:t>
            </w:r>
            <w:proofErr w:type="spellEnd"/>
            <w:r w:rsidRPr="00970228">
              <w:rPr>
                <w:rFonts w:cs="Arial"/>
                <w:color w:val="000000"/>
                <w:sz w:val="18"/>
                <w:szCs w:val="18"/>
                <w:lang w:val="es-ES"/>
              </w:rPr>
              <w:t xml:space="preserve"> </w:t>
            </w:r>
            <w:proofErr w:type="spellStart"/>
            <w:r w:rsidRPr="00970228">
              <w:rPr>
                <w:rFonts w:cs="Arial"/>
                <w:color w:val="000000"/>
                <w:sz w:val="18"/>
                <w:szCs w:val="18"/>
                <w:lang w:val="es-ES"/>
              </w:rPr>
              <w:t>pediatrico</w:t>
            </w:r>
            <w:proofErr w:type="spellEnd"/>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10</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913-259-0001-00</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proofErr w:type="spellStart"/>
            <w:r w:rsidRPr="00970228">
              <w:rPr>
                <w:rFonts w:cs="Arial"/>
                <w:color w:val="000000"/>
                <w:sz w:val="18"/>
                <w:szCs w:val="18"/>
                <w:lang w:val="es-ES"/>
              </w:rPr>
              <w:t>Ureteroscopio</w:t>
            </w:r>
            <w:proofErr w:type="spellEnd"/>
            <w:r w:rsidRPr="00970228">
              <w:rPr>
                <w:rFonts w:cs="Arial"/>
                <w:color w:val="000000"/>
                <w:sz w:val="18"/>
                <w:szCs w:val="18"/>
                <w:lang w:val="es-ES"/>
              </w:rPr>
              <w:t xml:space="preserve"> </w:t>
            </w:r>
            <w:proofErr w:type="spellStart"/>
            <w:r w:rsidRPr="00970228">
              <w:rPr>
                <w:rFonts w:cs="Arial"/>
                <w:color w:val="000000"/>
                <w:sz w:val="18"/>
                <w:szCs w:val="18"/>
                <w:lang w:val="es-ES"/>
              </w:rPr>
              <w:t>pediatrico</w:t>
            </w:r>
            <w:proofErr w:type="spellEnd"/>
            <w:r w:rsidRPr="00970228">
              <w:rPr>
                <w:rFonts w:cs="Arial"/>
                <w:color w:val="000000"/>
                <w:sz w:val="18"/>
                <w:szCs w:val="18"/>
                <w:lang w:val="es-ES"/>
              </w:rPr>
              <w:t>.</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11</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913-261-0001-00</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proofErr w:type="spellStart"/>
            <w:r w:rsidRPr="00970228">
              <w:rPr>
                <w:rFonts w:cs="Arial"/>
                <w:color w:val="000000"/>
                <w:sz w:val="18"/>
                <w:szCs w:val="18"/>
                <w:lang w:val="es-ES"/>
              </w:rPr>
              <w:t>Nefroscopio</w:t>
            </w:r>
            <w:proofErr w:type="spellEnd"/>
            <w:r w:rsidRPr="00970228">
              <w:rPr>
                <w:rFonts w:cs="Arial"/>
                <w:color w:val="000000"/>
                <w:sz w:val="18"/>
                <w:szCs w:val="18"/>
                <w:lang w:val="es-ES"/>
              </w:rPr>
              <w:t xml:space="preserve"> percutáneo</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12</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913-262-0001-00</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proofErr w:type="spellStart"/>
            <w:r w:rsidRPr="00970228">
              <w:rPr>
                <w:rFonts w:cs="Arial"/>
                <w:color w:val="000000"/>
                <w:sz w:val="18"/>
                <w:szCs w:val="18"/>
                <w:lang w:val="es-ES"/>
              </w:rPr>
              <w:t>Litotriptor</w:t>
            </w:r>
            <w:proofErr w:type="spellEnd"/>
            <w:r w:rsidRPr="00970228">
              <w:rPr>
                <w:rFonts w:cs="Arial"/>
                <w:color w:val="000000"/>
                <w:sz w:val="18"/>
                <w:szCs w:val="18"/>
                <w:lang w:val="es-ES"/>
              </w:rPr>
              <w:t xml:space="preserve"> ultrasónico </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13</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913-009-0053-00</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Mesa universal </w:t>
            </w:r>
            <w:proofErr w:type="spellStart"/>
            <w:r w:rsidRPr="00970228">
              <w:rPr>
                <w:rFonts w:cs="Arial"/>
                <w:color w:val="000000"/>
                <w:sz w:val="18"/>
                <w:szCs w:val="18"/>
                <w:lang w:val="es-ES"/>
              </w:rPr>
              <w:t>mecanico-hidraulica</w:t>
            </w:r>
            <w:proofErr w:type="spellEnd"/>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14</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913-159-0005-00</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Anestesia de alta especialidad, unidad de. </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15</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913-012-0013-00</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Unidad de </w:t>
            </w:r>
            <w:proofErr w:type="spellStart"/>
            <w:r w:rsidRPr="00970228">
              <w:rPr>
                <w:rFonts w:cs="Arial"/>
                <w:color w:val="000000"/>
                <w:sz w:val="18"/>
                <w:szCs w:val="18"/>
                <w:lang w:val="es-ES"/>
              </w:rPr>
              <w:t>electrocirugia</w:t>
            </w:r>
            <w:proofErr w:type="spellEnd"/>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16</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913-012-0015-00</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Unidad de </w:t>
            </w:r>
            <w:proofErr w:type="spellStart"/>
            <w:r w:rsidRPr="00970228">
              <w:rPr>
                <w:rFonts w:cs="Arial"/>
                <w:color w:val="000000"/>
                <w:sz w:val="18"/>
                <w:szCs w:val="18"/>
                <w:lang w:val="es-ES"/>
              </w:rPr>
              <w:t>electrocirugia</w:t>
            </w:r>
            <w:proofErr w:type="spellEnd"/>
            <w:r w:rsidRPr="00970228">
              <w:rPr>
                <w:rFonts w:cs="Arial"/>
                <w:color w:val="000000"/>
                <w:sz w:val="18"/>
                <w:szCs w:val="18"/>
                <w:lang w:val="es-ES"/>
              </w:rPr>
              <w:t xml:space="preserve"> de uso general</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17</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913-016-0040-00</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proofErr w:type="spellStart"/>
            <w:r w:rsidRPr="00970228">
              <w:rPr>
                <w:rFonts w:cs="Arial"/>
                <w:color w:val="000000"/>
                <w:sz w:val="18"/>
                <w:szCs w:val="18"/>
                <w:lang w:val="es-ES"/>
              </w:rPr>
              <w:t>Lampara</w:t>
            </w:r>
            <w:proofErr w:type="spellEnd"/>
            <w:r w:rsidRPr="00970228">
              <w:rPr>
                <w:rFonts w:cs="Arial"/>
                <w:color w:val="000000"/>
                <w:sz w:val="18"/>
                <w:szCs w:val="18"/>
                <w:lang w:val="es-ES"/>
              </w:rPr>
              <w:t xml:space="preserve"> frontal </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18</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913-270-0001-00</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Electromotor para </w:t>
            </w:r>
            <w:proofErr w:type="spellStart"/>
            <w:r w:rsidRPr="00970228">
              <w:rPr>
                <w:rFonts w:cs="Arial"/>
                <w:color w:val="000000"/>
                <w:sz w:val="18"/>
                <w:szCs w:val="18"/>
                <w:lang w:val="es-ES"/>
              </w:rPr>
              <w:t>cirugia</w:t>
            </w:r>
            <w:proofErr w:type="spellEnd"/>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19</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913-265-0001-00</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proofErr w:type="spellStart"/>
            <w:r w:rsidRPr="00970228">
              <w:rPr>
                <w:rFonts w:cs="Arial"/>
                <w:color w:val="000000"/>
                <w:sz w:val="18"/>
                <w:szCs w:val="18"/>
                <w:lang w:val="es-ES"/>
              </w:rPr>
              <w:t>Broncofibroscopio</w:t>
            </w:r>
            <w:proofErr w:type="spellEnd"/>
            <w:r w:rsidRPr="00970228">
              <w:rPr>
                <w:rFonts w:cs="Arial"/>
                <w:color w:val="000000"/>
                <w:sz w:val="18"/>
                <w:szCs w:val="18"/>
                <w:lang w:val="es-ES"/>
              </w:rPr>
              <w:t>,</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lastRenderedPageBreak/>
              <w:t>20</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913-271-0001-00</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proofErr w:type="spellStart"/>
            <w:r w:rsidRPr="00970228">
              <w:rPr>
                <w:rFonts w:cs="Arial"/>
                <w:color w:val="000000"/>
                <w:sz w:val="18"/>
                <w:szCs w:val="18"/>
                <w:lang w:val="es-ES"/>
              </w:rPr>
              <w:t>Cistouretroscopio</w:t>
            </w:r>
            <w:proofErr w:type="spellEnd"/>
            <w:r w:rsidRPr="00970228">
              <w:rPr>
                <w:rFonts w:cs="Arial"/>
                <w:color w:val="000000"/>
                <w:sz w:val="18"/>
                <w:szCs w:val="18"/>
                <w:lang w:val="es-ES"/>
              </w:rPr>
              <w:t xml:space="preserve"> </w:t>
            </w:r>
            <w:proofErr w:type="spellStart"/>
            <w:r w:rsidRPr="00970228">
              <w:rPr>
                <w:rFonts w:cs="Arial"/>
                <w:color w:val="000000"/>
                <w:sz w:val="18"/>
                <w:szCs w:val="18"/>
                <w:lang w:val="es-ES"/>
              </w:rPr>
              <w:t>pediatrico</w:t>
            </w:r>
            <w:proofErr w:type="spellEnd"/>
            <w:r w:rsidRPr="00970228">
              <w:rPr>
                <w:rFonts w:cs="Arial"/>
                <w:color w:val="000000"/>
                <w:sz w:val="18"/>
                <w:szCs w:val="18"/>
                <w:lang w:val="es-ES"/>
              </w:rPr>
              <w:t xml:space="preserve">. </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21</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913-263-0001-00</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Equipo para Laparoscopía</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22</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913-266-0001-00</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Medidor de </w:t>
            </w:r>
            <w:proofErr w:type="spellStart"/>
            <w:r w:rsidRPr="00970228">
              <w:rPr>
                <w:rFonts w:cs="Arial"/>
                <w:color w:val="000000"/>
                <w:sz w:val="18"/>
                <w:szCs w:val="18"/>
                <w:lang w:val="es-ES"/>
              </w:rPr>
              <w:t>ph</w:t>
            </w:r>
            <w:proofErr w:type="spellEnd"/>
            <w:r w:rsidRPr="00970228">
              <w:rPr>
                <w:rFonts w:cs="Arial"/>
                <w:color w:val="000000"/>
                <w:sz w:val="18"/>
                <w:szCs w:val="18"/>
                <w:lang w:val="es-ES"/>
              </w:rPr>
              <w:t xml:space="preserve"> </w:t>
            </w:r>
            <w:proofErr w:type="spellStart"/>
            <w:r w:rsidRPr="00970228">
              <w:rPr>
                <w:rFonts w:cs="Arial"/>
                <w:color w:val="000000"/>
                <w:sz w:val="18"/>
                <w:szCs w:val="18"/>
                <w:lang w:val="es-ES"/>
              </w:rPr>
              <w:t>esofagico</w:t>
            </w:r>
            <w:proofErr w:type="spellEnd"/>
            <w:r w:rsidRPr="00970228">
              <w:rPr>
                <w:rFonts w:cs="Arial"/>
                <w:color w:val="000000"/>
                <w:sz w:val="18"/>
                <w:szCs w:val="18"/>
                <w:lang w:val="es-ES"/>
              </w:rPr>
              <w:t xml:space="preserve"> </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23</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913-267-0001-00</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proofErr w:type="spellStart"/>
            <w:r w:rsidRPr="00970228">
              <w:rPr>
                <w:rFonts w:cs="Arial"/>
                <w:color w:val="000000"/>
                <w:sz w:val="18"/>
                <w:szCs w:val="18"/>
                <w:lang w:val="es-ES"/>
              </w:rPr>
              <w:t>Elastografo</w:t>
            </w:r>
            <w:proofErr w:type="spellEnd"/>
            <w:r w:rsidRPr="00970228">
              <w:rPr>
                <w:rFonts w:cs="Arial"/>
                <w:color w:val="000000"/>
                <w:sz w:val="18"/>
                <w:szCs w:val="18"/>
                <w:lang w:val="es-ES"/>
              </w:rPr>
              <w:t xml:space="preserve"> ultrasónico </w:t>
            </w:r>
            <w:proofErr w:type="spellStart"/>
            <w:r w:rsidRPr="00970228">
              <w:rPr>
                <w:rFonts w:cs="Arial"/>
                <w:color w:val="000000"/>
                <w:sz w:val="18"/>
                <w:szCs w:val="18"/>
                <w:lang w:val="es-ES"/>
              </w:rPr>
              <w:t>impunsional</w:t>
            </w:r>
            <w:proofErr w:type="spellEnd"/>
            <w:r w:rsidRPr="00970228">
              <w:rPr>
                <w:rFonts w:cs="Arial"/>
                <w:color w:val="000000"/>
                <w:sz w:val="18"/>
                <w:szCs w:val="18"/>
                <w:lang w:val="es-ES"/>
              </w:rPr>
              <w:t xml:space="preserve"> </w:t>
            </w:r>
            <w:proofErr w:type="spellStart"/>
            <w:r w:rsidRPr="00970228">
              <w:rPr>
                <w:rFonts w:cs="Arial"/>
                <w:color w:val="000000"/>
                <w:sz w:val="18"/>
                <w:szCs w:val="18"/>
                <w:lang w:val="es-ES"/>
              </w:rPr>
              <w:t>monodimensional</w:t>
            </w:r>
            <w:proofErr w:type="spellEnd"/>
            <w:r w:rsidRPr="00970228">
              <w:rPr>
                <w:rFonts w:cs="Arial"/>
                <w:color w:val="000000"/>
                <w:sz w:val="18"/>
                <w:szCs w:val="18"/>
                <w:lang w:val="es-ES"/>
              </w:rPr>
              <w:t xml:space="preserve"> con vibración mecánica controlada</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24</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913-016-0041-00</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Lámpara quirúrgica doble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3</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25</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913-268-0001-00</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Estimulador de nervios </w:t>
            </w:r>
            <w:proofErr w:type="spellStart"/>
            <w:r w:rsidRPr="00970228">
              <w:rPr>
                <w:rFonts w:cs="Arial"/>
                <w:color w:val="000000"/>
                <w:sz w:val="18"/>
                <w:szCs w:val="18"/>
                <w:lang w:val="es-ES"/>
              </w:rPr>
              <w:t>perifericos</w:t>
            </w:r>
            <w:proofErr w:type="spellEnd"/>
            <w:r w:rsidRPr="00970228">
              <w:rPr>
                <w:rFonts w:cs="Arial"/>
                <w:color w:val="000000"/>
                <w:sz w:val="18"/>
                <w:szCs w:val="18"/>
                <w:lang w:val="es-ES"/>
              </w:rPr>
              <w:t>.</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26</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913-045-0014-00</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Microscopio para trabajo de rutina de campo claro</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3</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27</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913-045-0015-00</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Microscopio con doble cabezal</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3</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28</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913-044-0013-00</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Monitor de signos vitales</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3</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29</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913-044-0014-00</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Monitor </w:t>
            </w:r>
            <w:proofErr w:type="spellStart"/>
            <w:r w:rsidRPr="00970228">
              <w:rPr>
                <w:rFonts w:cs="Arial"/>
                <w:color w:val="000000"/>
                <w:sz w:val="18"/>
                <w:szCs w:val="18"/>
                <w:lang w:val="es-ES"/>
              </w:rPr>
              <w:t>transoperatorio</w:t>
            </w:r>
            <w:proofErr w:type="spellEnd"/>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30</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913-269-0001-00</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Sistema de calentamiento para pacientes neonatales</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3</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31</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913-264-0001-00</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proofErr w:type="spellStart"/>
            <w:r w:rsidRPr="00970228">
              <w:rPr>
                <w:rFonts w:cs="Arial"/>
                <w:color w:val="000000"/>
                <w:sz w:val="18"/>
                <w:szCs w:val="18"/>
                <w:lang w:val="es-ES"/>
              </w:rPr>
              <w:t>Electromiógrafo</w:t>
            </w:r>
            <w:proofErr w:type="spellEnd"/>
            <w:r w:rsidRPr="00970228">
              <w:rPr>
                <w:rFonts w:cs="Arial"/>
                <w:color w:val="000000"/>
                <w:sz w:val="18"/>
                <w:szCs w:val="18"/>
                <w:lang w:val="es-ES"/>
              </w:rPr>
              <w:t xml:space="preserve"> de 4 canales </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32</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914-040-0022</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Separador </w:t>
            </w:r>
            <w:proofErr w:type="spellStart"/>
            <w:r w:rsidRPr="00970228">
              <w:rPr>
                <w:rFonts w:cs="Arial"/>
                <w:color w:val="000000"/>
                <w:sz w:val="18"/>
                <w:szCs w:val="18"/>
                <w:lang w:val="es-ES"/>
              </w:rPr>
              <w:t>deaver</w:t>
            </w:r>
            <w:proofErr w:type="spellEnd"/>
            <w:r w:rsidRPr="00970228">
              <w:rPr>
                <w:rFonts w:cs="Arial"/>
                <w:color w:val="000000"/>
                <w:sz w:val="18"/>
                <w:szCs w:val="18"/>
                <w:lang w:val="es-ES"/>
              </w:rPr>
              <w:t xml:space="preserve">, valva de 22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X 215 mm  Separador </w:t>
            </w:r>
            <w:proofErr w:type="spellStart"/>
            <w:r w:rsidRPr="00970228">
              <w:rPr>
                <w:rFonts w:cs="Arial"/>
                <w:color w:val="000000"/>
                <w:sz w:val="18"/>
                <w:szCs w:val="18"/>
                <w:lang w:val="es-ES"/>
              </w:rPr>
              <w:t>deaver</w:t>
            </w:r>
            <w:proofErr w:type="spellEnd"/>
            <w:r w:rsidRPr="00970228">
              <w:rPr>
                <w:rFonts w:cs="Arial"/>
                <w:color w:val="000000"/>
                <w:sz w:val="18"/>
                <w:szCs w:val="18"/>
                <w:lang w:val="es-ES"/>
              </w:rPr>
              <w:t xml:space="preserve">, valva de 22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X 215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33</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914-040-0023</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Separador </w:t>
            </w:r>
            <w:proofErr w:type="spellStart"/>
            <w:r w:rsidRPr="00970228">
              <w:rPr>
                <w:rFonts w:cs="Arial"/>
                <w:color w:val="000000"/>
                <w:sz w:val="18"/>
                <w:szCs w:val="18"/>
                <w:lang w:val="es-ES"/>
              </w:rPr>
              <w:t>Gosset</w:t>
            </w:r>
            <w:proofErr w:type="spellEnd"/>
            <w:r w:rsidRPr="00970228">
              <w:rPr>
                <w:rFonts w:cs="Arial"/>
                <w:color w:val="000000"/>
                <w:sz w:val="18"/>
                <w:szCs w:val="18"/>
                <w:lang w:val="es-ES"/>
              </w:rPr>
              <w:t xml:space="preserve"> con apertura máxima de 70 a 80 mm Separador </w:t>
            </w:r>
            <w:proofErr w:type="spellStart"/>
            <w:r w:rsidRPr="00970228">
              <w:rPr>
                <w:rFonts w:cs="Arial"/>
                <w:color w:val="000000"/>
                <w:sz w:val="18"/>
                <w:szCs w:val="18"/>
                <w:lang w:val="es-ES"/>
              </w:rPr>
              <w:t>Gosset</w:t>
            </w:r>
            <w:proofErr w:type="spellEnd"/>
            <w:r w:rsidRPr="00970228">
              <w:rPr>
                <w:rFonts w:cs="Arial"/>
                <w:color w:val="000000"/>
                <w:sz w:val="18"/>
                <w:szCs w:val="18"/>
                <w:lang w:val="es-ES"/>
              </w:rPr>
              <w:t>, con apertura máxima de 70 a 80mm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34</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914-040-0024</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Separador </w:t>
            </w:r>
            <w:proofErr w:type="spellStart"/>
            <w:r w:rsidRPr="00970228">
              <w:rPr>
                <w:rFonts w:cs="Arial"/>
                <w:color w:val="000000"/>
                <w:sz w:val="18"/>
                <w:szCs w:val="18"/>
                <w:lang w:val="es-ES"/>
              </w:rPr>
              <w:t>Gosset</w:t>
            </w:r>
            <w:proofErr w:type="spellEnd"/>
            <w:r w:rsidRPr="00970228">
              <w:rPr>
                <w:rFonts w:cs="Arial"/>
                <w:color w:val="000000"/>
                <w:sz w:val="18"/>
                <w:szCs w:val="18"/>
                <w:lang w:val="es-ES"/>
              </w:rPr>
              <w:t xml:space="preserve"> con apertura máxima de 125 a 140 mm Separador </w:t>
            </w:r>
            <w:proofErr w:type="spellStart"/>
            <w:r w:rsidRPr="00970228">
              <w:rPr>
                <w:rFonts w:cs="Arial"/>
                <w:color w:val="000000"/>
                <w:sz w:val="18"/>
                <w:szCs w:val="18"/>
                <w:lang w:val="es-ES"/>
              </w:rPr>
              <w:t>Gosset</w:t>
            </w:r>
            <w:proofErr w:type="spellEnd"/>
            <w:r w:rsidRPr="00970228">
              <w:rPr>
                <w:rFonts w:cs="Arial"/>
                <w:color w:val="000000"/>
                <w:sz w:val="18"/>
                <w:szCs w:val="18"/>
                <w:lang w:val="es-ES"/>
              </w:rPr>
              <w:t>, con apertura máxima de 125 a 140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35</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914-002-0021</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Porta agujas </w:t>
            </w:r>
            <w:proofErr w:type="spellStart"/>
            <w:r w:rsidRPr="00970228">
              <w:rPr>
                <w:rFonts w:cs="Arial"/>
                <w:color w:val="000000"/>
                <w:sz w:val="18"/>
                <w:szCs w:val="18"/>
                <w:lang w:val="es-ES"/>
              </w:rPr>
              <w:t>Castroviejo</w:t>
            </w:r>
            <w:proofErr w:type="spellEnd"/>
            <w:r w:rsidRPr="00970228">
              <w:rPr>
                <w:rFonts w:cs="Arial"/>
                <w:color w:val="000000"/>
                <w:sz w:val="18"/>
                <w:szCs w:val="18"/>
                <w:lang w:val="es-ES"/>
              </w:rPr>
              <w:t xml:space="preserve"> sin retén recto con</w:t>
            </w:r>
            <w:r w:rsidRPr="00970228">
              <w:rPr>
                <w:rFonts w:cs="Arial"/>
                <w:color w:val="000000"/>
                <w:sz w:val="18"/>
                <w:szCs w:val="18"/>
                <w:lang w:val="es-ES"/>
              </w:rPr>
              <w:br/>
              <w:t xml:space="preserve">insertos de carburo de tungsteno longitud 130 a 140 mm Porta agujas </w:t>
            </w:r>
            <w:proofErr w:type="spellStart"/>
            <w:r w:rsidRPr="00970228">
              <w:rPr>
                <w:rFonts w:cs="Arial"/>
                <w:color w:val="000000"/>
                <w:sz w:val="18"/>
                <w:szCs w:val="18"/>
                <w:lang w:val="es-ES"/>
              </w:rPr>
              <w:t>Castroviejo</w:t>
            </w:r>
            <w:proofErr w:type="spellEnd"/>
            <w:r w:rsidRPr="00970228">
              <w:rPr>
                <w:rFonts w:cs="Arial"/>
                <w:color w:val="000000"/>
                <w:sz w:val="18"/>
                <w:szCs w:val="18"/>
                <w:lang w:val="es-ES"/>
              </w:rPr>
              <w:t xml:space="preserve"> sin retén recto con</w:t>
            </w:r>
            <w:r w:rsidRPr="00970228">
              <w:rPr>
                <w:rFonts w:cs="Arial"/>
                <w:color w:val="000000"/>
                <w:sz w:val="18"/>
                <w:szCs w:val="18"/>
                <w:lang w:val="es-ES"/>
              </w:rPr>
              <w:br/>
              <w:t>insertos de carburo de tungsteno longitud 130 a 140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36</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914-002-0022</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Porta agujas </w:t>
            </w:r>
            <w:proofErr w:type="spellStart"/>
            <w:r w:rsidRPr="00970228">
              <w:rPr>
                <w:rFonts w:cs="Arial"/>
                <w:color w:val="000000"/>
                <w:sz w:val="18"/>
                <w:szCs w:val="18"/>
                <w:lang w:val="es-ES"/>
              </w:rPr>
              <w:t>Castroviejo</w:t>
            </w:r>
            <w:proofErr w:type="spellEnd"/>
            <w:r w:rsidRPr="00970228">
              <w:rPr>
                <w:rFonts w:cs="Arial"/>
                <w:color w:val="000000"/>
                <w:sz w:val="18"/>
                <w:szCs w:val="18"/>
                <w:lang w:val="es-ES"/>
              </w:rPr>
              <w:t xml:space="preserve"> para sutura recta con dientes de 1.5 mm de ancho longitud de 100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w:t>
            </w:r>
            <w:proofErr w:type="spellStart"/>
            <w:r w:rsidRPr="00970228">
              <w:rPr>
                <w:rFonts w:cs="Arial"/>
                <w:color w:val="000000"/>
                <w:sz w:val="18"/>
                <w:szCs w:val="18"/>
                <w:lang w:val="es-ES"/>
              </w:rPr>
              <w:t>Portaagujas</w:t>
            </w:r>
            <w:proofErr w:type="spellEnd"/>
            <w:r w:rsidRPr="00970228">
              <w:rPr>
                <w:rFonts w:cs="Arial"/>
                <w:color w:val="000000"/>
                <w:sz w:val="18"/>
                <w:szCs w:val="18"/>
                <w:lang w:val="es-ES"/>
              </w:rPr>
              <w:t xml:space="preserve"> castro viejo para sutura, recta, con dientes de 1.5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de ancho, </w:t>
            </w:r>
            <w:r w:rsidRPr="00970228">
              <w:rPr>
                <w:rFonts w:cs="Arial"/>
                <w:color w:val="000000"/>
                <w:sz w:val="18"/>
                <w:szCs w:val="18"/>
                <w:lang w:val="es-ES"/>
              </w:rPr>
              <w:lastRenderedPageBreak/>
              <w:t>longitud de 100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lastRenderedPageBreak/>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37</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914-001-0171</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Pinzas </w:t>
            </w:r>
            <w:proofErr w:type="spellStart"/>
            <w:r w:rsidRPr="00970228">
              <w:rPr>
                <w:rFonts w:cs="Arial"/>
                <w:color w:val="000000"/>
                <w:sz w:val="18"/>
                <w:szCs w:val="18"/>
                <w:lang w:val="es-ES"/>
              </w:rPr>
              <w:t>Bishop</w:t>
            </w:r>
            <w:proofErr w:type="spellEnd"/>
            <w:r w:rsidRPr="00970228">
              <w:rPr>
                <w:rFonts w:cs="Arial"/>
                <w:color w:val="000000"/>
                <w:sz w:val="18"/>
                <w:szCs w:val="18"/>
                <w:lang w:val="es-ES"/>
              </w:rPr>
              <w:t xml:space="preserve"> Harman o </w:t>
            </w:r>
            <w:proofErr w:type="spellStart"/>
            <w:r w:rsidRPr="00970228">
              <w:rPr>
                <w:rFonts w:cs="Arial"/>
                <w:color w:val="000000"/>
                <w:sz w:val="18"/>
                <w:szCs w:val="18"/>
                <w:lang w:val="es-ES"/>
              </w:rPr>
              <w:t>Bishop</w:t>
            </w:r>
            <w:proofErr w:type="spellEnd"/>
            <w:r w:rsidRPr="00970228">
              <w:rPr>
                <w:rFonts w:cs="Arial"/>
                <w:color w:val="000000"/>
                <w:sz w:val="18"/>
                <w:szCs w:val="18"/>
                <w:lang w:val="es-ES"/>
              </w:rPr>
              <w:t xml:space="preserve"> </w:t>
            </w:r>
            <w:proofErr w:type="spellStart"/>
            <w:r w:rsidRPr="00970228">
              <w:rPr>
                <w:rFonts w:cs="Arial"/>
                <w:color w:val="000000"/>
                <w:sz w:val="18"/>
                <w:szCs w:val="18"/>
                <w:lang w:val="es-ES"/>
              </w:rPr>
              <w:t>Harmon</w:t>
            </w:r>
            <w:proofErr w:type="spellEnd"/>
            <w:r w:rsidRPr="00970228">
              <w:rPr>
                <w:rFonts w:cs="Arial"/>
                <w:color w:val="000000"/>
                <w:sz w:val="18"/>
                <w:szCs w:val="18"/>
                <w:lang w:val="es-ES"/>
              </w:rPr>
              <w:t xml:space="preserve"> con 1 x 2 dientes de 0.5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longitud de 80 a 90 mm Pinzas </w:t>
            </w:r>
            <w:proofErr w:type="spellStart"/>
            <w:r w:rsidRPr="00970228">
              <w:rPr>
                <w:rFonts w:cs="Arial"/>
                <w:color w:val="000000"/>
                <w:sz w:val="18"/>
                <w:szCs w:val="18"/>
                <w:lang w:val="es-ES"/>
              </w:rPr>
              <w:t>Bishop</w:t>
            </w:r>
            <w:proofErr w:type="spellEnd"/>
            <w:r w:rsidRPr="00970228">
              <w:rPr>
                <w:rFonts w:cs="Arial"/>
                <w:color w:val="000000"/>
                <w:sz w:val="18"/>
                <w:szCs w:val="18"/>
                <w:lang w:val="es-ES"/>
              </w:rPr>
              <w:t xml:space="preserve"> Harman o </w:t>
            </w:r>
            <w:proofErr w:type="spellStart"/>
            <w:r w:rsidRPr="00970228">
              <w:rPr>
                <w:rFonts w:cs="Arial"/>
                <w:color w:val="000000"/>
                <w:sz w:val="18"/>
                <w:szCs w:val="18"/>
                <w:lang w:val="es-ES"/>
              </w:rPr>
              <w:t>Bishop</w:t>
            </w:r>
            <w:proofErr w:type="spellEnd"/>
            <w:r w:rsidRPr="00970228">
              <w:rPr>
                <w:rFonts w:cs="Arial"/>
                <w:color w:val="000000"/>
                <w:sz w:val="18"/>
                <w:szCs w:val="18"/>
                <w:lang w:val="es-ES"/>
              </w:rPr>
              <w:t xml:space="preserve"> </w:t>
            </w:r>
            <w:proofErr w:type="spellStart"/>
            <w:r w:rsidRPr="00970228">
              <w:rPr>
                <w:rFonts w:cs="Arial"/>
                <w:color w:val="000000"/>
                <w:sz w:val="18"/>
                <w:szCs w:val="18"/>
                <w:lang w:val="es-ES"/>
              </w:rPr>
              <w:t>Harmon</w:t>
            </w:r>
            <w:proofErr w:type="spellEnd"/>
            <w:r w:rsidRPr="00970228">
              <w:rPr>
                <w:rFonts w:cs="Arial"/>
                <w:color w:val="000000"/>
                <w:sz w:val="18"/>
                <w:szCs w:val="18"/>
                <w:lang w:val="es-ES"/>
              </w:rPr>
              <w:t xml:space="preserve"> con 1 x 2 dientes de 0.5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longitud de 80 a 90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38</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914-045-0002</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Picas o ganchos angulado a 90°, juego de cuatro piezas, de 0.3, 0.6, 0.8 y 1.0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de diámetro. Picas o ganchos angulado a 90°, juego de cuatro piezas, de 0.3, 0.6, 0.8 y 1.0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de diámetro.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JUEGO</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39</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914-131-0002</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Compás </w:t>
            </w:r>
            <w:proofErr w:type="spellStart"/>
            <w:r w:rsidRPr="00970228">
              <w:rPr>
                <w:rFonts w:cs="Arial"/>
                <w:color w:val="000000"/>
                <w:sz w:val="18"/>
                <w:szCs w:val="18"/>
                <w:lang w:val="es-ES"/>
              </w:rPr>
              <w:t>castroviejo</w:t>
            </w:r>
            <w:proofErr w:type="spellEnd"/>
            <w:r w:rsidRPr="00970228">
              <w:rPr>
                <w:rFonts w:cs="Arial"/>
                <w:color w:val="000000"/>
                <w:sz w:val="18"/>
                <w:szCs w:val="18"/>
                <w:lang w:val="es-ES"/>
              </w:rPr>
              <w:t xml:space="preserve">. Compás </w:t>
            </w:r>
            <w:proofErr w:type="spellStart"/>
            <w:r w:rsidRPr="00970228">
              <w:rPr>
                <w:rFonts w:cs="Arial"/>
                <w:color w:val="000000"/>
                <w:sz w:val="18"/>
                <w:szCs w:val="18"/>
                <w:lang w:val="es-ES"/>
              </w:rPr>
              <w:t>castroviejo</w:t>
            </w:r>
            <w:proofErr w:type="spellEnd"/>
            <w:r w:rsidRPr="00970228">
              <w:rPr>
                <w:rFonts w:cs="Arial"/>
                <w:color w:val="000000"/>
                <w:sz w:val="18"/>
                <w:szCs w:val="18"/>
                <w:lang w:val="es-ES"/>
              </w:rPr>
              <w:t>.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40</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914-107-0002</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Regla </w:t>
            </w:r>
            <w:proofErr w:type="spellStart"/>
            <w:r w:rsidRPr="00970228">
              <w:rPr>
                <w:rFonts w:cs="Arial"/>
                <w:color w:val="000000"/>
                <w:sz w:val="18"/>
                <w:szCs w:val="18"/>
                <w:lang w:val="es-ES"/>
              </w:rPr>
              <w:t>metalica</w:t>
            </w:r>
            <w:proofErr w:type="spellEnd"/>
            <w:r w:rsidRPr="00970228">
              <w:rPr>
                <w:rFonts w:cs="Arial"/>
                <w:color w:val="000000"/>
                <w:sz w:val="18"/>
                <w:szCs w:val="18"/>
                <w:lang w:val="es-ES"/>
              </w:rPr>
              <w:t xml:space="preserve"> graduada en </w:t>
            </w:r>
            <w:proofErr w:type="spellStart"/>
            <w:r w:rsidRPr="00970228">
              <w:rPr>
                <w:rFonts w:cs="Arial"/>
                <w:color w:val="000000"/>
                <w:sz w:val="18"/>
                <w:szCs w:val="18"/>
                <w:lang w:val="es-ES"/>
              </w:rPr>
              <w:t>centimetros</w:t>
            </w:r>
            <w:proofErr w:type="spellEnd"/>
            <w:r w:rsidRPr="00970228">
              <w:rPr>
                <w:rFonts w:cs="Arial"/>
                <w:color w:val="000000"/>
                <w:sz w:val="18"/>
                <w:szCs w:val="18"/>
                <w:lang w:val="es-ES"/>
              </w:rPr>
              <w:t xml:space="preserve">, </w:t>
            </w:r>
            <w:proofErr w:type="spellStart"/>
            <w:r w:rsidRPr="00970228">
              <w:rPr>
                <w:rFonts w:cs="Arial"/>
                <w:color w:val="000000"/>
                <w:sz w:val="18"/>
                <w:szCs w:val="18"/>
                <w:lang w:val="es-ES"/>
              </w:rPr>
              <w:t>milimetros</w:t>
            </w:r>
            <w:proofErr w:type="spellEnd"/>
            <w:r w:rsidRPr="00970228">
              <w:rPr>
                <w:rFonts w:cs="Arial"/>
                <w:color w:val="000000"/>
                <w:sz w:val="18"/>
                <w:szCs w:val="18"/>
                <w:lang w:val="es-ES"/>
              </w:rPr>
              <w:t xml:space="preserve"> y pulgadas. Longitud de 150 a 200 mm Regla </w:t>
            </w:r>
            <w:proofErr w:type="spellStart"/>
            <w:r w:rsidRPr="00970228">
              <w:rPr>
                <w:rFonts w:cs="Arial"/>
                <w:color w:val="000000"/>
                <w:sz w:val="18"/>
                <w:szCs w:val="18"/>
                <w:lang w:val="es-ES"/>
              </w:rPr>
              <w:t>metalica</w:t>
            </w:r>
            <w:proofErr w:type="spellEnd"/>
            <w:r w:rsidRPr="00970228">
              <w:rPr>
                <w:rFonts w:cs="Arial"/>
                <w:color w:val="000000"/>
                <w:sz w:val="18"/>
                <w:szCs w:val="18"/>
                <w:lang w:val="es-ES"/>
              </w:rPr>
              <w:t xml:space="preserve"> graduada en </w:t>
            </w:r>
            <w:proofErr w:type="spellStart"/>
            <w:r w:rsidRPr="00970228">
              <w:rPr>
                <w:rFonts w:cs="Arial"/>
                <w:color w:val="000000"/>
                <w:sz w:val="18"/>
                <w:szCs w:val="18"/>
                <w:lang w:val="es-ES"/>
              </w:rPr>
              <w:t>centimetros</w:t>
            </w:r>
            <w:proofErr w:type="spellEnd"/>
            <w:r w:rsidRPr="00970228">
              <w:rPr>
                <w:rFonts w:cs="Arial"/>
                <w:color w:val="000000"/>
                <w:sz w:val="18"/>
                <w:szCs w:val="18"/>
                <w:lang w:val="es-ES"/>
              </w:rPr>
              <w:t xml:space="preserve">, </w:t>
            </w:r>
            <w:proofErr w:type="spellStart"/>
            <w:r w:rsidRPr="00970228">
              <w:rPr>
                <w:rFonts w:cs="Arial"/>
                <w:color w:val="000000"/>
                <w:sz w:val="18"/>
                <w:szCs w:val="18"/>
                <w:lang w:val="es-ES"/>
              </w:rPr>
              <w:t>milimetros</w:t>
            </w:r>
            <w:proofErr w:type="spellEnd"/>
            <w:r w:rsidRPr="00970228">
              <w:rPr>
                <w:rFonts w:cs="Arial"/>
                <w:color w:val="000000"/>
                <w:sz w:val="18"/>
                <w:szCs w:val="18"/>
                <w:lang w:val="es-ES"/>
              </w:rPr>
              <w:t xml:space="preserve"> y pulgadas. Longitud de 150 a 200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41</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914-002-0023</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Porta agujas </w:t>
            </w:r>
            <w:proofErr w:type="spellStart"/>
            <w:r w:rsidRPr="00970228">
              <w:rPr>
                <w:rFonts w:cs="Arial"/>
                <w:color w:val="000000"/>
                <w:sz w:val="18"/>
                <w:szCs w:val="18"/>
                <w:lang w:val="es-ES"/>
              </w:rPr>
              <w:t>castañeda</w:t>
            </w:r>
            <w:proofErr w:type="spellEnd"/>
            <w:r w:rsidRPr="00970228">
              <w:rPr>
                <w:rFonts w:cs="Arial"/>
                <w:color w:val="000000"/>
                <w:sz w:val="18"/>
                <w:szCs w:val="18"/>
                <w:lang w:val="es-ES"/>
              </w:rPr>
              <w:t xml:space="preserve">, mordida suave. Tamaños 2. Longitud total 89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Porta agujas </w:t>
            </w:r>
            <w:proofErr w:type="spellStart"/>
            <w:r w:rsidRPr="00970228">
              <w:rPr>
                <w:rFonts w:cs="Arial"/>
                <w:color w:val="000000"/>
                <w:sz w:val="18"/>
                <w:szCs w:val="18"/>
                <w:lang w:val="es-ES"/>
              </w:rPr>
              <w:t>castañeda</w:t>
            </w:r>
            <w:proofErr w:type="spellEnd"/>
            <w:r w:rsidRPr="00970228">
              <w:rPr>
                <w:rFonts w:cs="Arial"/>
                <w:color w:val="000000"/>
                <w:sz w:val="18"/>
                <w:szCs w:val="18"/>
                <w:lang w:val="es-ES"/>
              </w:rPr>
              <w:t xml:space="preserve">, mordida suave. Tamaños 2. Longitud total 89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4</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42</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914-002-0024</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Porta agujas </w:t>
            </w:r>
            <w:proofErr w:type="spellStart"/>
            <w:r w:rsidRPr="00970228">
              <w:rPr>
                <w:rFonts w:cs="Arial"/>
                <w:color w:val="000000"/>
                <w:sz w:val="18"/>
                <w:szCs w:val="18"/>
                <w:lang w:val="es-ES"/>
              </w:rPr>
              <w:t>sarot</w:t>
            </w:r>
            <w:proofErr w:type="spellEnd"/>
            <w:r w:rsidRPr="00970228">
              <w:rPr>
                <w:rFonts w:cs="Arial"/>
                <w:color w:val="000000"/>
                <w:sz w:val="18"/>
                <w:szCs w:val="18"/>
                <w:lang w:val="es-ES"/>
              </w:rPr>
              <w:t xml:space="preserve">, con insertos de carburo de tungsteno, longitud de 260 a 270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Porta agujas </w:t>
            </w:r>
            <w:proofErr w:type="spellStart"/>
            <w:r w:rsidRPr="00970228">
              <w:rPr>
                <w:rFonts w:cs="Arial"/>
                <w:color w:val="000000"/>
                <w:sz w:val="18"/>
                <w:szCs w:val="18"/>
                <w:lang w:val="es-ES"/>
              </w:rPr>
              <w:t>sarot</w:t>
            </w:r>
            <w:proofErr w:type="spellEnd"/>
            <w:r w:rsidRPr="00970228">
              <w:rPr>
                <w:rFonts w:cs="Arial"/>
                <w:color w:val="000000"/>
                <w:sz w:val="18"/>
                <w:szCs w:val="18"/>
                <w:lang w:val="es-ES"/>
              </w:rPr>
              <w:t xml:space="preserve">, con insertos de carburo de tungsteno, longitud de 260 a 270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4</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43</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914-013-0001</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Lupas de </w:t>
            </w:r>
            <w:proofErr w:type="spellStart"/>
            <w:r w:rsidRPr="00970228">
              <w:rPr>
                <w:rFonts w:cs="Arial"/>
                <w:color w:val="000000"/>
                <w:sz w:val="18"/>
                <w:szCs w:val="18"/>
                <w:lang w:val="es-ES"/>
              </w:rPr>
              <w:t>amplificacion</w:t>
            </w:r>
            <w:proofErr w:type="spellEnd"/>
            <w:r w:rsidRPr="00970228">
              <w:rPr>
                <w:rFonts w:cs="Arial"/>
                <w:color w:val="000000"/>
                <w:sz w:val="18"/>
                <w:szCs w:val="18"/>
                <w:lang w:val="es-ES"/>
              </w:rPr>
              <w:t xml:space="preserve"> Lupas de amplificación, tres por diámetro, con armazón y estuche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44</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914-001-0172</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tipo cocodrilo con vástago flexible 5 a 11 </w:t>
            </w:r>
            <w:proofErr w:type="spellStart"/>
            <w:r w:rsidRPr="00970228">
              <w:rPr>
                <w:rFonts w:cs="Arial"/>
                <w:color w:val="000000"/>
                <w:sz w:val="18"/>
                <w:szCs w:val="18"/>
                <w:lang w:val="es-ES"/>
              </w:rPr>
              <w:t>fr</w:t>
            </w:r>
            <w:proofErr w:type="spellEnd"/>
            <w:r w:rsidRPr="00970228">
              <w:rPr>
                <w:rFonts w:cs="Arial"/>
                <w:color w:val="000000"/>
                <w:sz w:val="18"/>
                <w:szCs w:val="18"/>
                <w:lang w:val="es-ES"/>
              </w:rPr>
              <w:t xml:space="preserve"> de calibre Pinza tipo cocodrilo con vástago flexible 5 a 11 </w:t>
            </w:r>
            <w:proofErr w:type="spellStart"/>
            <w:r w:rsidRPr="00970228">
              <w:rPr>
                <w:rFonts w:cs="Arial"/>
                <w:color w:val="000000"/>
                <w:sz w:val="18"/>
                <w:szCs w:val="18"/>
                <w:lang w:val="es-ES"/>
              </w:rPr>
              <w:t>fr</w:t>
            </w:r>
            <w:proofErr w:type="spellEnd"/>
            <w:r w:rsidRPr="00970228">
              <w:rPr>
                <w:rFonts w:cs="Arial"/>
                <w:color w:val="000000"/>
                <w:sz w:val="18"/>
                <w:szCs w:val="18"/>
                <w:lang w:val="es-ES"/>
              </w:rPr>
              <w:t xml:space="preserve"> de calibre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45</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914-040-0025</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Separador </w:t>
            </w:r>
            <w:proofErr w:type="spellStart"/>
            <w:r w:rsidRPr="00970228">
              <w:rPr>
                <w:rFonts w:cs="Arial"/>
                <w:color w:val="000000"/>
                <w:sz w:val="18"/>
                <w:szCs w:val="18"/>
                <w:lang w:val="es-ES"/>
              </w:rPr>
              <w:t>jansen</w:t>
            </w:r>
            <w:proofErr w:type="spellEnd"/>
            <w:r w:rsidRPr="00970228">
              <w:rPr>
                <w:rFonts w:cs="Arial"/>
                <w:color w:val="000000"/>
                <w:sz w:val="18"/>
                <w:szCs w:val="18"/>
                <w:lang w:val="es-ES"/>
              </w:rPr>
              <w:t xml:space="preserve"> – </w:t>
            </w:r>
            <w:proofErr w:type="spellStart"/>
            <w:r w:rsidRPr="00970228">
              <w:rPr>
                <w:rFonts w:cs="Arial"/>
                <w:color w:val="000000"/>
                <w:sz w:val="18"/>
                <w:szCs w:val="18"/>
                <w:lang w:val="es-ES"/>
              </w:rPr>
              <w:t>mastoid</w:t>
            </w:r>
            <w:proofErr w:type="spellEnd"/>
            <w:r w:rsidRPr="00970228">
              <w:rPr>
                <w:rFonts w:cs="Arial"/>
                <w:color w:val="000000"/>
                <w:sz w:val="18"/>
                <w:szCs w:val="18"/>
                <w:lang w:val="es-ES"/>
              </w:rPr>
              <w:t xml:space="preserve"> con garfios 3x3 de puntas romas abertura de 44mm longitud total 102 mm Separador </w:t>
            </w:r>
            <w:proofErr w:type="spellStart"/>
            <w:r w:rsidRPr="00970228">
              <w:rPr>
                <w:rFonts w:cs="Arial"/>
                <w:color w:val="000000"/>
                <w:sz w:val="18"/>
                <w:szCs w:val="18"/>
                <w:lang w:val="es-ES"/>
              </w:rPr>
              <w:t>jansen</w:t>
            </w:r>
            <w:proofErr w:type="spellEnd"/>
            <w:r w:rsidRPr="00970228">
              <w:rPr>
                <w:rFonts w:cs="Arial"/>
                <w:color w:val="000000"/>
                <w:sz w:val="18"/>
                <w:szCs w:val="18"/>
                <w:lang w:val="es-ES"/>
              </w:rPr>
              <w:t xml:space="preserve"> – </w:t>
            </w:r>
            <w:proofErr w:type="spellStart"/>
            <w:r w:rsidRPr="00970228">
              <w:rPr>
                <w:rFonts w:cs="Arial"/>
                <w:color w:val="000000"/>
                <w:sz w:val="18"/>
                <w:szCs w:val="18"/>
                <w:lang w:val="es-ES"/>
              </w:rPr>
              <w:t>mastoid</w:t>
            </w:r>
            <w:proofErr w:type="spellEnd"/>
            <w:r w:rsidRPr="00970228">
              <w:rPr>
                <w:rFonts w:cs="Arial"/>
                <w:color w:val="000000"/>
                <w:sz w:val="18"/>
                <w:szCs w:val="18"/>
                <w:lang w:val="es-ES"/>
              </w:rPr>
              <w:t xml:space="preserve"> con garfios 3x3 de puntas romas abertura de 44mm longitud total 102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46</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914-040-0026</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Separador de </w:t>
            </w:r>
            <w:proofErr w:type="spellStart"/>
            <w:r w:rsidRPr="00970228">
              <w:rPr>
                <w:rFonts w:cs="Arial"/>
                <w:color w:val="000000"/>
                <w:sz w:val="18"/>
                <w:szCs w:val="18"/>
                <w:lang w:val="es-ES"/>
              </w:rPr>
              <w:t>leyla</w:t>
            </w:r>
            <w:proofErr w:type="spellEnd"/>
            <w:r w:rsidRPr="00970228">
              <w:rPr>
                <w:rFonts w:cs="Arial"/>
                <w:color w:val="000000"/>
                <w:sz w:val="18"/>
                <w:szCs w:val="18"/>
                <w:lang w:val="es-ES"/>
              </w:rPr>
              <w:t xml:space="preserve"> universal, automático para sujetar a mesa quirúrgica sujetador automático para cráneo brazos flexibles barra y soportes para espátulas cerebrales Separador de </w:t>
            </w:r>
            <w:proofErr w:type="spellStart"/>
            <w:r w:rsidRPr="00970228">
              <w:rPr>
                <w:rFonts w:cs="Arial"/>
                <w:color w:val="000000"/>
                <w:sz w:val="18"/>
                <w:szCs w:val="18"/>
                <w:lang w:val="es-ES"/>
              </w:rPr>
              <w:t>leyla</w:t>
            </w:r>
            <w:proofErr w:type="spellEnd"/>
            <w:r w:rsidRPr="00970228">
              <w:rPr>
                <w:rFonts w:cs="Arial"/>
                <w:color w:val="000000"/>
                <w:sz w:val="18"/>
                <w:szCs w:val="18"/>
                <w:lang w:val="es-ES"/>
              </w:rPr>
              <w:t xml:space="preserve"> universal, automático para sujetar a mesa quirúrgica sujetador automático para cráneo brazos flexibles barra y soportes para espátulas cerebrales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47</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914-001-0173</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de disección </w:t>
            </w:r>
            <w:proofErr w:type="spellStart"/>
            <w:r w:rsidRPr="00970228">
              <w:rPr>
                <w:rFonts w:cs="Arial"/>
                <w:color w:val="000000"/>
                <w:sz w:val="18"/>
                <w:szCs w:val="18"/>
                <w:lang w:val="es-ES"/>
              </w:rPr>
              <w:t>malis</w:t>
            </w:r>
            <w:proofErr w:type="spellEnd"/>
            <w:r w:rsidRPr="00970228">
              <w:rPr>
                <w:rFonts w:cs="Arial"/>
                <w:color w:val="000000"/>
                <w:sz w:val="18"/>
                <w:szCs w:val="18"/>
                <w:lang w:val="es-ES"/>
              </w:rPr>
              <w:t xml:space="preserve"> en bayoneta recta, punta fina 0.5mm de ancho titanio longitud de 222 mm Pinza de disección </w:t>
            </w:r>
            <w:proofErr w:type="spellStart"/>
            <w:r w:rsidRPr="00970228">
              <w:rPr>
                <w:rFonts w:cs="Arial"/>
                <w:color w:val="000000"/>
                <w:sz w:val="18"/>
                <w:szCs w:val="18"/>
                <w:lang w:val="es-ES"/>
              </w:rPr>
              <w:t>malis</w:t>
            </w:r>
            <w:proofErr w:type="spellEnd"/>
            <w:r w:rsidRPr="00970228">
              <w:rPr>
                <w:rFonts w:cs="Arial"/>
                <w:color w:val="000000"/>
                <w:sz w:val="18"/>
                <w:szCs w:val="18"/>
                <w:lang w:val="es-ES"/>
              </w:rPr>
              <w:t xml:space="preserve"> en bayoneta recta, punta fina 0.5mm de </w:t>
            </w:r>
            <w:r w:rsidRPr="00970228">
              <w:rPr>
                <w:rFonts w:cs="Arial"/>
                <w:color w:val="000000"/>
                <w:sz w:val="18"/>
                <w:szCs w:val="18"/>
                <w:lang w:val="es-ES"/>
              </w:rPr>
              <w:lastRenderedPageBreak/>
              <w:t>ancho titanio longitud de 222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lastRenderedPageBreak/>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48</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914-001-0174</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de </w:t>
            </w:r>
            <w:proofErr w:type="spellStart"/>
            <w:r w:rsidRPr="00970228">
              <w:rPr>
                <w:rFonts w:cs="Arial"/>
                <w:color w:val="000000"/>
                <w:sz w:val="18"/>
                <w:szCs w:val="18"/>
                <w:lang w:val="es-ES"/>
              </w:rPr>
              <w:t>Malis</w:t>
            </w:r>
            <w:proofErr w:type="spellEnd"/>
            <w:r w:rsidRPr="00970228">
              <w:rPr>
                <w:rFonts w:cs="Arial"/>
                <w:color w:val="000000"/>
                <w:sz w:val="18"/>
                <w:szCs w:val="18"/>
                <w:lang w:val="es-ES"/>
              </w:rPr>
              <w:t xml:space="preserve"> en bayoneta recta de titanio punta en forma de copa de 2.75 x 2.0 mm longitud de trabajo 216 mm Pinza de </w:t>
            </w:r>
            <w:proofErr w:type="spellStart"/>
            <w:r w:rsidRPr="00970228">
              <w:rPr>
                <w:rFonts w:cs="Arial"/>
                <w:color w:val="000000"/>
                <w:sz w:val="18"/>
                <w:szCs w:val="18"/>
                <w:lang w:val="es-ES"/>
              </w:rPr>
              <w:t>Malis</w:t>
            </w:r>
            <w:proofErr w:type="spellEnd"/>
            <w:r w:rsidRPr="00970228">
              <w:rPr>
                <w:rFonts w:cs="Arial"/>
                <w:color w:val="000000"/>
                <w:sz w:val="18"/>
                <w:szCs w:val="18"/>
                <w:lang w:val="es-ES"/>
              </w:rPr>
              <w:t xml:space="preserve"> en bayoneta recta de titanio punta en forma de copa de 2.75 x 2.0 mm longitud de trabajo 216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49</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914-40-27</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 Separador </w:t>
            </w:r>
            <w:proofErr w:type="spellStart"/>
            <w:r w:rsidRPr="00970228">
              <w:rPr>
                <w:rFonts w:cs="Arial"/>
                <w:color w:val="000000"/>
                <w:sz w:val="18"/>
                <w:szCs w:val="18"/>
                <w:lang w:val="es-ES"/>
              </w:rPr>
              <w:t>finochieto</w:t>
            </w:r>
            <w:proofErr w:type="spellEnd"/>
            <w:r w:rsidRPr="00970228">
              <w:rPr>
                <w:rFonts w:cs="Arial"/>
                <w:color w:val="000000"/>
                <w:sz w:val="18"/>
                <w:szCs w:val="18"/>
                <w:lang w:val="es-ES"/>
              </w:rPr>
              <w:t xml:space="preserve"> neonatal de 7.5 cm de apertura  Separador </w:t>
            </w:r>
            <w:proofErr w:type="spellStart"/>
            <w:r w:rsidRPr="00970228">
              <w:rPr>
                <w:rFonts w:cs="Arial"/>
                <w:color w:val="000000"/>
                <w:sz w:val="18"/>
                <w:szCs w:val="18"/>
                <w:lang w:val="es-ES"/>
              </w:rPr>
              <w:t>finochieto</w:t>
            </w:r>
            <w:proofErr w:type="spellEnd"/>
            <w:r w:rsidRPr="00970228">
              <w:rPr>
                <w:rFonts w:cs="Arial"/>
                <w:color w:val="000000"/>
                <w:sz w:val="18"/>
                <w:szCs w:val="18"/>
                <w:lang w:val="es-ES"/>
              </w:rPr>
              <w:t xml:space="preserve"> de 7.5 cm de apertura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50</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914-040-0028</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 Separador </w:t>
            </w:r>
            <w:proofErr w:type="spellStart"/>
            <w:r w:rsidRPr="00970228">
              <w:rPr>
                <w:rFonts w:cs="Arial"/>
                <w:color w:val="000000"/>
                <w:sz w:val="18"/>
                <w:szCs w:val="18"/>
                <w:lang w:val="es-ES"/>
              </w:rPr>
              <w:t>finochieto</w:t>
            </w:r>
            <w:proofErr w:type="spellEnd"/>
            <w:r w:rsidRPr="00970228">
              <w:rPr>
                <w:rFonts w:cs="Arial"/>
                <w:color w:val="000000"/>
                <w:sz w:val="18"/>
                <w:szCs w:val="18"/>
                <w:lang w:val="es-ES"/>
              </w:rPr>
              <w:t xml:space="preserve"> 10 cm de apertura  Separador </w:t>
            </w:r>
            <w:proofErr w:type="spellStart"/>
            <w:r w:rsidRPr="00970228">
              <w:rPr>
                <w:rFonts w:cs="Arial"/>
                <w:color w:val="000000"/>
                <w:sz w:val="18"/>
                <w:szCs w:val="18"/>
                <w:lang w:val="es-ES"/>
              </w:rPr>
              <w:t>finochieto</w:t>
            </w:r>
            <w:proofErr w:type="spellEnd"/>
            <w:r w:rsidRPr="00970228">
              <w:rPr>
                <w:rFonts w:cs="Arial"/>
                <w:color w:val="000000"/>
                <w:sz w:val="18"/>
                <w:szCs w:val="18"/>
                <w:lang w:val="es-ES"/>
              </w:rPr>
              <w:t xml:space="preserve"> 10 cm de apertura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51</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914-040-0029</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 Separador </w:t>
            </w:r>
            <w:proofErr w:type="spellStart"/>
            <w:r w:rsidRPr="00970228">
              <w:rPr>
                <w:rFonts w:cs="Arial"/>
                <w:color w:val="000000"/>
                <w:sz w:val="18"/>
                <w:szCs w:val="18"/>
                <w:lang w:val="es-ES"/>
              </w:rPr>
              <w:t>finochieto</w:t>
            </w:r>
            <w:proofErr w:type="spellEnd"/>
            <w:r w:rsidRPr="00970228">
              <w:rPr>
                <w:rFonts w:cs="Arial"/>
                <w:color w:val="000000"/>
                <w:sz w:val="18"/>
                <w:szCs w:val="18"/>
                <w:lang w:val="es-ES"/>
              </w:rPr>
              <w:t xml:space="preserve"> 15 cm de apertura  Separador </w:t>
            </w:r>
            <w:proofErr w:type="spellStart"/>
            <w:r w:rsidRPr="00970228">
              <w:rPr>
                <w:rFonts w:cs="Arial"/>
                <w:color w:val="000000"/>
                <w:sz w:val="18"/>
                <w:szCs w:val="18"/>
                <w:lang w:val="es-ES"/>
              </w:rPr>
              <w:t>finochieto</w:t>
            </w:r>
            <w:proofErr w:type="spellEnd"/>
            <w:r w:rsidRPr="00970228">
              <w:rPr>
                <w:rFonts w:cs="Arial"/>
                <w:color w:val="000000"/>
                <w:sz w:val="18"/>
                <w:szCs w:val="18"/>
                <w:lang w:val="es-ES"/>
              </w:rPr>
              <w:t xml:space="preserve"> 15 cm de apertura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3</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52</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914-059-0006</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 Dilatador </w:t>
            </w:r>
            <w:proofErr w:type="spellStart"/>
            <w:r w:rsidRPr="00970228">
              <w:rPr>
                <w:rFonts w:cs="Arial"/>
                <w:color w:val="000000"/>
                <w:sz w:val="18"/>
                <w:szCs w:val="18"/>
                <w:lang w:val="es-ES"/>
              </w:rPr>
              <w:t>hegar</w:t>
            </w:r>
            <w:proofErr w:type="spellEnd"/>
            <w:r w:rsidRPr="00970228">
              <w:rPr>
                <w:rFonts w:cs="Arial"/>
                <w:color w:val="000000"/>
                <w:sz w:val="18"/>
                <w:szCs w:val="18"/>
                <w:lang w:val="es-ES"/>
              </w:rPr>
              <w:t xml:space="preserve">, juego de ocho piezas, de doble extremo, punta cónica, calibres de 1 a 16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Dilatador </w:t>
            </w:r>
            <w:proofErr w:type="spellStart"/>
            <w:r w:rsidRPr="00970228">
              <w:rPr>
                <w:rFonts w:cs="Arial"/>
                <w:color w:val="000000"/>
                <w:sz w:val="18"/>
                <w:szCs w:val="18"/>
                <w:lang w:val="es-ES"/>
              </w:rPr>
              <w:t>hegar</w:t>
            </w:r>
            <w:proofErr w:type="spellEnd"/>
            <w:r w:rsidRPr="00970228">
              <w:rPr>
                <w:rFonts w:cs="Arial"/>
                <w:color w:val="000000"/>
                <w:sz w:val="18"/>
                <w:szCs w:val="18"/>
                <w:lang w:val="es-ES"/>
              </w:rPr>
              <w:t xml:space="preserve">, juego de ocho piezas, de doble extremo, punta cónica, calibres de 1 a 16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53</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914-040-0030</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Separador </w:t>
            </w:r>
            <w:proofErr w:type="spellStart"/>
            <w:r w:rsidRPr="00970228">
              <w:rPr>
                <w:rFonts w:cs="Arial"/>
                <w:color w:val="000000"/>
                <w:sz w:val="18"/>
                <w:szCs w:val="18"/>
                <w:lang w:val="es-ES"/>
              </w:rPr>
              <w:t>denis</w:t>
            </w:r>
            <w:proofErr w:type="spellEnd"/>
            <w:r w:rsidRPr="00970228">
              <w:rPr>
                <w:rFonts w:cs="Arial"/>
                <w:color w:val="000000"/>
                <w:sz w:val="18"/>
                <w:szCs w:val="18"/>
                <w:lang w:val="es-ES"/>
              </w:rPr>
              <w:t xml:space="preserve"> </w:t>
            </w:r>
            <w:proofErr w:type="spellStart"/>
            <w:r w:rsidRPr="00970228">
              <w:rPr>
                <w:rFonts w:cs="Arial"/>
                <w:color w:val="000000"/>
                <w:sz w:val="18"/>
                <w:szCs w:val="18"/>
                <w:lang w:val="es-ES"/>
              </w:rPr>
              <w:t>brown</w:t>
            </w:r>
            <w:proofErr w:type="spellEnd"/>
            <w:r w:rsidRPr="00970228">
              <w:rPr>
                <w:rFonts w:cs="Arial"/>
                <w:color w:val="000000"/>
                <w:sz w:val="18"/>
                <w:szCs w:val="18"/>
                <w:lang w:val="es-ES"/>
              </w:rPr>
              <w:t xml:space="preserve">, marco oval de 150 x 175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de diámetro, con dos pares de valvas intercambiables de 20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de ancho x 30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de profundidad, y de 20 mm de ancho x 40mm de profundidad Separador </w:t>
            </w:r>
            <w:proofErr w:type="spellStart"/>
            <w:r w:rsidRPr="00970228">
              <w:rPr>
                <w:rFonts w:cs="Arial"/>
                <w:color w:val="000000"/>
                <w:sz w:val="18"/>
                <w:szCs w:val="18"/>
                <w:lang w:val="es-ES"/>
              </w:rPr>
              <w:t>denis</w:t>
            </w:r>
            <w:proofErr w:type="spellEnd"/>
            <w:r w:rsidRPr="00970228">
              <w:rPr>
                <w:rFonts w:cs="Arial"/>
                <w:color w:val="000000"/>
                <w:sz w:val="18"/>
                <w:szCs w:val="18"/>
                <w:lang w:val="es-ES"/>
              </w:rPr>
              <w:t xml:space="preserve"> </w:t>
            </w:r>
            <w:proofErr w:type="spellStart"/>
            <w:r w:rsidRPr="00970228">
              <w:rPr>
                <w:rFonts w:cs="Arial"/>
                <w:color w:val="000000"/>
                <w:sz w:val="18"/>
                <w:szCs w:val="18"/>
                <w:lang w:val="es-ES"/>
              </w:rPr>
              <w:t>brown</w:t>
            </w:r>
            <w:proofErr w:type="spellEnd"/>
            <w:r w:rsidRPr="00970228">
              <w:rPr>
                <w:rFonts w:cs="Arial"/>
                <w:color w:val="000000"/>
                <w:sz w:val="18"/>
                <w:szCs w:val="18"/>
                <w:lang w:val="es-ES"/>
              </w:rPr>
              <w:t xml:space="preserve">, marco oval de 150 x 175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de diámetro, con dos pares de valvas intercambiables de 20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de ancho x 30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de profundidad, y de 20 mm de ancho x 40mm de profundidad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54</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914-001-0175</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de disección Gerald, recta </w:t>
            </w:r>
            <w:proofErr w:type="spellStart"/>
            <w:r w:rsidRPr="00970228">
              <w:rPr>
                <w:rFonts w:cs="Arial"/>
                <w:color w:val="000000"/>
                <w:sz w:val="18"/>
                <w:szCs w:val="18"/>
                <w:lang w:val="es-ES"/>
              </w:rPr>
              <w:t>fina</w:t>
            </w:r>
            <w:proofErr w:type="spellEnd"/>
            <w:r w:rsidRPr="00970228">
              <w:rPr>
                <w:rFonts w:cs="Arial"/>
                <w:color w:val="000000"/>
                <w:sz w:val="18"/>
                <w:szCs w:val="18"/>
                <w:lang w:val="es-ES"/>
              </w:rPr>
              <w:t xml:space="preserve"> con dientes 2x1. Longitud 175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Pinza de disección Gerald, recta </w:t>
            </w:r>
            <w:proofErr w:type="spellStart"/>
            <w:r w:rsidRPr="00970228">
              <w:rPr>
                <w:rFonts w:cs="Arial"/>
                <w:color w:val="000000"/>
                <w:sz w:val="18"/>
                <w:szCs w:val="18"/>
                <w:lang w:val="es-ES"/>
              </w:rPr>
              <w:t>fina</w:t>
            </w:r>
            <w:proofErr w:type="spellEnd"/>
            <w:r w:rsidRPr="00970228">
              <w:rPr>
                <w:rFonts w:cs="Arial"/>
                <w:color w:val="000000"/>
                <w:sz w:val="18"/>
                <w:szCs w:val="18"/>
                <w:lang w:val="es-ES"/>
              </w:rPr>
              <w:t xml:space="preserve"> con dientes 2x1. Longitud 175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55</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914-001-0176</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Pinzas de disección de </w:t>
            </w:r>
            <w:proofErr w:type="spellStart"/>
            <w:r w:rsidRPr="00970228">
              <w:rPr>
                <w:rFonts w:cs="Arial"/>
                <w:color w:val="000000"/>
                <w:sz w:val="18"/>
                <w:szCs w:val="18"/>
                <w:lang w:val="es-ES"/>
              </w:rPr>
              <w:t>gerald</w:t>
            </w:r>
            <w:proofErr w:type="spellEnd"/>
            <w:r w:rsidRPr="00970228">
              <w:rPr>
                <w:rFonts w:cs="Arial"/>
                <w:color w:val="000000"/>
                <w:sz w:val="18"/>
                <w:szCs w:val="18"/>
                <w:lang w:val="es-ES"/>
              </w:rPr>
              <w:t xml:space="preserve">. Pinza de disección </w:t>
            </w:r>
            <w:proofErr w:type="spellStart"/>
            <w:r w:rsidRPr="00970228">
              <w:rPr>
                <w:rFonts w:cs="Arial"/>
                <w:color w:val="000000"/>
                <w:sz w:val="18"/>
                <w:szCs w:val="18"/>
                <w:lang w:val="es-ES"/>
              </w:rPr>
              <w:t>gerald</w:t>
            </w:r>
            <w:proofErr w:type="spellEnd"/>
            <w:r w:rsidRPr="00970228">
              <w:rPr>
                <w:rFonts w:cs="Arial"/>
                <w:color w:val="000000"/>
                <w:sz w:val="18"/>
                <w:szCs w:val="18"/>
                <w:lang w:val="es-ES"/>
              </w:rPr>
              <w:t xml:space="preserve">, recta </w:t>
            </w:r>
            <w:proofErr w:type="spellStart"/>
            <w:r w:rsidRPr="00970228">
              <w:rPr>
                <w:rFonts w:cs="Arial"/>
                <w:color w:val="000000"/>
                <w:sz w:val="18"/>
                <w:szCs w:val="18"/>
                <w:lang w:val="es-ES"/>
              </w:rPr>
              <w:t>fina</w:t>
            </w:r>
            <w:proofErr w:type="spellEnd"/>
            <w:r w:rsidRPr="00970228">
              <w:rPr>
                <w:rFonts w:cs="Arial"/>
                <w:color w:val="000000"/>
                <w:sz w:val="18"/>
                <w:szCs w:val="18"/>
                <w:lang w:val="es-ES"/>
              </w:rPr>
              <w:t xml:space="preserve"> sin dientes. Longitud 175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Pinzas de disección de </w:t>
            </w:r>
            <w:proofErr w:type="spellStart"/>
            <w:r w:rsidRPr="00970228">
              <w:rPr>
                <w:rFonts w:cs="Arial"/>
                <w:color w:val="000000"/>
                <w:sz w:val="18"/>
                <w:szCs w:val="18"/>
                <w:lang w:val="es-ES"/>
              </w:rPr>
              <w:t>gerald</w:t>
            </w:r>
            <w:proofErr w:type="spellEnd"/>
            <w:r w:rsidRPr="00970228">
              <w:rPr>
                <w:rFonts w:cs="Arial"/>
                <w:color w:val="000000"/>
                <w:sz w:val="18"/>
                <w:szCs w:val="18"/>
                <w:lang w:val="es-ES"/>
              </w:rPr>
              <w:t xml:space="preserve">. Pinza de disección </w:t>
            </w:r>
            <w:proofErr w:type="spellStart"/>
            <w:r w:rsidRPr="00970228">
              <w:rPr>
                <w:rFonts w:cs="Arial"/>
                <w:color w:val="000000"/>
                <w:sz w:val="18"/>
                <w:szCs w:val="18"/>
                <w:lang w:val="es-ES"/>
              </w:rPr>
              <w:t>gerald</w:t>
            </w:r>
            <w:proofErr w:type="spellEnd"/>
            <w:r w:rsidRPr="00970228">
              <w:rPr>
                <w:rFonts w:cs="Arial"/>
                <w:color w:val="000000"/>
                <w:sz w:val="18"/>
                <w:szCs w:val="18"/>
                <w:lang w:val="es-ES"/>
              </w:rPr>
              <w:t xml:space="preserve">, recta </w:t>
            </w:r>
            <w:proofErr w:type="spellStart"/>
            <w:r w:rsidRPr="00970228">
              <w:rPr>
                <w:rFonts w:cs="Arial"/>
                <w:color w:val="000000"/>
                <w:sz w:val="18"/>
                <w:szCs w:val="18"/>
                <w:lang w:val="es-ES"/>
              </w:rPr>
              <w:t>fina</w:t>
            </w:r>
            <w:proofErr w:type="spellEnd"/>
            <w:r w:rsidRPr="00970228">
              <w:rPr>
                <w:rFonts w:cs="Arial"/>
                <w:color w:val="000000"/>
                <w:sz w:val="18"/>
                <w:szCs w:val="18"/>
                <w:lang w:val="es-ES"/>
              </w:rPr>
              <w:t xml:space="preserve"> sin dientes. Longitud 175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56</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914-001-0177</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Pinzas </w:t>
            </w:r>
            <w:proofErr w:type="spellStart"/>
            <w:r w:rsidRPr="00970228">
              <w:rPr>
                <w:rFonts w:cs="Arial"/>
                <w:color w:val="000000"/>
                <w:sz w:val="18"/>
                <w:szCs w:val="18"/>
                <w:lang w:val="es-ES"/>
              </w:rPr>
              <w:t>Baby</w:t>
            </w:r>
            <w:proofErr w:type="spellEnd"/>
            <w:r w:rsidRPr="00970228">
              <w:rPr>
                <w:rFonts w:cs="Arial"/>
                <w:color w:val="000000"/>
                <w:sz w:val="18"/>
                <w:szCs w:val="18"/>
                <w:lang w:val="es-ES"/>
              </w:rPr>
              <w:t xml:space="preserve"> Allen recta estrías longitudinales con dientes 1x1 longitud 155 mm  Pinzas </w:t>
            </w:r>
            <w:proofErr w:type="spellStart"/>
            <w:r w:rsidRPr="00970228">
              <w:rPr>
                <w:rFonts w:cs="Arial"/>
                <w:color w:val="000000"/>
                <w:sz w:val="18"/>
                <w:szCs w:val="18"/>
                <w:lang w:val="es-ES"/>
              </w:rPr>
              <w:t>Baby</w:t>
            </w:r>
            <w:proofErr w:type="spellEnd"/>
            <w:r w:rsidRPr="00970228">
              <w:rPr>
                <w:rFonts w:cs="Arial"/>
                <w:color w:val="000000"/>
                <w:sz w:val="18"/>
                <w:szCs w:val="18"/>
                <w:lang w:val="es-ES"/>
              </w:rPr>
              <w:t xml:space="preserve"> Allen recta estrías longitudinales con dientes 1x1 longitud 155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4</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57</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914-001-0178</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w:t>
            </w:r>
            <w:proofErr w:type="spellStart"/>
            <w:r w:rsidRPr="00970228">
              <w:rPr>
                <w:rFonts w:cs="Arial"/>
                <w:color w:val="000000"/>
                <w:sz w:val="18"/>
                <w:szCs w:val="18"/>
                <w:lang w:val="es-ES"/>
              </w:rPr>
              <w:t>Cooley</w:t>
            </w:r>
            <w:proofErr w:type="spellEnd"/>
            <w:r w:rsidRPr="00970228">
              <w:rPr>
                <w:rFonts w:cs="Arial"/>
                <w:color w:val="000000"/>
                <w:sz w:val="18"/>
                <w:szCs w:val="18"/>
                <w:lang w:val="es-ES"/>
              </w:rPr>
              <w:t xml:space="preserve"> recta ramas anguladas a 60° longitud de 150 a 160 mm Pinza </w:t>
            </w:r>
            <w:proofErr w:type="spellStart"/>
            <w:r w:rsidRPr="00970228">
              <w:rPr>
                <w:rFonts w:cs="Arial"/>
                <w:color w:val="000000"/>
                <w:sz w:val="18"/>
                <w:szCs w:val="18"/>
                <w:lang w:val="es-ES"/>
              </w:rPr>
              <w:t>Cooley</w:t>
            </w:r>
            <w:proofErr w:type="spellEnd"/>
            <w:r w:rsidRPr="00970228">
              <w:rPr>
                <w:rFonts w:cs="Arial"/>
                <w:color w:val="000000"/>
                <w:sz w:val="18"/>
                <w:szCs w:val="18"/>
                <w:lang w:val="es-ES"/>
              </w:rPr>
              <w:t xml:space="preserve"> recta ramas anguladas a 60° longitud de 150 a 160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58</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914-001-0179</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w:t>
            </w:r>
            <w:proofErr w:type="spellStart"/>
            <w:r w:rsidRPr="00970228">
              <w:rPr>
                <w:rFonts w:cs="Arial"/>
                <w:color w:val="000000"/>
                <w:sz w:val="18"/>
                <w:szCs w:val="18"/>
                <w:lang w:val="es-ES"/>
              </w:rPr>
              <w:t>Cooley</w:t>
            </w:r>
            <w:proofErr w:type="spellEnd"/>
            <w:r w:rsidRPr="00970228">
              <w:rPr>
                <w:rFonts w:cs="Arial"/>
                <w:color w:val="000000"/>
                <w:sz w:val="18"/>
                <w:szCs w:val="18"/>
                <w:lang w:val="es-ES"/>
              </w:rPr>
              <w:t xml:space="preserve"> recta ramas anguladas a 30° longitud de 160 a 165 mm Pinza </w:t>
            </w:r>
            <w:proofErr w:type="spellStart"/>
            <w:r w:rsidRPr="00970228">
              <w:rPr>
                <w:rFonts w:cs="Arial"/>
                <w:color w:val="000000"/>
                <w:sz w:val="18"/>
                <w:szCs w:val="18"/>
                <w:lang w:val="es-ES"/>
              </w:rPr>
              <w:t>Cooley</w:t>
            </w:r>
            <w:proofErr w:type="spellEnd"/>
            <w:r w:rsidRPr="00970228">
              <w:rPr>
                <w:rFonts w:cs="Arial"/>
                <w:color w:val="000000"/>
                <w:sz w:val="18"/>
                <w:szCs w:val="18"/>
                <w:lang w:val="es-ES"/>
              </w:rPr>
              <w:t xml:space="preserve"> recta ramas anguladas a 30° longitud de 160 a 165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lastRenderedPageBreak/>
              <w:t>59</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914-040-0031</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Separador </w:t>
            </w:r>
            <w:proofErr w:type="spellStart"/>
            <w:r w:rsidRPr="00970228">
              <w:rPr>
                <w:rFonts w:cs="Arial"/>
                <w:color w:val="000000"/>
                <w:sz w:val="18"/>
                <w:szCs w:val="18"/>
                <w:lang w:val="es-ES"/>
              </w:rPr>
              <w:t>weitlaner</w:t>
            </w:r>
            <w:proofErr w:type="spellEnd"/>
            <w:r w:rsidRPr="00970228">
              <w:rPr>
                <w:rFonts w:cs="Arial"/>
                <w:color w:val="000000"/>
                <w:sz w:val="18"/>
                <w:szCs w:val="18"/>
                <w:lang w:val="es-ES"/>
              </w:rPr>
              <w:t xml:space="preserve"> con 3 x 4 dientes romos longitud de 130 mm Separador </w:t>
            </w:r>
            <w:proofErr w:type="spellStart"/>
            <w:r w:rsidRPr="00970228">
              <w:rPr>
                <w:rFonts w:cs="Arial"/>
                <w:color w:val="000000"/>
                <w:sz w:val="18"/>
                <w:szCs w:val="18"/>
                <w:lang w:val="es-ES"/>
              </w:rPr>
              <w:t>weitlaner</w:t>
            </w:r>
            <w:proofErr w:type="spellEnd"/>
            <w:r w:rsidRPr="00970228">
              <w:rPr>
                <w:rFonts w:cs="Arial"/>
                <w:color w:val="000000"/>
                <w:sz w:val="18"/>
                <w:szCs w:val="18"/>
                <w:lang w:val="es-ES"/>
              </w:rPr>
              <w:t xml:space="preserve"> con 3 x 4 dientes romos longitud de 130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60</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914-040-0032</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Separador </w:t>
            </w:r>
            <w:proofErr w:type="spellStart"/>
            <w:r w:rsidRPr="00970228">
              <w:rPr>
                <w:rFonts w:cs="Arial"/>
                <w:color w:val="000000"/>
                <w:sz w:val="18"/>
                <w:szCs w:val="18"/>
                <w:lang w:val="es-ES"/>
              </w:rPr>
              <w:t>weitlaner</w:t>
            </w:r>
            <w:proofErr w:type="spellEnd"/>
            <w:r w:rsidRPr="00970228">
              <w:rPr>
                <w:rFonts w:cs="Arial"/>
                <w:color w:val="000000"/>
                <w:sz w:val="18"/>
                <w:szCs w:val="18"/>
                <w:lang w:val="es-ES"/>
              </w:rPr>
              <w:t xml:space="preserve"> con 3 x 4 garfios romos longitud de 115 mm Separador </w:t>
            </w:r>
            <w:proofErr w:type="spellStart"/>
            <w:r w:rsidRPr="00970228">
              <w:rPr>
                <w:rFonts w:cs="Arial"/>
                <w:color w:val="000000"/>
                <w:sz w:val="18"/>
                <w:szCs w:val="18"/>
                <w:lang w:val="es-ES"/>
              </w:rPr>
              <w:t>weitlaner</w:t>
            </w:r>
            <w:proofErr w:type="spellEnd"/>
            <w:r w:rsidRPr="00970228">
              <w:rPr>
                <w:rFonts w:cs="Arial"/>
                <w:color w:val="000000"/>
                <w:sz w:val="18"/>
                <w:szCs w:val="18"/>
                <w:lang w:val="es-ES"/>
              </w:rPr>
              <w:t xml:space="preserve"> con 3 x 4 garfios romos longitud de 115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61</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914-040-0033</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Separador, sistema </w:t>
            </w:r>
            <w:proofErr w:type="spellStart"/>
            <w:r w:rsidRPr="00970228">
              <w:rPr>
                <w:rFonts w:cs="Arial"/>
                <w:color w:val="000000"/>
                <w:sz w:val="18"/>
                <w:szCs w:val="18"/>
                <w:lang w:val="es-ES"/>
              </w:rPr>
              <w:t>retractor</w:t>
            </w:r>
            <w:proofErr w:type="spellEnd"/>
            <w:r w:rsidRPr="00970228">
              <w:rPr>
                <w:rFonts w:cs="Arial"/>
                <w:color w:val="000000"/>
                <w:sz w:val="18"/>
                <w:szCs w:val="18"/>
                <w:lang w:val="es-ES"/>
              </w:rPr>
              <w:t xml:space="preserve"> tipo </w:t>
            </w:r>
            <w:proofErr w:type="spellStart"/>
            <w:r w:rsidRPr="00970228">
              <w:rPr>
                <w:rFonts w:cs="Arial"/>
                <w:color w:val="000000"/>
                <w:sz w:val="18"/>
                <w:szCs w:val="18"/>
                <w:lang w:val="es-ES"/>
              </w:rPr>
              <w:t>Lone</w:t>
            </w:r>
            <w:proofErr w:type="spellEnd"/>
            <w:r w:rsidRPr="00970228">
              <w:rPr>
                <w:rFonts w:cs="Arial"/>
                <w:color w:val="000000"/>
                <w:sz w:val="18"/>
                <w:szCs w:val="18"/>
                <w:lang w:val="es-ES"/>
              </w:rPr>
              <w:t xml:space="preserve"> </w:t>
            </w:r>
            <w:proofErr w:type="spellStart"/>
            <w:r w:rsidRPr="00970228">
              <w:rPr>
                <w:rFonts w:cs="Arial"/>
                <w:color w:val="000000"/>
                <w:sz w:val="18"/>
                <w:szCs w:val="18"/>
                <w:lang w:val="es-ES"/>
              </w:rPr>
              <w:t>Star</w:t>
            </w:r>
            <w:proofErr w:type="spellEnd"/>
            <w:r w:rsidRPr="00970228">
              <w:rPr>
                <w:rFonts w:cs="Arial"/>
                <w:color w:val="000000"/>
                <w:sz w:val="18"/>
                <w:szCs w:val="18"/>
                <w:lang w:val="es-ES"/>
              </w:rPr>
              <w:t xml:space="preserve"> pediátrico y 8 ganchos de 5 mm Separador, sistema </w:t>
            </w:r>
            <w:proofErr w:type="spellStart"/>
            <w:r w:rsidRPr="00970228">
              <w:rPr>
                <w:rFonts w:cs="Arial"/>
                <w:color w:val="000000"/>
                <w:sz w:val="18"/>
                <w:szCs w:val="18"/>
                <w:lang w:val="es-ES"/>
              </w:rPr>
              <w:t>retractor</w:t>
            </w:r>
            <w:proofErr w:type="spellEnd"/>
            <w:r w:rsidRPr="00970228">
              <w:rPr>
                <w:rFonts w:cs="Arial"/>
                <w:color w:val="000000"/>
                <w:sz w:val="18"/>
                <w:szCs w:val="18"/>
                <w:lang w:val="es-ES"/>
              </w:rPr>
              <w:t xml:space="preserve"> tipo </w:t>
            </w:r>
            <w:proofErr w:type="spellStart"/>
            <w:r w:rsidRPr="00970228">
              <w:rPr>
                <w:rFonts w:cs="Arial"/>
                <w:color w:val="000000"/>
                <w:sz w:val="18"/>
                <w:szCs w:val="18"/>
                <w:lang w:val="es-ES"/>
              </w:rPr>
              <w:t>Lone</w:t>
            </w:r>
            <w:proofErr w:type="spellEnd"/>
            <w:r w:rsidRPr="00970228">
              <w:rPr>
                <w:rFonts w:cs="Arial"/>
                <w:color w:val="000000"/>
                <w:sz w:val="18"/>
                <w:szCs w:val="18"/>
                <w:lang w:val="es-ES"/>
              </w:rPr>
              <w:t xml:space="preserve"> </w:t>
            </w:r>
            <w:proofErr w:type="spellStart"/>
            <w:r w:rsidRPr="00970228">
              <w:rPr>
                <w:rFonts w:cs="Arial"/>
                <w:color w:val="000000"/>
                <w:sz w:val="18"/>
                <w:szCs w:val="18"/>
                <w:lang w:val="es-ES"/>
              </w:rPr>
              <w:t>Star</w:t>
            </w:r>
            <w:proofErr w:type="spellEnd"/>
            <w:r w:rsidRPr="00970228">
              <w:rPr>
                <w:rFonts w:cs="Arial"/>
                <w:color w:val="000000"/>
                <w:sz w:val="18"/>
                <w:szCs w:val="18"/>
                <w:lang w:val="es-ES"/>
              </w:rPr>
              <w:t xml:space="preserve"> pediátrico y 8 ganchos de 5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62</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914-053-0008</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Charola mayo, de acero inoxidable. Dimensiones: 49 x 32 cm. Charola de acero inoxidable charola mayo, de acero inoxidable. Dimensiones: 49 x 32 cm.</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12</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63</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914-129-0004</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proofErr w:type="spellStart"/>
            <w:r w:rsidRPr="00970228">
              <w:rPr>
                <w:rFonts w:cs="Arial"/>
                <w:color w:val="000000"/>
                <w:sz w:val="18"/>
                <w:szCs w:val="18"/>
                <w:lang w:val="es-ES"/>
              </w:rPr>
              <w:t>Bisturi</w:t>
            </w:r>
            <w:proofErr w:type="spellEnd"/>
            <w:r w:rsidRPr="00970228">
              <w:rPr>
                <w:rFonts w:cs="Arial"/>
                <w:color w:val="000000"/>
                <w:sz w:val="18"/>
                <w:szCs w:val="18"/>
                <w:lang w:val="es-ES"/>
              </w:rPr>
              <w:t xml:space="preserve"> </w:t>
            </w:r>
            <w:proofErr w:type="spellStart"/>
            <w:r w:rsidRPr="00970228">
              <w:rPr>
                <w:rFonts w:cs="Arial"/>
                <w:color w:val="000000"/>
                <w:sz w:val="18"/>
                <w:szCs w:val="18"/>
                <w:lang w:val="es-ES"/>
              </w:rPr>
              <w:t>quirurgico</w:t>
            </w:r>
            <w:proofErr w:type="spellEnd"/>
            <w:r w:rsidRPr="00970228">
              <w:rPr>
                <w:rFonts w:cs="Arial"/>
                <w:color w:val="000000"/>
                <w:sz w:val="18"/>
                <w:szCs w:val="18"/>
                <w:lang w:val="es-ES"/>
              </w:rPr>
              <w:t xml:space="preserve"> mango no. 3 con escala </w:t>
            </w:r>
            <w:proofErr w:type="spellStart"/>
            <w:r w:rsidRPr="00970228">
              <w:rPr>
                <w:rFonts w:cs="Arial"/>
                <w:color w:val="000000"/>
                <w:sz w:val="18"/>
                <w:szCs w:val="18"/>
                <w:lang w:val="es-ES"/>
              </w:rPr>
              <w:t>Bisturi</w:t>
            </w:r>
            <w:proofErr w:type="spellEnd"/>
            <w:r w:rsidRPr="00970228">
              <w:rPr>
                <w:rFonts w:cs="Arial"/>
                <w:color w:val="000000"/>
                <w:sz w:val="18"/>
                <w:szCs w:val="18"/>
                <w:lang w:val="es-ES"/>
              </w:rPr>
              <w:t xml:space="preserve"> </w:t>
            </w:r>
            <w:proofErr w:type="spellStart"/>
            <w:r w:rsidRPr="00970228">
              <w:rPr>
                <w:rFonts w:cs="Arial"/>
                <w:color w:val="000000"/>
                <w:sz w:val="18"/>
                <w:szCs w:val="18"/>
                <w:lang w:val="es-ES"/>
              </w:rPr>
              <w:t>quirurgico</w:t>
            </w:r>
            <w:proofErr w:type="spellEnd"/>
            <w:r w:rsidRPr="00970228">
              <w:rPr>
                <w:rFonts w:cs="Arial"/>
                <w:color w:val="000000"/>
                <w:sz w:val="18"/>
                <w:szCs w:val="18"/>
                <w:lang w:val="es-ES"/>
              </w:rPr>
              <w:t xml:space="preserve"> mango no. 3 con escala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8</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64</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914-129-0005</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proofErr w:type="spellStart"/>
            <w:r w:rsidRPr="00970228">
              <w:rPr>
                <w:rFonts w:cs="Arial"/>
                <w:color w:val="000000"/>
                <w:sz w:val="18"/>
                <w:szCs w:val="18"/>
                <w:lang w:val="es-ES"/>
              </w:rPr>
              <w:t>Bisturi</w:t>
            </w:r>
            <w:proofErr w:type="spellEnd"/>
            <w:r w:rsidRPr="00970228">
              <w:rPr>
                <w:rFonts w:cs="Arial"/>
                <w:color w:val="000000"/>
                <w:sz w:val="18"/>
                <w:szCs w:val="18"/>
                <w:lang w:val="es-ES"/>
              </w:rPr>
              <w:t xml:space="preserve"> </w:t>
            </w:r>
            <w:proofErr w:type="spellStart"/>
            <w:r w:rsidRPr="00970228">
              <w:rPr>
                <w:rFonts w:cs="Arial"/>
                <w:color w:val="000000"/>
                <w:sz w:val="18"/>
                <w:szCs w:val="18"/>
                <w:lang w:val="es-ES"/>
              </w:rPr>
              <w:t>quirurgico</w:t>
            </w:r>
            <w:proofErr w:type="spellEnd"/>
            <w:r w:rsidRPr="00970228">
              <w:rPr>
                <w:rFonts w:cs="Arial"/>
                <w:color w:val="000000"/>
                <w:sz w:val="18"/>
                <w:szCs w:val="18"/>
                <w:lang w:val="es-ES"/>
              </w:rPr>
              <w:t xml:space="preserve"> mango largo no. 7 </w:t>
            </w:r>
            <w:proofErr w:type="spellStart"/>
            <w:r w:rsidRPr="00970228">
              <w:rPr>
                <w:rFonts w:cs="Arial"/>
                <w:color w:val="000000"/>
                <w:sz w:val="18"/>
                <w:szCs w:val="18"/>
                <w:lang w:val="es-ES"/>
              </w:rPr>
              <w:t>Bisturi</w:t>
            </w:r>
            <w:proofErr w:type="spellEnd"/>
            <w:r w:rsidRPr="00970228">
              <w:rPr>
                <w:rFonts w:cs="Arial"/>
                <w:color w:val="000000"/>
                <w:sz w:val="18"/>
                <w:szCs w:val="18"/>
                <w:lang w:val="es-ES"/>
              </w:rPr>
              <w:t xml:space="preserve"> </w:t>
            </w:r>
            <w:proofErr w:type="spellStart"/>
            <w:r w:rsidRPr="00970228">
              <w:rPr>
                <w:rFonts w:cs="Arial"/>
                <w:color w:val="000000"/>
                <w:sz w:val="18"/>
                <w:szCs w:val="18"/>
                <w:lang w:val="es-ES"/>
              </w:rPr>
              <w:t>quirurgico</w:t>
            </w:r>
            <w:proofErr w:type="spellEnd"/>
            <w:r w:rsidRPr="00970228">
              <w:rPr>
                <w:rFonts w:cs="Arial"/>
                <w:color w:val="000000"/>
                <w:sz w:val="18"/>
                <w:szCs w:val="18"/>
                <w:lang w:val="es-ES"/>
              </w:rPr>
              <w:t xml:space="preserve"> mango largo no. 7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8</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65</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914-001-0180</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w:t>
            </w:r>
            <w:proofErr w:type="spellStart"/>
            <w:r w:rsidRPr="00970228">
              <w:rPr>
                <w:rFonts w:cs="Arial"/>
                <w:color w:val="000000"/>
                <w:sz w:val="18"/>
                <w:szCs w:val="18"/>
                <w:lang w:val="es-ES"/>
              </w:rPr>
              <w:t>foerster</w:t>
            </w:r>
            <w:proofErr w:type="spellEnd"/>
            <w:r w:rsidRPr="00970228">
              <w:rPr>
                <w:rFonts w:cs="Arial"/>
                <w:color w:val="000000"/>
                <w:sz w:val="18"/>
                <w:szCs w:val="18"/>
                <w:lang w:val="es-ES"/>
              </w:rPr>
              <w:t xml:space="preserve"> o </w:t>
            </w:r>
            <w:proofErr w:type="spellStart"/>
            <w:r w:rsidRPr="00970228">
              <w:rPr>
                <w:rFonts w:cs="Arial"/>
                <w:color w:val="000000"/>
                <w:sz w:val="18"/>
                <w:szCs w:val="18"/>
                <w:lang w:val="es-ES"/>
              </w:rPr>
              <w:t>foerster-ballenger</w:t>
            </w:r>
            <w:proofErr w:type="spellEnd"/>
            <w:r w:rsidRPr="00970228">
              <w:rPr>
                <w:rFonts w:cs="Arial"/>
                <w:color w:val="000000"/>
                <w:sz w:val="18"/>
                <w:szCs w:val="18"/>
                <w:lang w:val="es-ES"/>
              </w:rPr>
              <w:t xml:space="preserve">, curva, estriada, longitud de 180 a 200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Pinza </w:t>
            </w:r>
            <w:proofErr w:type="spellStart"/>
            <w:r w:rsidRPr="00970228">
              <w:rPr>
                <w:rFonts w:cs="Arial"/>
                <w:color w:val="000000"/>
                <w:sz w:val="18"/>
                <w:szCs w:val="18"/>
                <w:lang w:val="es-ES"/>
              </w:rPr>
              <w:t>foerster</w:t>
            </w:r>
            <w:proofErr w:type="spellEnd"/>
            <w:r w:rsidRPr="00970228">
              <w:rPr>
                <w:rFonts w:cs="Arial"/>
                <w:color w:val="000000"/>
                <w:sz w:val="18"/>
                <w:szCs w:val="18"/>
                <w:lang w:val="es-ES"/>
              </w:rPr>
              <w:t xml:space="preserve"> o </w:t>
            </w:r>
            <w:proofErr w:type="spellStart"/>
            <w:r w:rsidRPr="00970228">
              <w:rPr>
                <w:rFonts w:cs="Arial"/>
                <w:color w:val="000000"/>
                <w:sz w:val="18"/>
                <w:szCs w:val="18"/>
                <w:lang w:val="es-ES"/>
              </w:rPr>
              <w:t>foerster-ballenger</w:t>
            </w:r>
            <w:proofErr w:type="spellEnd"/>
            <w:r w:rsidRPr="00970228">
              <w:rPr>
                <w:rFonts w:cs="Arial"/>
                <w:color w:val="000000"/>
                <w:sz w:val="18"/>
                <w:szCs w:val="18"/>
                <w:lang w:val="es-ES"/>
              </w:rPr>
              <w:t xml:space="preserve">, curva, estriada, longitud de 180 a 200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8</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66</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914-001-0181</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w:t>
            </w:r>
            <w:proofErr w:type="spellStart"/>
            <w:r w:rsidRPr="00970228">
              <w:rPr>
                <w:rFonts w:cs="Arial"/>
                <w:color w:val="000000"/>
                <w:sz w:val="18"/>
                <w:szCs w:val="18"/>
                <w:lang w:val="es-ES"/>
              </w:rPr>
              <w:t>foerster</w:t>
            </w:r>
            <w:proofErr w:type="spellEnd"/>
            <w:r w:rsidRPr="00970228">
              <w:rPr>
                <w:rFonts w:cs="Arial"/>
                <w:color w:val="000000"/>
                <w:sz w:val="18"/>
                <w:szCs w:val="18"/>
                <w:lang w:val="es-ES"/>
              </w:rPr>
              <w:t xml:space="preserve">, curva, </w:t>
            </w:r>
            <w:proofErr w:type="spellStart"/>
            <w:r w:rsidRPr="00970228">
              <w:rPr>
                <w:rFonts w:cs="Arial"/>
                <w:color w:val="000000"/>
                <w:sz w:val="18"/>
                <w:szCs w:val="18"/>
                <w:lang w:val="es-ES"/>
              </w:rPr>
              <w:t>fenestrada</w:t>
            </w:r>
            <w:proofErr w:type="spellEnd"/>
            <w:r w:rsidRPr="00970228">
              <w:rPr>
                <w:rFonts w:cs="Arial"/>
                <w:color w:val="000000"/>
                <w:sz w:val="18"/>
                <w:szCs w:val="18"/>
                <w:lang w:val="es-ES"/>
              </w:rPr>
              <w:t xml:space="preserve">, estriada, longitud 20 cm. Pinza </w:t>
            </w:r>
            <w:proofErr w:type="spellStart"/>
            <w:r w:rsidRPr="00970228">
              <w:rPr>
                <w:rFonts w:cs="Arial"/>
                <w:color w:val="000000"/>
                <w:sz w:val="18"/>
                <w:szCs w:val="18"/>
                <w:lang w:val="es-ES"/>
              </w:rPr>
              <w:t>foerster</w:t>
            </w:r>
            <w:proofErr w:type="spellEnd"/>
            <w:r w:rsidRPr="00970228">
              <w:rPr>
                <w:rFonts w:cs="Arial"/>
                <w:color w:val="000000"/>
                <w:sz w:val="18"/>
                <w:szCs w:val="18"/>
                <w:lang w:val="es-ES"/>
              </w:rPr>
              <w:t xml:space="preserve">, curva, </w:t>
            </w:r>
            <w:proofErr w:type="spellStart"/>
            <w:r w:rsidRPr="00970228">
              <w:rPr>
                <w:rFonts w:cs="Arial"/>
                <w:color w:val="000000"/>
                <w:sz w:val="18"/>
                <w:szCs w:val="18"/>
                <w:lang w:val="es-ES"/>
              </w:rPr>
              <w:t>fenestrada</w:t>
            </w:r>
            <w:proofErr w:type="spellEnd"/>
            <w:r w:rsidRPr="00970228">
              <w:rPr>
                <w:rFonts w:cs="Arial"/>
                <w:color w:val="000000"/>
                <w:sz w:val="18"/>
                <w:szCs w:val="18"/>
                <w:lang w:val="es-ES"/>
              </w:rPr>
              <w:t>, estriada, longitud 20 cm.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16</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67</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914-001-0182</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w:t>
            </w:r>
            <w:proofErr w:type="spellStart"/>
            <w:r w:rsidRPr="00970228">
              <w:rPr>
                <w:rFonts w:cs="Arial"/>
                <w:color w:val="000000"/>
                <w:sz w:val="18"/>
                <w:szCs w:val="18"/>
                <w:lang w:val="es-ES"/>
              </w:rPr>
              <w:t>Foerster</w:t>
            </w:r>
            <w:proofErr w:type="spellEnd"/>
            <w:r w:rsidRPr="00970228">
              <w:rPr>
                <w:rFonts w:cs="Arial"/>
                <w:color w:val="000000"/>
                <w:sz w:val="18"/>
                <w:szCs w:val="18"/>
                <w:lang w:val="es-ES"/>
              </w:rPr>
              <w:t xml:space="preserve"> o </w:t>
            </w:r>
            <w:proofErr w:type="spellStart"/>
            <w:r w:rsidRPr="00970228">
              <w:rPr>
                <w:rFonts w:cs="Arial"/>
                <w:color w:val="000000"/>
                <w:sz w:val="18"/>
                <w:szCs w:val="18"/>
                <w:lang w:val="es-ES"/>
              </w:rPr>
              <w:t>foerster-ballenger</w:t>
            </w:r>
            <w:proofErr w:type="spellEnd"/>
            <w:r w:rsidRPr="00970228">
              <w:rPr>
                <w:rFonts w:cs="Arial"/>
                <w:color w:val="000000"/>
                <w:sz w:val="18"/>
                <w:szCs w:val="18"/>
                <w:lang w:val="es-ES"/>
              </w:rPr>
              <w:t xml:space="preserve">, recta, estriada, longitud de 240 a 250 mm Pinza </w:t>
            </w:r>
            <w:proofErr w:type="spellStart"/>
            <w:r w:rsidRPr="00970228">
              <w:rPr>
                <w:rFonts w:cs="Arial"/>
                <w:color w:val="000000"/>
                <w:sz w:val="18"/>
                <w:szCs w:val="18"/>
                <w:lang w:val="es-ES"/>
              </w:rPr>
              <w:t>Foerster</w:t>
            </w:r>
            <w:proofErr w:type="spellEnd"/>
            <w:r w:rsidRPr="00970228">
              <w:rPr>
                <w:rFonts w:cs="Arial"/>
                <w:color w:val="000000"/>
                <w:sz w:val="18"/>
                <w:szCs w:val="18"/>
                <w:lang w:val="es-ES"/>
              </w:rPr>
              <w:t xml:space="preserve"> o </w:t>
            </w:r>
            <w:proofErr w:type="spellStart"/>
            <w:r w:rsidRPr="00970228">
              <w:rPr>
                <w:rFonts w:cs="Arial"/>
                <w:color w:val="000000"/>
                <w:sz w:val="18"/>
                <w:szCs w:val="18"/>
                <w:lang w:val="es-ES"/>
              </w:rPr>
              <w:t>foerster-ballenger</w:t>
            </w:r>
            <w:proofErr w:type="spellEnd"/>
            <w:r w:rsidRPr="00970228">
              <w:rPr>
                <w:rFonts w:cs="Arial"/>
                <w:color w:val="000000"/>
                <w:sz w:val="18"/>
                <w:szCs w:val="18"/>
                <w:lang w:val="es-ES"/>
              </w:rPr>
              <w:t>, recta, estriada, longitud de 240 a 250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8</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68</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914-001-0183</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w:t>
            </w:r>
            <w:proofErr w:type="spellStart"/>
            <w:r w:rsidRPr="00970228">
              <w:rPr>
                <w:rFonts w:cs="Arial"/>
                <w:color w:val="000000"/>
                <w:sz w:val="18"/>
                <w:szCs w:val="18"/>
                <w:lang w:val="es-ES"/>
              </w:rPr>
              <w:t>Foerster</w:t>
            </w:r>
            <w:proofErr w:type="spellEnd"/>
            <w:r w:rsidRPr="00970228">
              <w:rPr>
                <w:rFonts w:cs="Arial"/>
                <w:color w:val="000000"/>
                <w:sz w:val="18"/>
                <w:szCs w:val="18"/>
                <w:lang w:val="es-ES"/>
              </w:rPr>
              <w:t xml:space="preserve"> o </w:t>
            </w:r>
            <w:proofErr w:type="spellStart"/>
            <w:r w:rsidRPr="00970228">
              <w:rPr>
                <w:rFonts w:cs="Arial"/>
                <w:color w:val="000000"/>
                <w:sz w:val="18"/>
                <w:szCs w:val="18"/>
                <w:lang w:val="es-ES"/>
              </w:rPr>
              <w:t>foerster-ballenger</w:t>
            </w:r>
            <w:proofErr w:type="spellEnd"/>
            <w:r w:rsidRPr="00970228">
              <w:rPr>
                <w:rFonts w:cs="Arial"/>
                <w:color w:val="000000"/>
                <w:sz w:val="18"/>
                <w:szCs w:val="18"/>
                <w:lang w:val="es-ES"/>
              </w:rPr>
              <w:t xml:space="preserve">, curva, estriada, longitud de 240 a 250 mm Pinza </w:t>
            </w:r>
            <w:proofErr w:type="spellStart"/>
            <w:r w:rsidRPr="00970228">
              <w:rPr>
                <w:rFonts w:cs="Arial"/>
                <w:color w:val="000000"/>
                <w:sz w:val="18"/>
                <w:szCs w:val="18"/>
                <w:lang w:val="es-ES"/>
              </w:rPr>
              <w:t>Foerster</w:t>
            </w:r>
            <w:proofErr w:type="spellEnd"/>
            <w:r w:rsidRPr="00970228">
              <w:rPr>
                <w:rFonts w:cs="Arial"/>
                <w:color w:val="000000"/>
                <w:sz w:val="18"/>
                <w:szCs w:val="18"/>
                <w:lang w:val="es-ES"/>
              </w:rPr>
              <w:t xml:space="preserve"> o </w:t>
            </w:r>
            <w:proofErr w:type="spellStart"/>
            <w:r w:rsidRPr="00970228">
              <w:rPr>
                <w:rFonts w:cs="Arial"/>
                <w:color w:val="000000"/>
                <w:sz w:val="18"/>
                <w:szCs w:val="18"/>
                <w:lang w:val="es-ES"/>
              </w:rPr>
              <w:t>foerster-ballenger</w:t>
            </w:r>
            <w:proofErr w:type="spellEnd"/>
            <w:r w:rsidRPr="00970228">
              <w:rPr>
                <w:rFonts w:cs="Arial"/>
                <w:color w:val="000000"/>
                <w:sz w:val="18"/>
                <w:szCs w:val="18"/>
                <w:lang w:val="es-ES"/>
              </w:rPr>
              <w:t>, curva, estriada, longitud de 240 a 250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8</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69</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914-012-0011</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proofErr w:type="spellStart"/>
            <w:r w:rsidRPr="00970228">
              <w:rPr>
                <w:rFonts w:cs="Arial"/>
                <w:color w:val="000000"/>
                <w:sz w:val="18"/>
                <w:szCs w:val="18"/>
                <w:lang w:val="es-ES"/>
              </w:rPr>
              <w:t>Canula</w:t>
            </w:r>
            <w:proofErr w:type="spellEnd"/>
            <w:r w:rsidRPr="00970228">
              <w:rPr>
                <w:rFonts w:cs="Arial"/>
                <w:color w:val="000000"/>
                <w:sz w:val="18"/>
                <w:szCs w:val="18"/>
                <w:lang w:val="es-ES"/>
              </w:rPr>
              <w:t xml:space="preserve"> </w:t>
            </w:r>
            <w:proofErr w:type="spellStart"/>
            <w:r w:rsidRPr="00970228">
              <w:rPr>
                <w:rFonts w:cs="Arial"/>
                <w:color w:val="000000"/>
                <w:sz w:val="18"/>
                <w:szCs w:val="18"/>
                <w:lang w:val="es-ES"/>
              </w:rPr>
              <w:t>frazier</w:t>
            </w:r>
            <w:proofErr w:type="spellEnd"/>
            <w:r w:rsidRPr="00970228">
              <w:rPr>
                <w:rFonts w:cs="Arial"/>
                <w:color w:val="000000"/>
                <w:sz w:val="18"/>
                <w:szCs w:val="18"/>
                <w:lang w:val="es-ES"/>
              </w:rPr>
              <w:t xml:space="preserve"> angulada 7 </w:t>
            </w:r>
            <w:proofErr w:type="spellStart"/>
            <w:r w:rsidRPr="00970228">
              <w:rPr>
                <w:rFonts w:cs="Arial"/>
                <w:color w:val="000000"/>
                <w:sz w:val="18"/>
                <w:szCs w:val="18"/>
                <w:lang w:val="es-ES"/>
              </w:rPr>
              <w:t>fr</w:t>
            </w:r>
            <w:proofErr w:type="spellEnd"/>
            <w:r w:rsidRPr="00970228">
              <w:rPr>
                <w:rFonts w:cs="Arial"/>
                <w:color w:val="000000"/>
                <w:sz w:val="18"/>
                <w:szCs w:val="18"/>
                <w:lang w:val="es-ES"/>
              </w:rPr>
              <w:t xml:space="preserve"> de calibre (2.3 mm) </w:t>
            </w:r>
            <w:proofErr w:type="spellStart"/>
            <w:r w:rsidRPr="00970228">
              <w:rPr>
                <w:rFonts w:cs="Arial"/>
                <w:color w:val="000000"/>
                <w:sz w:val="18"/>
                <w:szCs w:val="18"/>
                <w:lang w:val="es-ES"/>
              </w:rPr>
              <w:t>Canula</w:t>
            </w:r>
            <w:proofErr w:type="spellEnd"/>
            <w:r w:rsidRPr="00970228">
              <w:rPr>
                <w:rFonts w:cs="Arial"/>
                <w:color w:val="000000"/>
                <w:sz w:val="18"/>
                <w:szCs w:val="18"/>
                <w:lang w:val="es-ES"/>
              </w:rPr>
              <w:t xml:space="preserve"> </w:t>
            </w:r>
            <w:proofErr w:type="spellStart"/>
            <w:r w:rsidRPr="00970228">
              <w:rPr>
                <w:rFonts w:cs="Arial"/>
                <w:color w:val="000000"/>
                <w:sz w:val="18"/>
                <w:szCs w:val="18"/>
                <w:lang w:val="es-ES"/>
              </w:rPr>
              <w:t>frazier</w:t>
            </w:r>
            <w:proofErr w:type="spellEnd"/>
            <w:r w:rsidRPr="00970228">
              <w:rPr>
                <w:rFonts w:cs="Arial"/>
                <w:color w:val="000000"/>
                <w:sz w:val="18"/>
                <w:szCs w:val="18"/>
                <w:lang w:val="es-ES"/>
              </w:rPr>
              <w:t xml:space="preserve"> angulada 7 </w:t>
            </w:r>
            <w:proofErr w:type="spellStart"/>
            <w:r w:rsidRPr="00970228">
              <w:rPr>
                <w:rFonts w:cs="Arial"/>
                <w:color w:val="000000"/>
                <w:sz w:val="18"/>
                <w:szCs w:val="18"/>
                <w:lang w:val="es-ES"/>
              </w:rPr>
              <w:t>fr</w:t>
            </w:r>
            <w:proofErr w:type="spellEnd"/>
            <w:r w:rsidRPr="00970228">
              <w:rPr>
                <w:rFonts w:cs="Arial"/>
                <w:color w:val="000000"/>
                <w:sz w:val="18"/>
                <w:szCs w:val="18"/>
                <w:lang w:val="es-ES"/>
              </w:rPr>
              <w:t xml:space="preserve"> de calibre (2.3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8</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70</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914-012-0012</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proofErr w:type="spellStart"/>
            <w:r w:rsidRPr="00970228">
              <w:rPr>
                <w:rFonts w:cs="Arial"/>
                <w:color w:val="000000"/>
                <w:sz w:val="18"/>
                <w:szCs w:val="18"/>
                <w:lang w:val="es-ES"/>
              </w:rPr>
              <w:t>Canula</w:t>
            </w:r>
            <w:proofErr w:type="spellEnd"/>
            <w:r w:rsidRPr="00970228">
              <w:rPr>
                <w:rFonts w:cs="Arial"/>
                <w:color w:val="000000"/>
                <w:sz w:val="18"/>
                <w:szCs w:val="18"/>
                <w:lang w:val="es-ES"/>
              </w:rPr>
              <w:t xml:space="preserve"> </w:t>
            </w:r>
            <w:proofErr w:type="spellStart"/>
            <w:r w:rsidRPr="00970228">
              <w:rPr>
                <w:rFonts w:cs="Arial"/>
                <w:color w:val="000000"/>
                <w:sz w:val="18"/>
                <w:szCs w:val="18"/>
                <w:lang w:val="es-ES"/>
              </w:rPr>
              <w:t>frazier</w:t>
            </w:r>
            <w:proofErr w:type="spellEnd"/>
            <w:r w:rsidRPr="00970228">
              <w:rPr>
                <w:rFonts w:cs="Arial"/>
                <w:color w:val="000000"/>
                <w:sz w:val="18"/>
                <w:szCs w:val="18"/>
                <w:lang w:val="es-ES"/>
              </w:rPr>
              <w:t xml:space="preserve"> recta 9 </w:t>
            </w:r>
            <w:proofErr w:type="spellStart"/>
            <w:r w:rsidRPr="00970228">
              <w:rPr>
                <w:rFonts w:cs="Arial"/>
                <w:color w:val="000000"/>
                <w:sz w:val="18"/>
                <w:szCs w:val="18"/>
                <w:lang w:val="es-ES"/>
              </w:rPr>
              <w:t>fr</w:t>
            </w:r>
            <w:proofErr w:type="spellEnd"/>
            <w:r w:rsidRPr="00970228">
              <w:rPr>
                <w:rFonts w:cs="Arial"/>
                <w:color w:val="000000"/>
                <w:sz w:val="18"/>
                <w:szCs w:val="18"/>
                <w:lang w:val="es-ES"/>
              </w:rPr>
              <w:t xml:space="preserve"> de calibre (3 mm) </w:t>
            </w:r>
            <w:proofErr w:type="spellStart"/>
            <w:r w:rsidRPr="00970228">
              <w:rPr>
                <w:rFonts w:cs="Arial"/>
                <w:color w:val="000000"/>
                <w:sz w:val="18"/>
                <w:szCs w:val="18"/>
                <w:lang w:val="es-ES"/>
              </w:rPr>
              <w:t>Canula</w:t>
            </w:r>
            <w:proofErr w:type="spellEnd"/>
            <w:r w:rsidRPr="00970228">
              <w:rPr>
                <w:rFonts w:cs="Arial"/>
                <w:color w:val="000000"/>
                <w:sz w:val="18"/>
                <w:szCs w:val="18"/>
                <w:lang w:val="es-ES"/>
              </w:rPr>
              <w:t xml:space="preserve"> </w:t>
            </w:r>
            <w:proofErr w:type="spellStart"/>
            <w:r w:rsidRPr="00970228">
              <w:rPr>
                <w:rFonts w:cs="Arial"/>
                <w:color w:val="000000"/>
                <w:sz w:val="18"/>
                <w:szCs w:val="18"/>
                <w:lang w:val="es-ES"/>
              </w:rPr>
              <w:t>frazier</w:t>
            </w:r>
            <w:proofErr w:type="spellEnd"/>
            <w:r w:rsidRPr="00970228">
              <w:rPr>
                <w:rFonts w:cs="Arial"/>
                <w:color w:val="000000"/>
                <w:sz w:val="18"/>
                <w:szCs w:val="18"/>
                <w:lang w:val="es-ES"/>
              </w:rPr>
              <w:t xml:space="preserve"> recta 9 </w:t>
            </w:r>
            <w:proofErr w:type="spellStart"/>
            <w:r w:rsidRPr="00970228">
              <w:rPr>
                <w:rFonts w:cs="Arial"/>
                <w:color w:val="000000"/>
                <w:sz w:val="18"/>
                <w:szCs w:val="18"/>
                <w:lang w:val="es-ES"/>
              </w:rPr>
              <w:t>fr</w:t>
            </w:r>
            <w:proofErr w:type="spellEnd"/>
            <w:r w:rsidRPr="00970228">
              <w:rPr>
                <w:rFonts w:cs="Arial"/>
                <w:color w:val="000000"/>
                <w:sz w:val="18"/>
                <w:szCs w:val="18"/>
                <w:lang w:val="es-ES"/>
              </w:rPr>
              <w:t xml:space="preserve"> de calibre (3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8</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71</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914-012-0013</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Cánula </w:t>
            </w:r>
            <w:proofErr w:type="spellStart"/>
            <w:r w:rsidRPr="00970228">
              <w:rPr>
                <w:rFonts w:cs="Arial"/>
                <w:color w:val="000000"/>
                <w:sz w:val="18"/>
                <w:szCs w:val="18"/>
                <w:lang w:val="es-ES"/>
              </w:rPr>
              <w:t>frazier</w:t>
            </w:r>
            <w:proofErr w:type="spellEnd"/>
            <w:r w:rsidRPr="00970228">
              <w:rPr>
                <w:rFonts w:cs="Arial"/>
                <w:color w:val="000000"/>
                <w:sz w:val="18"/>
                <w:szCs w:val="18"/>
                <w:lang w:val="es-ES"/>
              </w:rPr>
              <w:t xml:space="preserve"> de 12 </w:t>
            </w:r>
            <w:proofErr w:type="spellStart"/>
            <w:r w:rsidRPr="00970228">
              <w:rPr>
                <w:rFonts w:cs="Arial"/>
                <w:color w:val="000000"/>
                <w:sz w:val="18"/>
                <w:szCs w:val="18"/>
                <w:lang w:val="es-ES"/>
              </w:rPr>
              <w:t>fr</w:t>
            </w:r>
            <w:proofErr w:type="spellEnd"/>
            <w:r w:rsidRPr="00970228">
              <w:rPr>
                <w:rFonts w:cs="Arial"/>
                <w:color w:val="000000"/>
                <w:sz w:val="18"/>
                <w:szCs w:val="18"/>
                <w:lang w:val="es-ES"/>
              </w:rPr>
              <w:t xml:space="preserve">, angulada, con mandril y válvula de obturación digital. Cánula </w:t>
            </w:r>
            <w:proofErr w:type="spellStart"/>
            <w:r w:rsidRPr="00970228">
              <w:rPr>
                <w:rFonts w:cs="Arial"/>
                <w:color w:val="000000"/>
                <w:sz w:val="18"/>
                <w:szCs w:val="18"/>
                <w:lang w:val="es-ES"/>
              </w:rPr>
              <w:t>frazier</w:t>
            </w:r>
            <w:proofErr w:type="spellEnd"/>
            <w:r w:rsidRPr="00970228">
              <w:rPr>
                <w:rFonts w:cs="Arial"/>
                <w:color w:val="000000"/>
                <w:sz w:val="18"/>
                <w:szCs w:val="18"/>
                <w:lang w:val="es-ES"/>
              </w:rPr>
              <w:t xml:space="preserve"> de 12 </w:t>
            </w:r>
            <w:proofErr w:type="spellStart"/>
            <w:r w:rsidRPr="00970228">
              <w:rPr>
                <w:rFonts w:cs="Arial"/>
                <w:color w:val="000000"/>
                <w:sz w:val="18"/>
                <w:szCs w:val="18"/>
                <w:lang w:val="es-ES"/>
              </w:rPr>
              <w:t>fr</w:t>
            </w:r>
            <w:proofErr w:type="spellEnd"/>
            <w:r w:rsidRPr="00970228">
              <w:rPr>
                <w:rFonts w:cs="Arial"/>
                <w:color w:val="000000"/>
                <w:sz w:val="18"/>
                <w:szCs w:val="18"/>
                <w:lang w:val="es-ES"/>
              </w:rPr>
              <w:t>, angulada, con mandril y válvula de obturación digital.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72</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914-012-0014</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proofErr w:type="spellStart"/>
            <w:r w:rsidRPr="00970228">
              <w:rPr>
                <w:rFonts w:cs="Arial"/>
                <w:color w:val="000000"/>
                <w:sz w:val="18"/>
                <w:szCs w:val="18"/>
                <w:lang w:val="es-ES"/>
              </w:rPr>
              <w:t>Canula</w:t>
            </w:r>
            <w:proofErr w:type="spellEnd"/>
            <w:r w:rsidRPr="00970228">
              <w:rPr>
                <w:rFonts w:cs="Arial"/>
                <w:color w:val="000000"/>
                <w:sz w:val="18"/>
                <w:szCs w:val="18"/>
                <w:lang w:val="es-ES"/>
              </w:rPr>
              <w:t xml:space="preserve"> </w:t>
            </w:r>
            <w:proofErr w:type="spellStart"/>
            <w:r w:rsidRPr="00970228">
              <w:rPr>
                <w:rFonts w:cs="Arial"/>
                <w:color w:val="000000"/>
                <w:sz w:val="18"/>
                <w:szCs w:val="18"/>
                <w:lang w:val="es-ES"/>
              </w:rPr>
              <w:t>frazier</w:t>
            </w:r>
            <w:proofErr w:type="spellEnd"/>
            <w:r w:rsidRPr="00970228">
              <w:rPr>
                <w:rFonts w:cs="Arial"/>
                <w:color w:val="000000"/>
                <w:sz w:val="18"/>
                <w:szCs w:val="18"/>
                <w:lang w:val="es-ES"/>
              </w:rPr>
              <w:t xml:space="preserve"> con mandril 11 </w:t>
            </w:r>
            <w:proofErr w:type="spellStart"/>
            <w:r w:rsidRPr="00970228">
              <w:rPr>
                <w:rFonts w:cs="Arial"/>
                <w:color w:val="000000"/>
                <w:sz w:val="18"/>
                <w:szCs w:val="18"/>
                <w:lang w:val="es-ES"/>
              </w:rPr>
              <w:t>fr</w:t>
            </w:r>
            <w:proofErr w:type="spellEnd"/>
            <w:r w:rsidRPr="00970228">
              <w:rPr>
                <w:rFonts w:cs="Arial"/>
                <w:color w:val="000000"/>
                <w:sz w:val="18"/>
                <w:szCs w:val="18"/>
                <w:lang w:val="es-ES"/>
              </w:rPr>
              <w:t xml:space="preserve"> (3.7 mm) </w:t>
            </w:r>
            <w:proofErr w:type="spellStart"/>
            <w:r w:rsidRPr="00970228">
              <w:rPr>
                <w:rFonts w:cs="Arial"/>
                <w:color w:val="000000"/>
                <w:sz w:val="18"/>
                <w:szCs w:val="18"/>
                <w:lang w:val="es-ES"/>
              </w:rPr>
              <w:t>Canula</w:t>
            </w:r>
            <w:proofErr w:type="spellEnd"/>
            <w:r w:rsidRPr="00970228">
              <w:rPr>
                <w:rFonts w:cs="Arial"/>
                <w:color w:val="000000"/>
                <w:sz w:val="18"/>
                <w:szCs w:val="18"/>
                <w:lang w:val="es-ES"/>
              </w:rPr>
              <w:t xml:space="preserve"> </w:t>
            </w:r>
            <w:proofErr w:type="spellStart"/>
            <w:r w:rsidRPr="00970228">
              <w:rPr>
                <w:rFonts w:cs="Arial"/>
                <w:color w:val="000000"/>
                <w:sz w:val="18"/>
                <w:szCs w:val="18"/>
                <w:lang w:val="es-ES"/>
              </w:rPr>
              <w:t>frazier</w:t>
            </w:r>
            <w:proofErr w:type="spellEnd"/>
            <w:r w:rsidRPr="00970228">
              <w:rPr>
                <w:rFonts w:cs="Arial"/>
                <w:color w:val="000000"/>
                <w:sz w:val="18"/>
                <w:szCs w:val="18"/>
                <w:lang w:val="es-ES"/>
              </w:rPr>
              <w:t xml:space="preserve"> con mandril 11 </w:t>
            </w:r>
            <w:proofErr w:type="spellStart"/>
            <w:r w:rsidRPr="00970228">
              <w:rPr>
                <w:rFonts w:cs="Arial"/>
                <w:color w:val="000000"/>
                <w:sz w:val="18"/>
                <w:szCs w:val="18"/>
                <w:lang w:val="es-ES"/>
              </w:rPr>
              <w:t>fr</w:t>
            </w:r>
            <w:proofErr w:type="spellEnd"/>
            <w:r w:rsidRPr="00970228">
              <w:rPr>
                <w:rFonts w:cs="Arial"/>
                <w:color w:val="000000"/>
                <w:sz w:val="18"/>
                <w:szCs w:val="18"/>
                <w:lang w:val="es-ES"/>
              </w:rPr>
              <w:t xml:space="preserve"> (3.7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5</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lastRenderedPageBreak/>
              <w:t>73</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914-154-0001</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Estilete doble extremo maleable diámetro de 1 o 1.5 mm longitud de 200 mm Estilete doble extremo, maleable, diámetro de 1 o 1.5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longitud de 200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3</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74</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914-055-0006</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proofErr w:type="spellStart"/>
            <w:r w:rsidRPr="00970228">
              <w:rPr>
                <w:rFonts w:cs="Arial"/>
                <w:color w:val="000000"/>
                <w:sz w:val="18"/>
                <w:szCs w:val="18"/>
                <w:lang w:val="es-ES"/>
              </w:rPr>
              <w:t>Histerómetro</w:t>
            </w:r>
            <w:proofErr w:type="spellEnd"/>
            <w:r w:rsidRPr="00970228">
              <w:rPr>
                <w:rFonts w:cs="Arial"/>
                <w:color w:val="000000"/>
                <w:sz w:val="18"/>
                <w:szCs w:val="18"/>
                <w:lang w:val="es-ES"/>
              </w:rPr>
              <w:t xml:space="preserve"> </w:t>
            </w:r>
            <w:proofErr w:type="spellStart"/>
            <w:r w:rsidRPr="00970228">
              <w:rPr>
                <w:rFonts w:cs="Arial"/>
                <w:color w:val="000000"/>
                <w:sz w:val="18"/>
                <w:szCs w:val="18"/>
                <w:lang w:val="es-ES"/>
              </w:rPr>
              <w:t>sims</w:t>
            </w:r>
            <w:proofErr w:type="spellEnd"/>
            <w:r w:rsidRPr="00970228">
              <w:rPr>
                <w:rFonts w:cs="Arial"/>
                <w:color w:val="000000"/>
                <w:sz w:val="18"/>
                <w:szCs w:val="18"/>
                <w:lang w:val="es-ES"/>
              </w:rPr>
              <w:t xml:space="preserve"> curvo con graduación y botón en la punta 4mm de diámetro 31 cm de longitud </w:t>
            </w:r>
            <w:proofErr w:type="spellStart"/>
            <w:r w:rsidRPr="00970228">
              <w:rPr>
                <w:rFonts w:cs="Arial"/>
                <w:color w:val="000000"/>
                <w:sz w:val="18"/>
                <w:szCs w:val="18"/>
                <w:lang w:val="es-ES"/>
              </w:rPr>
              <w:t>Histerómetro</w:t>
            </w:r>
            <w:proofErr w:type="spellEnd"/>
            <w:r w:rsidRPr="00970228">
              <w:rPr>
                <w:rFonts w:cs="Arial"/>
                <w:color w:val="000000"/>
                <w:sz w:val="18"/>
                <w:szCs w:val="18"/>
                <w:lang w:val="es-ES"/>
              </w:rPr>
              <w:t xml:space="preserve"> </w:t>
            </w:r>
            <w:proofErr w:type="spellStart"/>
            <w:r w:rsidRPr="00970228">
              <w:rPr>
                <w:rFonts w:cs="Arial"/>
                <w:color w:val="000000"/>
                <w:sz w:val="18"/>
                <w:szCs w:val="18"/>
                <w:lang w:val="es-ES"/>
              </w:rPr>
              <w:t>Sims</w:t>
            </w:r>
            <w:proofErr w:type="spellEnd"/>
            <w:r w:rsidRPr="00970228">
              <w:rPr>
                <w:rFonts w:cs="Arial"/>
                <w:color w:val="000000"/>
                <w:sz w:val="18"/>
                <w:szCs w:val="18"/>
                <w:lang w:val="es-ES"/>
              </w:rPr>
              <w:t xml:space="preserve">, curvo, con graduación y botón en la punta, 4 mm de diámetro, 31 cm de longitud </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3</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75</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914-001-0184</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Pinza estándar recta sin dientes estrías transversales longitud de 170 a 180 mm Pinza estándar recta sin dientes estrías transversales longitud de 170 a 180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20</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76</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914-001-0185</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Pinza estándar recta sin dientes estrías transversales longitud de 200 a 205 mm Pinza estándar recta sin dientes estrías transversales longitud de 200 a 205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28</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77</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914-01-00186</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Pinza estándar recta con 1 X 2 dientes longitud de 200 a 205 mm Pinza estándar recta con 1 X 2 dientes longitud de 200 a 205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4</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78</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914-001-0187</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Pinza estándar recta con 1 x 2 dientes longitud de 130 a 140 mm Pinza estándar recta con 1 x 2 dientes longitud de 130 a 140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20</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79</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914-001-0188</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estándar recta </w:t>
            </w:r>
            <w:proofErr w:type="spellStart"/>
            <w:r w:rsidRPr="00970228">
              <w:rPr>
                <w:rFonts w:cs="Arial"/>
                <w:color w:val="000000"/>
                <w:sz w:val="18"/>
                <w:szCs w:val="18"/>
                <w:lang w:val="es-ES"/>
              </w:rPr>
              <w:t>fina</w:t>
            </w:r>
            <w:proofErr w:type="spellEnd"/>
            <w:r w:rsidRPr="00970228">
              <w:rPr>
                <w:rFonts w:cs="Arial"/>
                <w:color w:val="000000"/>
                <w:sz w:val="18"/>
                <w:szCs w:val="18"/>
                <w:lang w:val="es-ES"/>
              </w:rPr>
              <w:t xml:space="preserve"> sin dientes longitud 24 cm Pinza estándar recta </w:t>
            </w:r>
            <w:proofErr w:type="spellStart"/>
            <w:r w:rsidRPr="00970228">
              <w:rPr>
                <w:rFonts w:cs="Arial"/>
                <w:color w:val="000000"/>
                <w:sz w:val="18"/>
                <w:szCs w:val="18"/>
                <w:lang w:val="es-ES"/>
              </w:rPr>
              <w:t>fina</w:t>
            </w:r>
            <w:proofErr w:type="spellEnd"/>
            <w:r w:rsidRPr="00970228">
              <w:rPr>
                <w:rFonts w:cs="Arial"/>
                <w:color w:val="000000"/>
                <w:sz w:val="18"/>
                <w:szCs w:val="18"/>
                <w:lang w:val="es-ES"/>
              </w:rPr>
              <w:t xml:space="preserve"> sin dientes longitud 24 cm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8</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80</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914-001-0189</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w:t>
            </w:r>
            <w:proofErr w:type="spellStart"/>
            <w:r w:rsidRPr="00970228">
              <w:rPr>
                <w:rFonts w:cs="Arial"/>
                <w:color w:val="000000"/>
                <w:sz w:val="18"/>
                <w:szCs w:val="18"/>
                <w:lang w:val="es-ES"/>
              </w:rPr>
              <w:t>adson</w:t>
            </w:r>
            <w:proofErr w:type="spellEnd"/>
            <w:r w:rsidRPr="00970228">
              <w:rPr>
                <w:rFonts w:cs="Arial"/>
                <w:color w:val="000000"/>
                <w:sz w:val="18"/>
                <w:szCs w:val="18"/>
                <w:lang w:val="es-ES"/>
              </w:rPr>
              <w:t xml:space="preserve"> sin dientes de 110 a 120 mm de longitud Pinza </w:t>
            </w:r>
            <w:proofErr w:type="spellStart"/>
            <w:r w:rsidRPr="00970228">
              <w:rPr>
                <w:rFonts w:cs="Arial"/>
                <w:color w:val="000000"/>
                <w:sz w:val="18"/>
                <w:szCs w:val="18"/>
                <w:lang w:val="es-ES"/>
              </w:rPr>
              <w:t>adson</w:t>
            </w:r>
            <w:proofErr w:type="spellEnd"/>
            <w:r w:rsidRPr="00970228">
              <w:rPr>
                <w:rFonts w:cs="Arial"/>
                <w:color w:val="000000"/>
                <w:sz w:val="18"/>
                <w:szCs w:val="18"/>
                <w:lang w:val="es-ES"/>
              </w:rPr>
              <w:t xml:space="preserve"> sin dientes de 110 a 120 mm de longitud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20</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81</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914-001-0190</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w:t>
            </w:r>
            <w:proofErr w:type="spellStart"/>
            <w:r w:rsidRPr="00970228">
              <w:rPr>
                <w:rFonts w:cs="Arial"/>
                <w:color w:val="000000"/>
                <w:sz w:val="18"/>
                <w:szCs w:val="18"/>
                <w:lang w:val="es-ES"/>
              </w:rPr>
              <w:t>adson</w:t>
            </w:r>
            <w:proofErr w:type="spellEnd"/>
            <w:r w:rsidRPr="00970228">
              <w:rPr>
                <w:rFonts w:cs="Arial"/>
                <w:color w:val="000000"/>
                <w:sz w:val="18"/>
                <w:szCs w:val="18"/>
                <w:lang w:val="es-ES"/>
              </w:rPr>
              <w:t xml:space="preserve"> con 1x2 dientes longitud de 110 a 125 mm Pinza </w:t>
            </w:r>
            <w:proofErr w:type="spellStart"/>
            <w:r w:rsidRPr="00970228">
              <w:rPr>
                <w:rFonts w:cs="Arial"/>
                <w:color w:val="000000"/>
                <w:sz w:val="18"/>
                <w:szCs w:val="18"/>
                <w:lang w:val="es-ES"/>
              </w:rPr>
              <w:t>adson</w:t>
            </w:r>
            <w:proofErr w:type="spellEnd"/>
            <w:r w:rsidRPr="00970228">
              <w:rPr>
                <w:rFonts w:cs="Arial"/>
                <w:color w:val="000000"/>
                <w:sz w:val="18"/>
                <w:szCs w:val="18"/>
                <w:lang w:val="es-ES"/>
              </w:rPr>
              <w:t xml:space="preserve"> con 1x2 dientes longitud de 110 a 125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20</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82</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914-001-0191</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w:t>
            </w:r>
            <w:proofErr w:type="spellStart"/>
            <w:r w:rsidRPr="00970228">
              <w:rPr>
                <w:rFonts w:cs="Arial"/>
                <w:color w:val="000000"/>
                <w:sz w:val="18"/>
                <w:szCs w:val="18"/>
                <w:lang w:val="es-ES"/>
              </w:rPr>
              <w:t>adson</w:t>
            </w:r>
            <w:proofErr w:type="spellEnd"/>
            <w:r w:rsidRPr="00970228">
              <w:rPr>
                <w:rFonts w:cs="Arial"/>
                <w:color w:val="000000"/>
                <w:sz w:val="18"/>
                <w:szCs w:val="18"/>
                <w:lang w:val="es-ES"/>
              </w:rPr>
              <w:t xml:space="preserve"> sin dientes longitud de 150 a 155 mm Pinza </w:t>
            </w:r>
            <w:proofErr w:type="spellStart"/>
            <w:r w:rsidRPr="00970228">
              <w:rPr>
                <w:rFonts w:cs="Arial"/>
                <w:color w:val="000000"/>
                <w:sz w:val="18"/>
                <w:szCs w:val="18"/>
                <w:lang w:val="es-ES"/>
              </w:rPr>
              <w:t>adson</w:t>
            </w:r>
            <w:proofErr w:type="spellEnd"/>
            <w:r w:rsidRPr="00970228">
              <w:rPr>
                <w:rFonts w:cs="Arial"/>
                <w:color w:val="000000"/>
                <w:sz w:val="18"/>
                <w:szCs w:val="18"/>
                <w:lang w:val="es-ES"/>
              </w:rPr>
              <w:t xml:space="preserve"> sin dientes longitud de 150 a 155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20</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83</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914-001-0192</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Pinza Pean o Rochester Pean curva estrías transversales longitud de 200 a 205 mm Pinza Pean o Rochester Pean curva estrías transversales longitud de 200 a 205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20</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84</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914-001-0193</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Pinza Pean o Rochester Pean recta estrías transversales longitud de 220 a 225 mm Pinza Pean o Rochester Pean recta estrías transversales longitud de 220 a 225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20</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85</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914-001-0194</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Rochester </w:t>
            </w:r>
            <w:proofErr w:type="spellStart"/>
            <w:r w:rsidRPr="00970228">
              <w:rPr>
                <w:rFonts w:cs="Arial"/>
                <w:color w:val="000000"/>
                <w:sz w:val="18"/>
                <w:szCs w:val="18"/>
                <w:lang w:val="es-ES"/>
              </w:rPr>
              <w:t>Ochsner</w:t>
            </w:r>
            <w:proofErr w:type="spellEnd"/>
            <w:r w:rsidRPr="00970228">
              <w:rPr>
                <w:rFonts w:cs="Arial"/>
                <w:color w:val="000000"/>
                <w:sz w:val="18"/>
                <w:szCs w:val="18"/>
                <w:lang w:val="es-ES"/>
              </w:rPr>
              <w:t xml:space="preserve"> curva estriada sin dientes 14 cm de longitud Pinza Rochester </w:t>
            </w:r>
            <w:proofErr w:type="spellStart"/>
            <w:r w:rsidRPr="00970228">
              <w:rPr>
                <w:rFonts w:cs="Arial"/>
                <w:color w:val="000000"/>
                <w:sz w:val="18"/>
                <w:szCs w:val="18"/>
                <w:lang w:val="es-ES"/>
              </w:rPr>
              <w:t>Ochsner</w:t>
            </w:r>
            <w:proofErr w:type="spellEnd"/>
            <w:r w:rsidRPr="00970228">
              <w:rPr>
                <w:rFonts w:cs="Arial"/>
                <w:color w:val="000000"/>
                <w:sz w:val="18"/>
                <w:szCs w:val="18"/>
                <w:lang w:val="es-ES"/>
              </w:rPr>
              <w:t xml:space="preserve"> curva estriada sin dientes 14 cm de longitud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20</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86</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914-001-0195</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w:t>
            </w:r>
            <w:proofErr w:type="spellStart"/>
            <w:r w:rsidRPr="00970228">
              <w:rPr>
                <w:rFonts w:cs="Arial"/>
                <w:color w:val="000000"/>
                <w:sz w:val="18"/>
                <w:szCs w:val="18"/>
                <w:lang w:val="es-ES"/>
              </w:rPr>
              <w:t>Kocher</w:t>
            </w:r>
            <w:proofErr w:type="spellEnd"/>
            <w:r w:rsidRPr="00970228">
              <w:rPr>
                <w:rFonts w:cs="Arial"/>
                <w:color w:val="000000"/>
                <w:sz w:val="18"/>
                <w:szCs w:val="18"/>
                <w:lang w:val="es-ES"/>
              </w:rPr>
              <w:t xml:space="preserve"> curva estrías longitudinales, blanda, longitud 21 cm Pinza </w:t>
            </w:r>
            <w:proofErr w:type="spellStart"/>
            <w:r w:rsidRPr="00970228">
              <w:rPr>
                <w:rFonts w:cs="Arial"/>
                <w:color w:val="000000"/>
                <w:sz w:val="18"/>
                <w:szCs w:val="18"/>
                <w:lang w:val="es-ES"/>
              </w:rPr>
              <w:t>Kocher</w:t>
            </w:r>
            <w:proofErr w:type="spellEnd"/>
            <w:r w:rsidRPr="00970228">
              <w:rPr>
                <w:rFonts w:cs="Arial"/>
                <w:color w:val="000000"/>
                <w:sz w:val="18"/>
                <w:szCs w:val="18"/>
                <w:lang w:val="es-ES"/>
              </w:rPr>
              <w:t xml:space="preserve"> curva estrías longitudinales, blanda, </w:t>
            </w:r>
            <w:r w:rsidRPr="00970228">
              <w:rPr>
                <w:rFonts w:cs="Arial"/>
                <w:color w:val="000000"/>
                <w:sz w:val="18"/>
                <w:szCs w:val="18"/>
                <w:lang w:val="es-ES"/>
              </w:rPr>
              <w:lastRenderedPageBreak/>
              <w:t>longitud 21 cm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lastRenderedPageBreak/>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20</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87</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914-001-0196</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w:t>
            </w:r>
            <w:proofErr w:type="spellStart"/>
            <w:r w:rsidRPr="00970228">
              <w:rPr>
                <w:rFonts w:cs="Arial"/>
                <w:color w:val="000000"/>
                <w:sz w:val="18"/>
                <w:szCs w:val="18"/>
                <w:lang w:val="es-ES"/>
              </w:rPr>
              <w:t>kocher</w:t>
            </w:r>
            <w:proofErr w:type="spellEnd"/>
            <w:r w:rsidRPr="00970228">
              <w:rPr>
                <w:rFonts w:cs="Arial"/>
                <w:color w:val="000000"/>
                <w:sz w:val="18"/>
                <w:szCs w:val="18"/>
                <w:lang w:val="es-ES"/>
              </w:rPr>
              <w:t xml:space="preserve"> recta con estrías </w:t>
            </w:r>
            <w:proofErr w:type="spellStart"/>
            <w:r w:rsidRPr="00970228">
              <w:rPr>
                <w:rFonts w:cs="Arial"/>
                <w:color w:val="000000"/>
                <w:sz w:val="18"/>
                <w:szCs w:val="18"/>
                <w:lang w:val="es-ES"/>
              </w:rPr>
              <w:t>lingitudinales</w:t>
            </w:r>
            <w:proofErr w:type="spellEnd"/>
            <w:r w:rsidRPr="00970228">
              <w:rPr>
                <w:rFonts w:cs="Arial"/>
                <w:color w:val="000000"/>
                <w:sz w:val="18"/>
                <w:szCs w:val="18"/>
                <w:lang w:val="es-ES"/>
              </w:rPr>
              <w:t xml:space="preserve"> longitud de 210 a 220 mm Pinza </w:t>
            </w:r>
            <w:proofErr w:type="spellStart"/>
            <w:r w:rsidRPr="00970228">
              <w:rPr>
                <w:rFonts w:cs="Arial"/>
                <w:color w:val="000000"/>
                <w:sz w:val="18"/>
                <w:szCs w:val="18"/>
                <w:lang w:val="es-ES"/>
              </w:rPr>
              <w:t>kocher</w:t>
            </w:r>
            <w:proofErr w:type="spellEnd"/>
            <w:r w:rsidRPr="00970228">
              <w:rPr>
                <w:rFonts w:cs="Arial"/>
                <w:color w:val="000000"/>
                <w:sz w:val="18"/>
                <w:szCs w:val="18"/>
                <w:lang w:val="es-ES"/>
              </w:rPr>
              <w:t xml:space="preserve"> recta con estrías </w:t>
            </w:r>
            <w:proofErr w:type="spellStart"/>
            <w:r w:rsidRPr="00970228">
              <w:rPr>
                <w:rFonts w:cs="Arial"/>
                <w:color w:val="000000"/>
                <w:sz w:val="18"/>
                <w:szCs w:val="18"/>
                <w:lang w:val="es-ES"/>
              </w:rPr>
              <w:t>lingitudinales</w:t>
            </w:r>
            <w:proofErr w:type="spellEnd"/>
            <w:r w:rsidRPr="00970228">
              <w:rPr>
                <w:rFonts w:cs="Arial"/>
                <w:color w:val="000000"/>
                <w:sz w:val="18"/>
                <w:szCs w:val="18"/>
                <w:lang w:val="es-ES"/>
              </w:rPr>
              <w:t xml:space="preserve"> longitud de 210 a 220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20</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88</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914-001-0197</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w:t>
            </w:r>
            <w:proofErr w:type="spellStart"/>
            <w:r w:rsidRPr="00970228">
              <w:rPr>
                <w:rFonts w:cs="Arial"/>
                <w:color w:val="000000"/>
                <w:sz w:val="18"/>
                <w:szCs w:val="18"/>
                <w:lang w:val="es-ES"/>
              </w:rPr>
              <w:t>kelly</w:t>
            </w:r>
            <w:proofErr w:type="spellEnd"/>
            <w:r w:rsidRPr="00970228">
              <w:rPr>
                <w:rFonts w:cs="Arial"/>
                <w:color w:val="000000"/>
                <w:sz w:val="18"/>
                <w:szCs w:val="18"/>
                <w:lang w:val="es-ES"/>
              </w:rPr>
              <w:t xml:space="preserve"> curva con </w:t>
            </w:r>
            <w:proofErr w:type="spellStart"/>
            <w:r w:rsidRPr="00970228">
              <w:rPr>
                <w:rFonts w:cs="Arial"/>
                <w:color w:val="000000"/>
                <w:sz w:val="18"/>
                <w:szCs w:val="18"/>
                <w:lang w:val="es-ES"/>
              </w:rPr>
              <w:t>estrias</w:t>
            </w:r>
            <w:proofErr w:type="spellEnd"/>
            <w:r w:rsidRPr="00970228">
              <w:rPr>
                <w:rFonts w:cs="Arial"/>
                <w:color w:val="000000"/>
                <w:sz w:val="18"/>
                <w:szCs w:val="18"/>
                <w:lang w:val="es-ES"/>
              </w:rPr>
              <w:t xml:space="preserve"> transversales longitud 14 cm Pinza </w:t>
            </w:r>
            <w:proofErr w:type="spellStart"/>
            <w:r w:rsidRPr="00970228">
              <w:rPr>
                <w:rFonts w:cs="Arial"/>
                <w:color w:val="000000"/>
                <w:sz w:val="18"/>
                <w:szCs w:val="18"/>
                <w:lang w:val="es-ES"/>
              </w:rPr>
              <w:t>kelly</w:t>
            </w:r>
            <w:proofErr w:type="spellEnd"/>
            <w:r w:rsidRPr="00970228">
              <w:rPr>
                <w:rFonts w:cs="Arial"/>
                <w:color w:val="000000"/>
                <w:sz w:val="18"/>
                <w:szCs w:val="18"/>
                <w:lang w:val="es-ES"/>
              </w:rPr>
              <w:t xml:space="preserve"> curva con </w:t>
            </w:r>
            <w:proofErr w:type="spellStart"/>
            <w:r w:rsidRPr="00970228">
              <w:rPr>
                <w:rFonts w:cs="Arial"/>
                <w:color w:val="000000"/>
                <w:sz w:val="18"/>
                <w:szCs w:val="18"/>
                <w:lang w:val="es-ES"/>
              </w:rPr>
              <w:t>estrias</w:t>
            </w:r>
            <w:proofErr w:type="spellEnd"/>
            <w:r w:rsidRPr="00970228">
              <w:rPr>
                <w:rFonts w:cs="Arial"/>
                <w:color w:val="000000"/>
                <w:sz w:val="18"/>
                <w:szCs w:val="18"/>
                <w:lang w:val="es-ES"/>
              </w:rPr>
              <w:t xml:space="preserve"> transversales longitud 14 cm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50</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89</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914-001-0198</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w:t>
            </w:r>
            <w:proofErr w:type="spellStart"/>
            <w:r w:rsidRPr="00970228">
              <w:rPr>
                <w:rFonts w:cs="Arial"/>
                <w:color w:val="000000"/>
                <w:sz w:val="18"/>
                <w:szCs w:val="18"/>
                <w:lang w:val="es-ES"/>
              </w:rPr>
              <w:t>kelly</w:t>
            </w:r>
            <w:proofErr w:type="spellEnd"/>
            <w:r w:rsidRPr="00970228">
              <w:rPr>
                <w:rFonts w:cs="Arial"/>
                <w:color w:val="000000"/>
                <w:sz w:val="18"/>
                <w:szCs w:val="18"/>
                <w:lang w:val="es-ES"/>
              </w:rPr>
              <w:t xml:space="preserve"> recta con estrías transversales longitud 14 cm Pinza </w:t>
            </w:r>
            <w:proofErr w:type="spellStart"/>
            <w:r w:rsidRPr="00970228">
              <w:rPr>
                <w:rFonts w:cs="Arial"/>
                <w:color w:val="000000"/>
                <w:sz w:val="18"/>
                <w:szCs w:val="18"/>
                <w:lang w:val="es-ES"/>
              </w:rPr>
              <w:t>kelly</w:t>
            </w:r>
            <w:proofErr w:type="spellEnd"/>
            <w:r w:rsidRPr="00970228">
              <w:rPr>
                <w:rFonts w:cs="Arial"/>
                <w:color w:val="000000"/>
                <w:sz w:val="18"/>
                <w:szCs w:val="18"/>
                <w:lang w:val="es-ES"/>
              </w:rPr>
              <w:t xml:space="preserve"> recta con estrías transversales longitud 14 cm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100</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90</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914-001-0199</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Pinza Rankin o Rankin-Kelly curva longitud 160 mm Pinza Rankin o Rankin-Kelly curva longitud 160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50</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914-001-0200</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w:t>
            </w:r>
            <w:proofErr w:type="spellStart"/>
            <w:r w:rsidRPr="00970228">
              <w:rPr>
                <w:rFonts w:cs="Arial"/>
                <w:color w:val="000000"/>
                <w:sz w:val="18"/>
                <w:szCs w:val="18"/>
                <w:lang w:val="es-ES"/>
              </w:rPr>
              <w:t>rankin</w:t>
            </w:r>
            <w:proofErr w:type="spellEnd"/>
            <w:r w:rsidRPr="00970228">
              <w:rPr>
                <w:rFonts w:cs="Arial"/>
                <w:color w:val="000000"/>
                <w:sz w:val="18"/>
                <w:szCs w:val="18"/>
                <w:lang w:val="es-ES"/>
              </w:rPr>
              <w:t xml:space="preserve"> o </w:t>
            </w:r>
            <w:proofErr w:type="spellStart"/>
            <w:r w:rsidRPr="00970228">
              <w:rPr>
                <w:rFonts w:cs="Arial"/>
                <w:color w:val="000000"/>
                <w:sz w:val="18"/>
                <w:szCs w:val="18"/>
                <w:lang w:val="es-ES"/>
              </w:rPr>
              <w:t>rankin-kally</w:t>
            </w:r>
            <w:proofErr w:type="spellEnd"/>
            <w:r w:rsidRPr="00970228">
              <w:rPr>
                <w:rFonts w:cs="Arial"/>
                <w:color w:val="000000"/>
                <w:sz w:val="18"/>
                <w:szCs w:val="18"/>
                <w:lang w:val="es-ES"/>
              </w:rPr>
              <w:t xml:space="preserve"> recta longitud de 160 mm Pinza </w:t>
            </w:r>
            <w:proofErr w:type="spellStart"/>
            <w:r w:rsidRPr="00970228">
              <w:rPr>
                <w:rFonts w:cs="Arial"/>
                <w:color w:val="000000"/>
                <w:sz w:val="18"/>
                <w:szCs w:val="18"/>
                <w:lang w:val="es-ES"/>
              </w:rPr>
              <w:t>rankin</w:t>
            </w:r>
            <w:proofErr w:type="spellEnd"/>
            <w:r w:rsidRPr="00970228">
              <w:rPr>
                <w:rFonts w:cs="Arial"/>
                <w:color w:val="000000"/>
                <w:sz w:val="18"/>
                <w:szCs w:val="18"/>
                <w:lang w:val="es-ES"/>
              </w:rPr>
              <w:t xml:space="preserve"> o </w:t>
            </w:r>
            <w:proofErr w:type="spellStart"/>
            <w:r w:rsidRPr="00970228">
              <w:rPr>
                <w:rFonts w:cs="Arial"/>
                <w:color w:val="000000"/>
                <w:sz w:val="18"/>
                <w:szCs w:val="18"/>
                <w:lang w:val="es-ES"/>
              </w:rPr>
              <w:t>rankin-kally</w:t>
            </w:r>
            <w:proofErr w:type="spellEnd"/>
            <w:r w:rsidRPr="00970228">
              <w:rPr>
                <w:rFonts w:cs="Arial"/>
                <w:color w:val="000000"/>
                <w:sz w:val="18"/>
                <w:szCs w:val="18"/>
                <w:lang w:val="es-ES"/>
              </w:rPr>
              <w:t xml:space="preserve"> recta longitud de 160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100</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92</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914-002-0025</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Porta agujas </w:t>
            </w:r>
            <w:proofErr w:type="spellStart"/>
            <w:r w:rsidRPr="00970228">
              <w:rPr>
                <w:rFonts w:cs="Arial"/>
                <w:color w:val="000000"/>
                <w:sz w:val="18"/>
                <w:szCs w:val="18"/>
                <w:lang w:val="es-ES"/>
              </w:rPr>
              <w:t>Hegar</w:t>
            </w:r>
            <w:proofErr w:type="spellEnd"/>
            <w:r w:rsidRPr="00970228">
              <w:rPr>
                <w:rFonts w:cs="Arial"/>
                <w:color w:val="000000"/>
                <w:sz w:val="18"/>
                <w:szCs w:val="18"/>
                <w:lang w:val="es-ES"/>
              </w:rPr>
              <w:t xml:space="preserve">  o Mayo-</w:t>
            </w:r>
            <w:proofErr w:type="spellStart"/>
            <w:r w:rsidRPr="00970228">
              <w:rPr>
                <w:rFonts w:cs="Arial"/>
                <w:color w:val="000000"/>
                <w:sz w:val="18"/>
                <w:szCs w:val="18"/>
                <w:lang w:val="es-ES"/>
              </w:rPr>
              <w:t>Hegar</w:t>
            </w:r>
            <w:proofErr w:type="spellEnd"/>
            <w:r w:rsidRPr="00970228">
              <w:rPr>
                <w:rFonts w:cs="Arial"/>
                <w:color w:val="000000"/>
                <w:sz w:val="18"/>
                <w:szCs w:val="18"/>
                <w:lang w:val="es-ES"/>
              </w:rPr>
              <w:t xml:space="preserve"> recto con ranura central longitud de 140 a 150 mm Porta agujas </w:t>
            </w:r>
            <w:proofErr w:type="spellStart"/>
            <w:r w:rsidRPr="00970228">
              <w:rPr>
                <w:rFonts w:cs="Arial"/>
                <w:color w:val="000000"/>
                <w:sz w:val="18"/>
                <w:szCs w:val="18"/>
                <w:lang w:val="es-ES"/>
              </w:rPr>
              <w:t>Hegar</w:t>
            </w:r>
            <w:proofErr w:type="spellEnd"/>
            <w:r w:rsidRPr="00970228">
              <w:rPr>
                <w:rFonts w:cs="Arial"/>
                <w:color w:val="000000"/>
                <w:sz w:val="18"/>
                <w:szCs w:val="18"/>
                <w:lang w:val="es-ES"/>
              </w:rPr>
              <w:t xml:space="preserve">  o Mayo-</w:t>
            </w:r>
            <w:proofErr w:type="spellStart"/>
            <w:r w:rsidRPr="00970228">
              <w:rPr>
                <w:rFonts w:cs="Arial"/>
                <w:color w:val="000000"/>
                <w:sz w:val="18"/>
                <w:szCs w:val="18"/>
                <w:lang w:val="es-ES"/>
              </w:rPr>
              <w:t>Hegar</w:t>
            </w:r>
            <w:proofErr w:type="spellEnd"/>
            <w:r w:rsidRPr="00970228">
              <w:rPr>
                <w:rFonts w:cs="Arial"/>
                <w:color w:val="000000"/>
                <w:sz w:val="18"/>
                <w:szCs w:val="18"/>
                <w:lang w:val="es-ES"/>
              </w:rPr>
              <w:t xml:space="preserve"> recto con ranura central longitud de 140 a 150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20</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93</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914-002-0026</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Porta aguja Mayo </w:t>
            </w:r>
            <w:proofErr w:type="spellStart"/>
            <w:r w:rsidRPr="00970228">
              <w:rPr>
                <w:rFonts w:cs="Arial"/>
                <w:color w:val="000000"/>
                <w:sz w:val="18"/>
                <w:szCs w:val="18"/>
                <w:lang w:val="es-ES"/>
              </w:rPr>
              <w:t>Hegar</w:t>
            </w:r>
            <w:proofErr w:type="spellEnd"/>
            <w:r w:rsidRPr="00970228">
              <w:rPr>
                <w:rFonts w:cs="Arial"/>
                <w:color w:val="000000"/>
                <w:sz w:val="18"/>
                <w:szCs w:val="18"/>
                <w:lang w:val="es-ES"/>
              </w:rPr>
              <w:t xml:space="preserve"> recto sin ranura central estrías transversales longitud 15 cm Porta aguja Mayo </w:t>
            </w:r>
            <w:proofErr w:type="spellStart"/>
            <w:r w:rsidRPr="00970228">
              <w:rPr>
                <w:rFonts w:cs="Arial"/>
                <w:color w:val="000000"/>
                <w:sz w:val="18"/>
                <w:szCs w:val="18"/>
                <w:lang w:val="es-ES"/>
              </w:rPr>
              <w:t>Hegar</w:t>
            </w:r>
            <w:proofErr w:type="spellEnd"/>
            <w:r w:rsidRPr="00970228">
              <w:rPr>
                <w:rFonts w:cs="Arial"/>
                <w:color w:val="000000"/>
                <w:sz w:val="18"/>
                <w:szCs w:val="18"/>
                <w:lang w:val="es-ES"/>
              </w:rPr>
              <w:t xml:space="preserve"> recto sin ranura central estrías transversales longitud 15 cm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20</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94</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914-002-0027</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Porta agujas </w:t>
            </w:r>
            <w:proofErr w:type="spellStart"/>
            <w:r w:rsidRPr="00970228">
              <w:rPr>
                <w:rFonts w:cs="Arial"/>
                <w:color w:val="000000"/>
                <w:sz w:val="18"/>
                <w:szCs w:val="18"/>
                <w:lang w:val="es-ES"/>
              </w:rPr>
              <w:t>Hegar</w:t>
            </w:r>
            <w:proofErr w:type="spellEnd"/>
            <w:r w:rsidRPr="00970228">
              <w:rPr>
                <w:rFonts w:cs="Arial"/>
                <w:color w:val="000000"/>
                <w:sz w:val="18"/>
                <w:szCs w:val="18"/>
                <w:lang w:val="es-ES"/>
              </w:rPr>
              <w:t xml:space="preserve">  o Mayo-</w:t>
            </w:r>
            <w:proofErr w:type="spellStart"/>
            <w:r w:rsidRPr="00970228">
              <w:rPr>
                <w:rFonts w:cs="Arial"/>
                <w:color w:val="000000"/>
                <w:sz w:val="18"/>
                <w:szCs w:val="18"/>
                <w:lang w:val="es-ES"/>
              </w:rPr>
              <w:t>Hegar</w:t>
            </w:r>
            <w:proofErr w:type="spellEnd"/>
            <w:r w:rsidRPr="00970228">
              <w:rPr>
                <w:rFonts w:cs="Arial"/>
                <w:color w:val="000000"/>
                <w:sz w:val="18"/>
                <w:szCs w:val="18"/>
                <w:lang w:val="es-ES"/>
              </w:rPr>
              <w:t xml:space="preserve"> recto con ranura central longitud de 180 a 185 mm Porta agujas </w:t>
            </w:r>
            <w:proofErr w:type="spellStart"/>
            <w:r w:rsidRPr="00970228">
              <w:rPr>
                <w:rFonts w:cs="Arial"/>
                <w:color w:val="000000"/>
                <w:sz w:val="18"/>
                <w:szCs w:val="18"/>
                <w:lang w:val="es-ES"/>
              </w:rPr>
              <w:t>Hegar</w:t>
            </w:r>
            <w:proofErr w:type="spellEnd"/>
            <w:r w:rsidRPr="00970228">
              <w:rPr>
                <w:rFonts w:cs="Arial"/>
                <w:color w:val="000000"/>
                <w:sz w:val="18"/>
                <w:szCs w:val="18"/>
                <w:lang w:val="es-ES"/>
              </w:rPr>
              <w:t xml:space="preserve">  o Mayo-</w:t>
            </w:r>
            <w:proofErr w:type="spellStart"/>
            <w:r w:rsidRPr="00970228">
              <w:rPr>
                <w:rFonts w:cs="Arial"/>
                <w:color w:val="000000"/>
                <w:sz w:val="18"/>
                <w:szCs w:val="18"/>
                <w:lang w:val="es-ES"/>
              </w:rPr>
              <w:t>Hegar</w:t>
            </w:r>
            <w:proofErr w:type="spellEnd"/>
            <w:r w:rsidRPr="00970228">
              <w:rPr>
                <w:rFonts w:cs="Arial"/>
                <w:color w:val="000000"/>
                <w:sz w:val="18"/>
                <w:szCs w:val="18"/>
                <w:lang w:val="es-ES"/>
              </w:rPr>
              <w:t xml:space="preserve"> recto con ranura central longitud de 180 a 185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20</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95</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914-002-0028</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Porta agujas </w:t>
            </w:r>
            <w:proofErr w:type="spellStart"/>
            <w:r w:rsidRPr="00970228">
              <w:rPr>
                <w:rFonts w:cs="Arial"/>
                <w:color w:val="000000"/>
                <w:sz w:val="18"/>
                <w:szCs w:val="18"/>
                <w:lang w:val="es-ES"/>
              </w:rPr>
              <w:t>Hegar</w:t>
            </w:r>
            <w:proofErr w:type="spellEnd"/>
            <w:r w:rsidRPr="00970228">
              <w:rPr>
                <w:rFonts w:cs="Arial"/>
                <w:color w:val="000000"/>
                <w:sz w:val="18"/>
                <w:szCs w:val="18"/>
                <w:lang w:val="es-ES"/>
              </w:rPr>
              <w:t xml:space="preserve">  o Mayo-</w:t>
            </w:r>
            <w:proofErr w:type="spellStart"/>
            <w:r w:rsidRPr="00970228">
              <w:rPr>
                <w:rFonts w:cs="Arial"/>
                <w:color w:val="000000"/>
                <w:sz w:val="18"/>
                <w:szCs w:val="18"/>
                <w:lang w:val="es-ES"/>
              </w:rPr>
              <w:t>Hegar</w:t>
            </w:r>
            <w:proofErr w:type="spellEnd"/>
            <w:r w:rsidRPr="00970228">
              <w:rPr>
                <w:rFonts w:cs="Arial"/>
                <w:color w:val="000000"/>
                <w:sz w:val="18"/>
                <w:szCs w:val="18"/>
                <w:lang w:val="es-ES"/>
              </w:rPr>
              <w:t xml:space="preserve"> recto con ranura central longitud de 200 a 210 mm Porta agujas </w:t>
            </w:r>
            <w:proofErr w:type="spellStart"/>
            <w:r w:rsidRPr="00970228">
              <w:rPr>
                <w:rFonts w:cs="Arial"/>
                <w:color w:val="000000"/>
                <w:sz w:val="18"/>
                <w:szCs w:val="18"/>
                <w:lang w:val="es-ES"/>
              </w:rPr>
              <w:t>Hegar</w:t>
            </w:r>
            <w:proofErr w:type="spellEnd"/>
            <w:r w:rsidRPr="00970228">
              <w:rPr>
                <w:rFonts w:cs="Arial"/>
                <w:color w:val="000000"/>
                <w:sz w:val="18"/>
                <w:szCs w:val="18"/>
                <w:lang w:val="es-ES"/>
              </w:rPr>
              <w:t xml:space="preserve">  o Mayo-</w:t>
            </w:r>
            <w:proofErr w:type="spellStart"/>
            <w:r w:rsidRPr="00970228">
              <w:rPr>
                <w:rFonts w:cs="Arial"/>
                <w:color w:val="000000"/>
                <w:sz w:val="18"/>
                <w:szCs w:val="18"/>
                <w:lang w:val="es-ES"/>
              </w:rPr>
              <w:t>Hegar</w:t>
            </w:r>
            <w:proofErr w:type="spellEnd"/>
            <w:r w:rsidRPr="00970228">
              <w:rPr>
                <w:rFonts w:cs="Arial"/>
                <w:color w:val="000000"/>
                <w:sz w:val="18"/>
                <w:szCs w:val="18"/>
                <w:lang w:val="es-ES"/>
              </w:rPr>
              <w:t xml:space="preserve"> recto con ranura central longitud de 200 a 210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20</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96</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914-0012-0015</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Cánula </w:t>
            </w:r>
            <w:proofErr w:type="spellStart"/>
            <w:r w:rsidRPr="00970228">
              <w:rPr>
                <w:rFonts w:cs="Arial"/>
                <w:color w:val="000000"/>
                <w:sz w:val="18"/>
                <w:szCs w:val="18"/>
                <w:lang w:val="es-ES"/>
              </w:rPr>
              <w:t>Yankawer</w:t>
            </w:r>
            <w:proofErr w:type="spellEnd"/>
            <w:r w:rsidRPr="00970228">
              <w:rPr>
                <w:rFonts w:cs="Arial"/>
                <w:color w:val="000000"/>
                <w:sz w:val="18"/>
                <w:szCs w:val="18"/>
                <w:lang w:val="es-ES"/>
              </w:rPr>
              <w:t xml:space="preserve"> con botón desatornillador 22.8 cm de longitud Cánula </w:t>
            </w:r>
            <w:proofErr w:type="spellStart"/>
            <w:r w:rsidRPr="00970228">
              <w:rPr>
                <w:rFonts w:cs="Arial"/>
                <w:color w:val="000000"/>
                <w:sz w:val="18"/>
                <w:szCs w:val="18"/>
                <w:lang w:val="es-ES"/>
              </w:rPr>
              <w:t>Yankawer</w:t>
            </w:r>
            <w:proofErr w:type="spellEnd"/>
            <w:r w:rsidRPr="00970228">
              <w:rPr>
                <w:rFonts w:cs="Arial"/>
                <w:color w:val="000000"/>
                <w:sz w:val="18"/>
                <w:szCs w:val="18"/>
                <w:lang w:val="es-ES"/>
              </w:rPr>
              <w:t xml:space="preserve"> con botón desatornillador 22.8 cm de longitud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20</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97</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914-001-0200</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w:t>
            </w:r>
            <w:proofErr w:type="spellStart"/>
            <w:r w:rsidRPr="00970228">
              <w:rPr>
                <w:rFonts w:cs="Arial"/>
                <w:color w:val="000000"/>
                <w:sz w:val="18"/>
                <w:szCs w:val="18"/>
                <w:lang w:val="es-ES"/>
              </w:rPr>
              <w:t>Backhaus</w:t>
            </w:r>
            <w:proofErr w:type="spellEnd"/>
            <w:r w:rsidRPr="00970228">
              <w:rPr>
                <w:rFonts w:cs="Arial"/>
                <w:color w:val="000000"/>
                <w:sz w:val="18"/>
                <w:szCs w:val="18"/>
                <w:lang w:val="es-ES"/>
              </w:rPr>
              <w:t xml:space="preserve">, longitud de 130 a 140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Pinza </w:t>
            </w:r>
            <w:proofErr w:type="spellStart"/>
            <w:r w:rsidRPr="00970228">
              <w:rPr>
                <w:rFonts w:cs="Arial"/>
                <w:color w:val="000000"/>
                <w:sz w:val="18"/>
                <w:szCs w:val="18"/>
                <w:lang w:val="es-ES"/>
              </w:rPr>
              <w:t>Backhaus</w:t>
            </w:r>
            <w:proofErr w:type="spellEnd"/>
            <w:r w:rsidRPr="00970228">
              <w:rPr>
                <w:rFonts w:cs="Arial"/>
                <w:color w:val="000000"/>
                <w:sz w:val="18"/>
                <w:szCs w:val="18"/>
                <w:lang w:val="es-ES"/>
              </w:rPr>
              <w:t xml:space="preserve">, longitud de 130 a 140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50</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98</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914-001-0201</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w:t>
            </w:r>
            <w:proofErr w:type="spellStart"/>
            <w:r w:rsidRPr="00970228">
              <w:rPr>
                <w:rFonts w:cs="Arial"/>
                <w:color w:val="000000"/>
                <w:sz w:val="18"/>
                <w:szCs w:val="18"/>
                <w:lang w:val="es-ES"/>
              </w:rPr>
              <w:t>Backhaus</w:t>
            </w:r>
            <w:proofErr w:type="spellEnd"/>
            <w:r w:rsidRPr="00970228">
              <w:rPr>
                <w:rFonts w:cs="Arial"/>
                <w:color w:val="000000"/>
                <w:sz w:val="18"/>
                <w:szCs w:val="18"/>
                <w:lang w:val="es-ES"/>
              </w:rPr>
              <w:t xml:space="preserve">, longitud de 130 a 140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Pinza </w:t>
            </w:r>
            <w:proofErr w:type="spellStart"/>
            <w:r w:rsidRPr="00970228">
              <w:rPr>
                <w:rFonts w:cs="Arial"/>
                <w:color w:val="000000"/>
                <w:sz w:val="18"/>
                <w:szCs w:val="18"/>
                <w:lang w:val="es-ES"/>
              </w:rPr>
              <w:t>Backhaus</w:t>
            </w:r>
            <w:proofErr w:type="spellEnd"/>
            <w:r w:rsidRPr="00970228">
              <w:rPr>
                <w:rFonts w:cs="Arial"/>
                <w:color w:val="000000"/>
                <w:sz w:val="18"/>
                <w:szCs w:val="18"/>
                <w:lang w:val="es-ES"/>
              </w:rPr>
              <w:t xml:space="preserve">, longitud de 130 a 140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50</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lastRenderedPageBreak/>
              <w:t>99</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914-001-0202</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w:t>
            </w:r>
            <w:proofErr w:type="spellStart"/>
            <w:r w:rsidRPr="00970228">
              <w:rPr>
                <w:rFonts w:cs="Arial"/>
                <w:color w:val="000000"/>
                <w:sz w:val="18"/>
                <w:szCs w:val="18"/>
                <w:lang w:val="es-ES"/>
              </w:rPr>
              <w:t>Backhaus</w:t>
            </w:r>
            <w:proofErr w:type="spellEnd"/>
            <w:r w:rsidRPr="00970228">
              <w:rPr>
                <w:rFonts w:cs="Arial"/>
                <w:color w:val="000000"/>
                <w:sz w:val="18"/>
                <w:szCs w:val="18"/>
                <w:lang w:val="es-ES"/>
              </w:rPr>
              <w:t xml:space="preserve">, longitud de 150 a 155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Pinza </w:t>
            </w:r>
            <w:proofErr w:type="spellStart"/>
            <w:r w:rsidRPr="00970228">
              <w:rPr>
                <w:rFonts w:cs="Arial"/>
                <w:color w:val="000000"/>
                <w:sz w:val="18"/>
                <w:szCs w:val="18"/>
                <w:lang w:val="es-ES"/>
              </w:rPr>
              <w:t>Backhaus</w:t>
            </w:r>
            <w:proofErr w:type="spellEnd"/>
            <w:r w:rsidRPr="00970228">
              <w:rPr>
                <w:rFonts w:cs="Arial"/>
                <w:color w:val="000000"/>
                <w:sz w:val="18"/>
                <w:szCs w:val="18"/>
                <w:lang w:val="es-ES"/>
              </w:rPr>
              <w:t xml:space="preserve">, longitud de 150 a 155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50</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100</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914-001-0203</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w:t>
            </w:r>
            <w:proofErr w:type="spellStart"/>
            <w:r w:rsidRPr="00970228">
              <w:rPr>
                <w:rFonts w:cs="Arial"/>
                <w:color w:val="000000"/>
                <w:sz w:val="18"/>
                <w:szCs w:val="18"/>
                <w:lang w:val="es-ES"/>
              </w:rPr>
              <w:t>bernhard</w:t>
            </w:r>
            <w:proofErr w:type="spellEnd"/>
            <w:r w:rsidRPr="00970228">
              <w:rPr>
                <w:rFonts w:cs="Arial"/>
                <w:color w:val="000000"/>
                <w:sz w:val="18"/>
                <w:szCs w:val="18"/>
                <w:lang w:val="es-ES"/>
              </w:rPr>
              <w:t xml:space="preserve">, recta, con dientes, de 160 a 165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de longitud Pinza </w:t>
            </w:r>
            <w:proofErr w:type="spellStart"/>
            <w:r w:rsidRPr="00970228">
              <w:rPr>
                <w:rFonts w:cs="Arial"/>
                <w:color w:val="000000"/>
                <w:sz w:val="18"/>
                <w:szCs w:val="18"/>
                <w:lang w:val="es-ES"/>
              </w:rPr>
              <w:t>bernhard</w:t>
            </w:r>
            <w:proofErr w:type="spellEnd"/>
            <w:r w:rsidRPr="00970228">
              <w:rPr>
                <w:rFonts w:cs="Arial"/>
                <w:color w:val="000000"/>
                <w:sz w:val="18"/>
                <w:szCs w:val="18"/>
                <w:lang w:val="es-ES"/>
              </w:rPr>
              <w:t xml:space="preserve">, recta, con dientes, de 160 a 165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de longitud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50</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101</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914-001-0204</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w:t>
            </w:r>
            <w:proofErr w:type="spellStart"/>
            <w:r w:rsidRPr="00970228">
              <w:rPr>
                <w:rFonts w:cs="Arial"/>
                <w:color w:val="000000"/>
                <w:sz w:val="18"/>
                <w:szCs w:val="18"/>
                <w:lang w:val="es-ES"/>
              </w:rPr>
              <w:t>heaney</w:t>
            </w:r>
            <w:proofErr w:type="spellEnd"/>
            <w:r w:rsidRPr="00970228">
              <w:rPr>
                <w:rFonts w:cs="Arial"/>
                <w:color w:val="000000"/>
                <w:sz w:val="18"/>
                <w:szCs w:val="18"/>
                <w:lang w:val="es-ES"/>
              </w:rPr>
              <w:t xml:space="preserve"> o </w:t>
            </w:r>
            <w:proofErr w:type="spellStart"/>
            <w:r w:rsidRPr="00970228">
              <w:rPr>
                <w:rFonts w:cs="Arial"/>
                <w:color w:val="000000"/>
                <w:sz w:val="18"/>
                <w:szCs w:val="18"/>
                <w:lang w:val="es-ES"/>
              </w:rPr>
              <w:t>heaney</w:t>
            </w:r>
            <w:proofErr w:type="spellEnd"/>
            <w:r w:rsidRPr="00970228">
              <w:rPr>
                <w:rFonts w:cs="Arial"/>
                <w:color w:val="000000"/>
                <w:sz w:val="18"/>
                <w:szCs w:val="18"/>
                <w:lang w:val="es-ES"/>
              </w:rPr>
              <w:t xml:space="preserve"> modificada con 2 diente transversal longitud de 190 a 200 mm  Pinza </w:t>
            </w:r>
            <w:proofErr w:type="spellStart"/>
            <w:r w:rsidRPr="00970228">
              <w:rPr>
                <w:rFonts w:cs="Arial"/>
                <w:color w:val="000000"/>
                <w:sz w:val="18"/>
                <w:szCs w:val="18"/>
                <w:lang w:val="es-ES"/>
              </w:rPr>
              <w:t>heaney</w:t>
            </w:r>
            <w:proofErr w:type="spellEnd"/>
            <w:r w:rsidRPr="00970228">
              <w:rPr>
                <w:rFonts w:cs="Arial"/>
                <w:color w:val="000000"/>
                <w:sz w:val="18"/>
                <w:szCs w:val="18"/>
                <w:lang w:val="es-ES"/>
              </w:rPr>
              <w:t xml:space="preserve"> o </w:t>
            </w:r>
            <w:proofErr w:type="spellStart"/>
            <w:r w:rsidRPr="00970228">
              <w:rPr>
                <w:rFonts w:cs="Arial"/>
                <w:color w:val="000000"/>
                <w:sz w:val="18"/>
                <w:szCs w:val="18"/>
                <w:lang w:val="es-ES"/>
              </w:rPr>
              <w:t>heaney</w:t>
            </w:r>
            <w:proofErr w:type="spellEnd"/>
            <w:r w:rsidRPr="00970228">
              <w:rPr>
                <w:rFonts w:cs="Arial"/>
                <w:color w:val="000000"/>
                <w:sz w:val="18"/>
                <w:szCs w:val="18"/>
                <w:lang w:val="es-ES"/>
              </w:rPr>
              <w:t xml:space="preserve"> modificada con 2 diente transversal longitud de 190 a 200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16</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102</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914-001-0205</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w:t>
            </w:r>
            <w:proofErr w:type="spellStart"/>
            <w:r w:rsidRPr="00970228">
              <w:rPr>
                <w:rFonts w:cs="Arial"/>
                <w:color w:val="000000"/>
                <w:sz w:val="18"/>
                <w:szCs w:val="18"/>
                <w:lang w:val="es-ES"/>
              </w:rPr>
              <w:t>heaney</w:t>
            </w:r>
            <w:proofErr w:type="spellEnd"/>
            <w:r w:rsidRPr="00970228">
              <w:rPr>
                <w:rFonts w:cs="Arial"/>
                <w:color w:val="000000"/>
                <w:sz w:val="18"/>
                <w:szCs w:val="18"/>
                <w:lang w:val="es-ES"/>
              </w:rPr>
              <w:t xml:space="preserve"> o </w:t>
            </w:r>
            <w:proofErr w:type="spellStart"/>
            <w:r w:rsidRPr="00970228">
              <w:rPr>
                <w:rFonts w:cs="Arial"/>
                <w:color w:val="000000"/>
                <w:sz w:val="18"/>
                <w:szCs w:val="18"/>
                <w:lang w:val="es-ES"/>
              </w:rPr>
              <w:t>heaney</w:t>
            </w:r>
            <w:proofErr w:type="spellEnd"/>
            <w:r w:rsidRPr="00970228">
              <w:rPr>
                <w:rFonts w:cs="Arial"/>
                <w:color w:val="000000"/>
                <w:sz w:val="18"/>
                <w:szCs w:val="18"/>
                <w:lang w:val="es-ES"/>
              </w:rPr>
              <w:t xml:space="preserve"> modificada con 2 diente transversal longitud de 230 a 245 mm Pinza </w:t>
            </w:r>
            <w:proofErr w:type="spellStart"/>
            <w:r w:rsidRPr="00970228">
              <w:rPr>
                <w:rFonts w:cs="Arial"/>
                <w:color w:val="000000"/>
                <w:sz w:val="18"/>
                <w:szCs w:val="18"/>
                <w:lang w:val="es-ES"/>
              </w:rPr>
              <w:t>heaney</w:t>
            </w:r>
            <w:proofErr w:type="spellEnd"/>
            <w:r w:rsidRPr="00970228">
              <w:rPr>
                <w:rFonts w:cs="Arial"/>
                <w:color w:val="000000"/>
                <w:sz w:val="18"/>
                <w:szCs w:val="18"/>
                <w:lang w:val="es-ES"/>
              </w:rPr>
              <w:t xml:space="preserve"> o </w:t>
            </w:r>
            <w:proofErr w:type="spellStart"/>
            <w:r w:rsidRPr="00970228">
              <w:rPr>
                <w:rFonts w:cs="Arial"/>
                <w:color w:val="000000"/>
                <w:sz w:val="18"/>
                <w:szCs w:val="18"/>
                <w:lang w:val="es-ES"/>
              </w:rPr>
              <w:t>heaney</w:t>
            </w:r>
            <w:proofErr w:type="spellEnd"/>
            <w:r w:rsidRPr="00970228">
              <w:rPr>
                <w:rFonts w:cs="Arial"/>
                <w:color w:val="000000"/>
                <w:sz w:val="18"/>
                <w:szCs w:val="18"/>
                <w:lang w:val="es-ES"/>
              </w:rPr>
              <w:t xml:space="preserve"> modificada con 2 diente transversal longitud de 230 a 245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16</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103</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914-001-0206</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w:t>
            </w:r>
            <w:proofErr w:type="spellStart"/>
            <w:r w:rsidRPr="00970228">
              <w:rPr>
                <w:rFonts w:cs="Arial"/>
                <w:color w:val="000000"/>
                <w:sz w:val="18"/>
                <w:szCs w:val="18"/>
                <w:lang w:val="es-ES"/>
              </w:rPr>
              <w:t>Lahey</w:t>
            </w:r>
            <w:proofErr w:type="spellEnd"/>
            <w:r w:rsidRPr="00970228">
              <w:rPr>
                <w:rFonts w:cs="Arial"/>
                <w:color w:val="000000"/>
                <w:sz w:val="18"/>
                <w:szCs w:val="18"/>
                <w:lang w:val="es-ES"/>
              </w:rPr>
              <w:t xml:space="preserve"> punta fina longitud 19 cm Pinza </w:t>
            </w:r>
            <w:proofErr w:type="spellStart"/>
            <w:r w:rsidRPr="00970228">
              <w:rPr>
                <w:rFonts w:cs="Arial"/>
                <w:color w:val="000000"/>
                <w:sz w:val="18"/>
                <w:szCs w:val="18"/>
                <w:lang w:val="es-ES"/>
              </w:rPr>
              <w:t>Lahey</w:t>
            </w:r>
            <w:proofErr w:type="spellEnd"/>
            <w:r w:rsidRPr="00970228">
              <w:rPr>
                <w:rFonts w:cs="Arial"/>
                <w:color w:val="000000"/>
                <w:sz w:val="18"/>
                <w:szCs w:val="18"/>
                <w:lang w:val="es-ES"/>
              </w:rPr>
              <w:t xml:space="preserve"> punta fina longitud 19 cm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16</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104</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914-001-0207</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w:t>
            </w:r>
            <w:proofErr w:type="spellStart"/>
            <w:r w:rsidRPr="00970228">
              <w:rPr>
                <w:rFonts w:cs="Arial"/>
                <w:color w:val="000000"/>
                <w:sz w:val="18"/>
                <w:szCs w:val="18"/>
                <w:lang w:val="es-ES"/>
              </w:rPr>
              <w:t>Lahey</w:t>
            </w:r>
            <w:proofErr w:type="spellEnd"/>
            <w:r w:rsidRPr="00970228">
              <w:rPr>
                <w:rFonts w:cs="Arial"/>
                <w:color w:val="000000"/>
                <w:sz w:val="18"/>
                <w:szCs w:val="18"/>
                <w:lang w:val="es-ES"/>
              </w:rPr>
              <w:t xml:space="preserve"> ramas largas y anguladas estrías longitudinales longitud de 220 a 230 mm Pinza </w:t>
            </w:r>
            <w:proofErr w:type="spellStart"/>
            <w:r w:rsidRPr="00970228">
              <w:rPr>
                <w:rFonts w:cs="Arial"/>
                <w:color w:val="000000"/>
                <w:sz w:val="18"/>
                <w:szCs w:val="18"/>
                <w:lang w:val="es-ES"/>
              </w:rPr>
              <w:t>Lahey</w:t>
            </w:r>
            <w:proofErr w:type="spellEnd"/>
            <w:r w:rsidRPr="00970228">
              <w:rPr>
                <w:rFonts w:cs="Arial"/>
                <w:color w:val="000000"/>
                <w:sz w:val="18"/>
                <w:szCs w:val="18"/>
                <w:lang w:val="es-ES"/>
              </w:rPr>
              <w:t xml:space="preserve"> ramas largas y anguladas estrías longitudinales longitud de 220 a 230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16</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105</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914-001-0208</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Hartman o </w:t>
            </w:r>
            <w:proofErr w:type="spellStart"/>
            <w:r w:rsidRPr="00970228">
              <w:rPr>
                <w:rFonts w:cs="Arial"/>
                <w:color w:val="000000"/>
                <w:sz w:val="18"/>
                <w:szCs w:val="18"/>
                <w:lang w:val="es-ES"/>
              </w:rPr>
              <w:t>Baby</w:t>
            </w:r>
            <w:proofErr w:type="spellEnd"/>
            <w:r w:rsidRPr="00970228">
              <w:rPr>
                <w:rFonts w:cs="Arial"/>
                <w:color w:val="000000"/>
                <w:sz w:val="18"/>
                <w:szCs w:val="18"/>
                <w:lang w:val="es-ES"/>
              </w:rPr>
              <w:t xml:space="preserve"> Mosquito curva longitud de 90 a 100 mm Pinza Hartman o </w:t>
            </w:r>
            <w:proofErr w:type="spellStart"/>
            <w:r w:rsidRPr="00970228">
              <w:rPr>
                <w:rFonts w:cs="Arial"/>
                <w:color w:val="000000"/>
                <w:sz w:val="18"/>
                <w:szCs w:val="18"/>
                <w:lang w:val="es-ES"/>
              </w:rPr>
              <w:t>Baby</w:t>
            </w:r>
            <w:proofErr w:type="spellEnd"/>
            <w:r w:rsidRPr="00970228">
              <w:rPr>
                <w:rFonts w:cs="Arial"/>
                <w:color w:val="000000"/>
                <w:sz w:val="18"/>
                <w:szCs w:val="18"/>
                <w:lang w:val="es-ES"/>
              </w:rPr>
              <w:t xml:space="preserve"> Mosquito curva longitud de 90 a 100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80</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106</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914-001-0209</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w:t>
            </w:r>
            <w:proofErr w:type="spellStart"/>
            <w:r w:rsidRPr="00970228">
              <w:rPr>
                <w:rFonts w:cs="Arial"/>
                <w:color w:val="000000"/>
                <w:sz w:val="18"/>
                <w:szCs w:val="18"/>
                <w:lang w:val="es-ES"/>
              </w:rPr>
              <w:t>Halsted</w:t>
            </w:r>
            <w:proofErr w:type="spellEnd"/>
            <w:r w:rsidRPr="00970228">
              <w:rPr>
                <w:rFonts w:cs="Arial"/>
                <w:color w:val="000000"/>
                <w:sz w:val="18"/>
                <w:szCs w:val="18"/>
                <w:lang w:val="es-ES"/>
              </w:rPr>
              <w:t xml:space="preserve"> mosquito curva con dientes longitud de 120 a 130 mm Pinza </w:t>
            </w:r>
            <w:proofErr w:type="spellStart"/>
            <w:r w:rsidRPr="00970228">
              <w:rPr>
                <w:rFonts w:cs="Arial"/>
                <w:color w:val="000000"/>
                <w:sz w:val="18"/>
                <w:szCs w:val="18"/>
                <w:lang w:val="es-ES"/>
              </w:rPr>
              <w:t>Halsted</w:t>
            </w:r>
            <w:proofErr w:type="spellEnd"/>
            <w:r w:rsidRPr="00970228">
              <w:rPr>
                <w:rFonts w:cs="Arial"/>
                <w:color w:val="000000"/>
                <w:sz w:val="18"/>
                <w:szCs w:val="18"/>
                <w:lang w:val="es-ES"/>
              </w:rPr>
              <w:t xml:space="preserve"> mosquito curva con dientes longitud de 120 a 130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80</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107</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914-001-0210</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w:t>
            </w:r>
            <w:proofErr w:type="spellStart"/>
            <w:r w:rsidRPr="00970228">
              <w:rPr>
                <w:rFonts w:cs="Arial"/>
                <w:color w:val="000000"/>
                <w:sz w:val="18"/>
                <w:szCs w:val="18"/>
                <w:lang w:val="es-ES"/>
              </w:rPr>
              <w:t>Halsted</w:t>
            </w:r>
            <w:proofErr w:type="spellEnd"/>
            <w:r w:rsidRPr="00970228">
              <w:rPr>
                <w:rFonts w:cs="Arial"/>
                <w:color w:val="000000"/>
                <w:sz w:val="18"/>
                <w:szCs w:val="18"/>
                <w:lang w:val="es-ES"/>
              </w:rPr>
              <w:t xml:space="preserve"> mosquito recta con dientes longitud de 120 1 30 mm Pinza </w:t>
            </w:r>
            <w:proofErr w:type="spellStart"/>
            <w:r w:rsidRPr="00970228">
              <w:rPr>
                <w:rFonts w:cs="Arial"/>
                <w:color w:val="000000"/>
                <w:sz w:val="18"/>
                <w:szCs w:val="18"/>
                <w:lang w:val="es-ES"/>
              </w:rPr>
              <w:t>Halsted</w:t>
            </w:r>
            <w:proofErr w:type="spellEnd"/>
            <w:r w:rsidRPr="00970228">
              <w:rPr>
                <w:rFonts w:cs="Arial"/>
                <w:color w:val="000000"/>
                <w:sz w:val="18"/>
                <w:szCs w:val="18"/>
                <w:lang w:val="es-ES"/>
              </w:rPr>
              <w:t xml:space="preserve"> mosquito recta con dientes longitud de 120 1 30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80</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108</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914-040-0034</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Separador </w:t>
            </w:r>
            <w:proofErr w:type="spellStart"/>
            <w:r w:rsidRPr="00970228">
              <w:rPr>
                <w:rFonts w:cs="Arial"/>
                <w:color w:val="000000"/>
                <w:sz w:val="18"/>
                <w:szCs w:val="18"/>
                <w:lang w:val="es-ES"/>
              </w:rPr>
              <w:t>Senn</w:t>
            </w:r>
            <w:proofErr w:type="spellEnd"/>
            <w:r w:rsidRPr="00970228">
              <w:rPr>
                <w:rFonts w:cs="Arial"/>
                <w:color w:val="000000"/>
                <w:sz w:val="18"/>
                <w:szCs w:val="18"/>
                <w:lang w:val="es-ES"/>
              </w:rPr>
              <w:t xml:space="preserve"> o </w:t>
            </w:r>
            <w:proofErr w:type="spellStart"/>
            <w:r w:rsidRPr="00970228">
              <w:rPr>
                <w:rFonts w:cs="Arial"/>
                <w:color w:val="000000"/>
                <w:sz w:val="18"/>
                <w:szCs w:val="18"/>
                <w:lang w:val="es-ES"/>
              </w:rPr>
              <w:t>Baby</w:t>
            </w:r>
            <w:proofErr w:type="spellEnd"/>
            <w:r w:rsidRPr="00970228">
              <w:rPr>
                <w:rFonts w:cs="Arial"/>
                <w:color w:val="000000"/>
                <w:sz w:val="18"/>
                <w:szCs w:val="18"/>
                <w:lang w:val="es-ES"/>
              </w:rPr>
              <w:t xml:space="preserve"> </w:t>
            </w:r>
            <w:proofErr w:type="spellStart"/>
            <w:r w:rsidRPr="00970228">
              <w:rPr>
                <w:rFonts w:cs="Arial"/>
                <w:color w:val="000000"/>
                <w:sz w:val="18"/>
                <w:szCs w:val="18"/>
                <w:lang w:val="es-ES"/>
              </w:rPr>
              <w:t>Sen</w:t>
            </w:r>
            <w:proofErr w:type="spellEnd"/>
            <w:r w:rsidRPr="00970228">
              <w:rPr>
                <w:rFonts w:cs="Arial"/>
                <w:color w:val="000000"/>
                <w:sz w:val="18"/>
                <w:szCs w:val="18"/>
                <w:lang w:val="es-ES"/>
              </w:rPr>
              <w:t xml:space="preserve">-Miller o </w:t>
            </w:r>
            <w:proofErr w:type="spellStart"/>
            <w:r w:rsidRPr="00970228">
              <w:rPr>
                <w:rFonts w:cs="Arial"/>
                <w:color w:val="000000"/>
                <w:sz w:val="18"/>
                <w:szCs w:val="18"/>
                <w:lang w:val="es-ES"/>
              </w:rPr>
              <w:t>Senn-Mueller</w:t>
            </w:r>
            <w:proofErr w:type="spellEnd"/>
            <w:r w:rsidRPr="00970228">
              <w:rPr>
                <w:rFonts w:cs="Arial"/>
                <w:color w:val="000000"/>
                <w:sz w:val="18"/>
                <w:szCs w:val="18"/>
                <w:lang w:val="es-ES"/>
              </w:rPr>
              <w:t xml:space="preserve"> de doble extremo con 3 garfios romos longitud de 160 1a 170 mm Separador </w:t>
            </w:r>
            <w:proofErr w:type="spellStart"/>
            <w:r w:rsidRPr="00970228">
              <w:rPr>
                <w:rFonts w:cs="Arial"/>
                <w:color w:val="000000"/>
                <w:sz w:val="18"/>
                <w:szCs w:val="18"/>
                <w:lang w:val="es-ES"/>
              </w:rPr>
              <w:t>Senn</w:t>
            </w:r>
            <w:proofErr w:type="spellEnd"/>
            <w:r w:rsidRPr="00970228">
              <w:rPr>
                <w:rFonts w:cs="Arial"/>
                <w:color w:val="000000"/>
                <w:sz w:val="18"/>
                <w:szCs w:val="18"/>
                <w:lang w:val="es-ES"/>
              </w:rPr>
              <w:t xml:space="preserve"> o </w:t>
            </w:r>
            <w:proofErr w:type="spellStart"/>
            <w:r w:rsidRPr="00970228">
              <w:rPr>
                <w:rFonts w:cs="Arial"/>
                <w:color w:val="000000"/>
                <w:sz w:val="18"/>
                <w:szCs w:val="18"/>
                <w:lang w:val="es-ES"/>
              </w:rPr>
              <w:t>Baby</w:t>
            </w:r>
            <w:proofErr w:type="spellEnd"/>
            <w:r w:rsidRPr="00970228">
              <w:rPr>
                <w:rFonts w:cs="Arial"/>
                <w:color w:val="000000"/>
                <w:sz w:val="18"/>
                <w:szCs w:val="18"/>
                <w:lang w:val="es-ES"/>
              </w:rPr>
              <w:t xml:space="preserve"> </w:t>
            </w:r>
            <w:proofErr w:type="spellStart"/>
            <w:r w:rsidRPr="00970228">
              <w:rPr>
                <w:rFonts w:cs="Arial"/>
                <w:color w:val="000000"/>
                <w:sz w:val="18"/>
                <w:szCs w:val="18"/>
                <w:lang w:val="es-ES"/>
              </w:rPr>
              <w:t>Sen</w:t>
            </w:r>
            <w:proofErr w:type="spellEnd"/>
            <w:r w:rsidRPr="00970228">
              <w:rPr>
                <w:rFonts w:cs="Arial"/>
                <w:color w:val="000000"/>
                <w:sz w:val="18"/>
                <w:szCs w:val="18"/>
                <w:lang w:val="es-ES"/>
              </w:rPr>
              <w:t xml:space="preserve">-Miller o </w:t>
            </w:r>
            <w:proofErr w:type="spellStart"/>
            <w:r w:rsidRPr="00970228">
              <w:rPr>
                <w:rFonts w:cs="Arial"/>
                <w:color w:val="000000"/>
                <w:sz w:val="18"/>
                <w:szCs w:val="18"/>
                <w:lang w:val="es-ES"/>
              </w:rPr>
              <w:t>Senn-Mueller</w:t>
            </w:r>
            <w:proofErr w:type="spellEnd"/>
            <w:r w:rsidRPr="00970228">
              <w:rPr>
                <w:rFonts w:cs="Arial"/>
                <w:color w:val="000000"/>
                <w:sz w:val="18"/>
                <w:szCs w:val="18"/>
                <w:lang w:val="es-ES"/>
              </w:rPr>
              <w:t xml:space="preserve"> de doble extremo con 3 garfios romos longitud de 160 1a 170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8</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109</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914-001-0211</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w:t>
            </w:r>
            <w:proofErr w:type="spellStart"/>
            <w:r w:rsidRPr="00970228">
              <w:rPr>
                <w:rFonts w:cs="Arial"/>
                <w:color w:val="000000"/>
                <w:sz w:val="18"/>
                <w:szCs w:val="18"/>
                <w:lang w:val="es-ES"/>
              </w:rPr>
              <w:t>Allis</w:t>
            </w:r>
            <w:proofErr w:type="spellEnd"/>
            <w:r w:rsidRPr="00970228">
              <w:rPr>
                <w:rFonts w:cs="Arial"/>
                <w:color w:val="000000"/>
                <w:sz w:val="18"/>
                <w:szCs w:val="18"/>
                <w:lang w:val="es-ES"/>
              </w:rPr>
              <w:t xml:space="preserve"> con 5 x 6 dientes longitud de 180 a 190 mm Pinza </w:t>
            </w:r>
            <w:proofErr w:type="spellStart"/>
            <w:r w:rsidRPr="00970228">
              <w:rPr>
                <w:rFonts w:cs="Arial"/>
                <w:color w:val="000000"/>
                <w:sz w:val="18"/>
                <w:szCs w:val="18"/>
                <w:lang w:val="es-ES"/>
              </w:rPr>
              <w:t>Allis</w:t>
            </w:r>
            <w:proofErr w:type="spellEnd"/>
            <w:r w:rsidRPr="00970228">
              <w:rPr>
                <w:rFonts w:cs="Arial"/>
                <w:color w:val="000000"/>
                <w:sz w:val="18"/>
                <w:szCs w:val="18"/>
                <w:lang w:val="es-ES"/>
              </w:rPr>
              <w:t xml:space="preserve"> con 5 x 6 dientes longitud de 180 a 190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40</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110</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914-001-0212</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w:t>
            </w:r>
            <w:proofErr w:type="spellStart"/>
            <w:r w:rsidRPr="00970228">
              <w:rPr>
                <w:rFonts w:cs="Arial"/>
                <w:color w:val="000000"/>
                <w:sz w:val="18"/>
                <w:szCs w:val="18"/>
                <w:lang w:val="es-ES"/>
              </w:rPr>
              <w:t>Allis</w:t>
            </w:r>
            <w:proofErr w:type="spellEnd"/>
            <w:r w:rsidRPr="00970228">
              <w:rPr>
                <w:rFonts w:cs="Arial"/>
                <w:color w:val="000000"/>
                <w:sz w:val="18"/>
                <w:szCs w:val="18"/>
                <w:lang w:val="es-ES"/>
              </w:rPr>
              <w:t xml:space="preserve"> o </w:t>
            </w:r>
            <w:proofErr w:type="spellStart"/>
            <w:r w:rsidRPr="00970228">
              <w:rPr>
                <w:rFonts w:cs="Arial"/>
                <w:color w:val="000000"/>
                <w:sz w:val="18"/>
                <w:szCs w:val="18"/>
                <w:lang w:val="es-ES"/>
              </w:rPr>
              <w:t>Thoms-Allis</w:t>
            </w:r>
            <w:proofErr w:type="spellEnd"/>
            <w:r w:rsidRPr="00970228">
              <w:rPr>
                <w:rFonts w:cs="Arial"/>
                <w:color w:val="000000"/>
                <w:sz w:val="18"/>
                <w:szCs w:val="18"/>
                <w:lang w:val="es-ES"/>
              </w:rPr>
              <w:t xml:space="preserve"> con 6x7 dientes longitud de 200 a 205 mm Pinza </w:t>
            </w:r>
            <w:proofErr w:type="spellStart"/>
            <w:r w:rsidRPr="00970228">
              <w:rPr>
                <w:rFonts w:cs="Arial"/>
                <w:color w:val="000000"/>
                <w:sz w:val="18"/>
                <w:szCs w:val="18"/>
                <w:lang w:val="es-ES"/>
              </w:rPr>
              <w:t>Allis</w:t>
            </w:r>
            <w:proofErr w:type="spellEnd"/>
            <w:r w:rsidRPr="00970228">
              <w:rPr>
                <w:rFonts w:cs="Arial"/>
                <w:color w:val="000000"/>
                <w:sz w:val="18"/>
                <w:szCs w:val="18"/>
                <w:lang w:val="es-ES"/>
              </w:rPr>
              <w:t xml:space="preserve"> o </w:t>
            </w:r>
            <w:proofErr w:type="spellStart"/>
            <w:r w:rsidRPr="00970228">
              <w:rPr>
                <w:rFonts w:cs="Arial"/>
                <w:color w:val="000000"/>
                <w:sz w:val="18"/>
                <w:szCs w:val="18"/>
                <w:lang w:val="es-ES"/>
              </w:rPr>
              <w:t>Thoms-Allis</w:t>
            </w:r>
            <w:proofErr w:type="spellEnd"/>
            <w:r w:rsidRPr="00970228">
              <w:rPr>
                <w:rFonts w:cs="Arial"/>
                <w:color w:val="000000"/>
                <w:sz w:val="18"/>
                <w:szCs w:val="18"/>
                <w:lang w:val="es-ES"/>
              </w:rPr>
              <w:t xml:space="preserve"> con 6x7 dientes longitud de 200 a 205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20</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lastRenderedPageBreak/>
              <w:t>111</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914-001-0213</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w:t>
            </w:r>
            <w:proofErr w:type="spellStart"/>
            <w:r w:rsidRPr="00970228">
              <w:rPr>
                <w:rFonts w:cs="Arial"/>
                <w:color w:val="000000"/>
                <w:sz w:val="18"/>
                <w:szCs w:val="18"/>
                <w:lang w:val="es-ES"/>
              </w:rPr>
              <w:t>Allis</w:t>
            </w:r>
            <w:proofErr w:type="spellEnd"/>
            <w:r w:rsidRPr="00970228">
              <w:rPr>
                <w:rFonts w:cs="Arial"/>
                <w:color w:val="000000"/>
                <w:sz w:val="18"/>
                <w:szCs w:val="18"/>
                <w:lang w:val="es-ES"/>
              </w:rPr>
              <w:t xml:space="preserve"> longitud de 200 a 220 mm Pinza </w:t>
            </w:r>
            <w:proofErr w:type="spellStart"/>
            <w:r w:rsidRPr="00970228">
              <w:rPr>
                <w:rFonts w:cs="Arial"/>
                <w:color w:val="000000"/>
                <w:sz w:val="18"/>
                <w:szCs w:val="18"/>
                <w:lang w:val="es-ES"/>
              </w:rPr>
              <w:t>Allis</w:t>
            </w:r>
            <w:proofErr w:type="spellEnd"/>
            <w:r w:rsidRPr="00970228">
              <w:rPr>
                <w:rFonts w:cs="Arial"/>
                <w:color w:val="000000"/>
                <w:sz w:val="18"/>
                <w:szCs w:val="18"/>
                <w:lang w:val="es-ES"/>
              </w:rPr>
              <w:t xml:space="preserve"> longitud de 200 a 220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20</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112</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914-001-0214</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Pinzas </w:t>
            </w:r>
            <w:proofErr w:type="spellStart"/>
            <w:r w:rsidRPr="00970228">
              <w:rPr>
                <w:rFonts w:cs="Arial"/>
                <w:color w:val="000000"/>
                <w:sz w:val="18"/>
                <w:szCs w:val="18"/>
                <w:lang w:val="es-ES"/>
              </w:rPr>
              <w:t>Allis</w:t>
            </w:r>
            <w:proofErr w:type="spellEnd"/>
            <w:r w:rsidRPr="00970228">
              <w:rPr>
                <w:rFonts w:cs="Arial"/>
                <w:color w:val="000000"/>
                <w:sz w:val="18"/>
                <w:szCs w:val="18"/>
                <w:lang w:val="es-ES"/>
              </w:rPr>
              <w:t xml:space="preserve"> con 5x6 dientes longitud de 250 a 260 mm Pinzas </w:t>
            </w:r>
            <w:proofErr w:type="spellStart"/>
            <w:r w:rsidRPr="00970228">
              <w:rPr>
                <w:rFonts w:cs="Arial"/>
                <w:color w:val="000000"/>
                <w:sz w:val="18"/>
                <w:szCs w:val="18"/>
                <w:lang w:val="es-ES"/>
              </w:rPr>
              <w:t>Allis</w:t>
            </w:r>
            <w:proofErr w:type="spellEnd"/>
            <w:r w:rsidRPr="00970228">
              <w:rPr>
                <w:rFonts w:cs="Arial"/>
                <w:color w:val="000000"/>
                <w:sz w:val="18"/>
                <w:szCs w:val="18"/>
                <w:lang w:val="es-ES"/>
              </w:rPr>
              <w:t xml:space="preserve"> con 5x6 dientes longitud de 250 a 260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20</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113</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914-001-0215</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w:t>
            </w:r>
            <w:proofErr w:type="spellStart"/>
            <w:r w:rsidRPr="00970228">
              <w:rPr>
                <w:rFonts w:cs="Arial"/>
                <w:color w:val="000000"/>
                <w:sz w:val="18"/>
                <w:szCs w:val="18"/>
                <w:lang w:val="es-ES"/>
              </w:rPr>
              <w:t>babcock</w:t>
            </w:r>
            <w:proofErr w:type="spellEnd"/>
            <w:r w:rsidRPr="00970228">
              <w:rPr>
                <w:rFonts w:cs="Arial"/>
                <w:color w:val="000000"/>
                <w:sz w:val="18"/>
                <w:szCs w:val="18"/>
                <w:lang w:val="es-ES"/>
              </w:rPr>
              <w:t xml:space="preserve"> </w:t>
            </w:r>
            <w:proofErr w:type="spellStart"/>
            <w:r w:rsidRPr="00970228">
              <w:rPr>
                <w:rFonts w:cs="Arial"/>
                <w:color w:val="000000"/>
                <w:sz w:val="18"/>
                <w:szCs w:val="18"/>
                <w:lang w:val="es-ES"/>
              </w:rPr>
              <w:t>fenestrada</w:t>
            </w:r>
            <w:proofErr w:type="spellEnd"/>
            <w:r w:rsidRPr="00970228">
              <w:rPr>
                <w:rFonts w:cs="Arial"/>
                <w:color w:val="000000"/>
                <w:sz w:val="18"/>
                <w:szCs w:val="18"/>
                <w:lang w:val="es-ES"/>
              </w:rPr>
              <w:t xml:space="preserve"> con retén longitud 14 cm Pinza </w:t>
            </w:r>
            <w:proofErr w:type="spellStart"/>
            <w:r w:rsidRPr="00970228">
              <w:rPr>
                <w:rFonts w:cs="Arial"/>
                <w:color w:val="000000"/>
                <w:sz w:val="18"/>
                <w:szCs w:val="18"/>
                <w:lang w:val="es-ES"/>
              </w:rPr>
              <w:t>babcock</w:t>
            </w:r>
            <w:proofErr w:type="spellEnd"/>
            <w:r w:rsidRPr="00970228">
              <w:rPr>
                <w:rFonts w:cs="Arial"/>
                <w:color w:val="000000"/>
                <w:sz w:val="18"/>
                <w:szCs w:val="18"/>
                <w:lang w:val="es-ES"/>
              </w:rPr>
              <w:t xml:space="preserve"> </w:t>
            </w:r>
            <w:proofErr w:type="spellStart"/>
            <w:r w:rsidRPr="00970228">
              <w:rPr>
                <w:rFonts w:cs="Arial"/>
                <w:color w:val="000000"/>
                <w:sz w:val="18"/>
                <w:szCs w:val="18"/>
                <w:lang w:val="es-ES"/>
              </w:rPr>
              <w:t>fenestrada</w:t>
            </w:r>
            <w:proofErr w:type="spellEnd"/>
            <w:r w:rsidRPr="00970228">
              <w:rPr>
                <w:rFonts w:cs="Arial"/>
                <w:color w:val="000000"/>
                <w:sz w:val="18"/>
                <w:szCs w:val="18"/>
                <w:lang w:val="es-ES"/>
              </w:rPr>
              <w:t xml:space="preserve"> con retén longitud 14 cm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30</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114</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914-001-0216</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w:t>
            </w:r>
            <w:proofErr w:type="spellStart"/>
            <w:r w:rsidRPr="00970228">
              <w:rPr>
                <w:rFonts w:cs="Arial"/>
                <w:color w:val="000000"/>
                <w:sz w:val="18"/>
                <w:szCs w:val="18"/>
                <w:lang w:val="es-ES"/>
              </w:rPr>
              <w:t>Babcock</w:t>
            </w:r>
            <w:proofErr w:type="spellEnd"/>
            <w:r w:rsidRPr="00970228">
              <w:rPr>
                <w:rFonts w:cs="Arial"/>
                <w:color w:val="000000"/>
                <w:sz w:val="18"/>
                <w:szCs w:val="18"/>
                <w:lang w:val="es-ES"/>
              </w:rPr>
              <w:t xml:space="preserve"> recta longitud de 170 a 200 mm Pinza </w:t>
            </w:r>
            <w:proofErr w:type="spellStart"/>
            <w:r w:rsidRPr="00970228">
              <w:rPr>
                <w:rFonts w:cs="Arial"/>
                <w:color w:val="000000"/>
                <w:sz w:val="18"/>
                <w:szCs w:val="18"/>
                <w:lang w:val="es-ES"/>
              </w:rPr>
              <w:t>Babcock</w:t>
            </w:r>
            <w:proofErr w:type="spellEnd"/>
            <w:r w:rsidRPr="00970228">
              <w:rPr>
                <w:rFonts w:cs="Arial"/>
                <w:color w:val="000000"/>
                <w:sz w:val="18"/>
                <w:szCs w:val="18"/>
                <w:lang w:val="es-ES"/>
              </w:rPr>
              <w:t xml:space="preserve"> recta longitud de 170 a 200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30</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115</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914-001-0217</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w:t>
            </w:r>
            <w:proofErr w:type="spellStart"/>
            <w:r w:rsidRPr="00970228">
              <w:rPr>
                <w:rFonts w:cs="Arial"/>
                <w:color w:val="000000"/>
                <w:sz w:val="18"/>
                <w:szCs w:val="18"/>
                <w:lang w:val="es-ES"/>
              </w:rPr>
              <w:t>Babcock</w:t>
            </w:r>
            <w:proofErr w:type="spellEnd"/>
            <w:r w:rsidRPr="00970228">
              <w:rPr>
                <w:rFonts w:cs="Arial"/>
                <w:color w:val="000000"/>
                <w:sz w:val="18"/>
                <w:szCs w:val="18"/>
                <w:lang w:val="es-ES"/>
              </w:rPr>
              <w:t xml:space="preserve"> recta </w:t>
            </w:r>
            <w:proofErr w:type="spellStart"/>
            <w:r w:rsidRPr="00970228">
              <w:rPr>
                <w:rFonts w:cs="Arial"/>
                <w:color w:val="000000"/>
                <w:sz w:val="18"/>
                <w:szCs w:val="18"/>
                <w:lang w:val="es-ES"/>
              </w:rPr>
              <w:t>atraumática</w:t>
            </w:r>
            <w:proofErr w:type="spellEnd"/>
            <w:r w:rsidRPr="00970228">
              <w:rPr>
                <w:rFonts w:cs="Arial"/>
                <w:color w:val="000000"/>
                <w:sz w:val="18"/>
                <w:szCs w:val="18"/>
                <w:lang w:val="es-ES"/>
              </w:rPr>
              <w:t xml:space="preserve"> longitud de 200 a 215 mm Pinza </w:t>
            </w:r>
            <w:proofErr w:type="spellStart"/>
            <w:r w:rsidRPr="00970228">
              <w:rPr>
                <w:rFonts w:cs="Arial"/>
                <w:color w:val="000000"/>
                <w:sz w:val="18"/>
                <w:szCs w:val="18"/>
                <w:lang w:val="es-ES"/>
              </w:rPr>
              <w:t>Babcock</w:t>
            </w:r>
            <w:proofErr w:type="spellEnd"/>
            <w:r w:rsidRPr="00970228">
              <w:rPr>
                <w:rFonts w:cs="Arial"/>
                <w:color w:val="000000"/>
                <w:sz w:val="18"/>
                <w:szCs w:val="18"/>
                <w:lang w:val="es-ES"/>
              </w:rPr>
              <w:t xml:space="preserve"> recta </w:t>
            </w:r>
            <w:proofErr w:type="spellStart"/>
            <w:r w:rsidRPr="00970228">
              <w:rPr>
                <w:rFonts w:cs="Arial"/>
                <w:color w:val="000000"/>
                <w:sz w:val="18"/>
                <w:szCs w:val="18"/>
                <w:lang w:val="es-ES"/>
              </w:rPr>
              <w:t>atraumática</w:t>
            </w:r>
            <w:proofErr w:type="spellEnd"/>
            <w:r w:rsidRPr="00970228">
              <w:rPr>
                <w:rFonts w:cs="Arial"/>
                <w:color w:val="000000"/>
                <w:sz w:val="18"/>
                <w:szCs w:val="18"/>
                <w:lang w:val="es-ES"/>
              </w:rPr>
              <w:t xml:space="preserve"> longitud de 200 a 215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30</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116</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914-040-0035</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Separador de doble extremo forma de </w:t>
            </w:r>
            <w:proofErr w:type="spellStart"/>
            <w:r w:rsidRPr="00970228">
              <w:rPr>
                <w:rFonts w:cs="Arial"/>
                <w:color w:val="000000"/>
                <w:sz w:val="18"/>
                <w:szCs w:val="18"/>
                <w:lang w:val="es-ES"/>
              </w:rPr>
              <w:t>abatelengua</w:t>
            </w:r>
            <w:proofErr w:type="spellEnd"/>
            <w:r w:rsidRPr="00970228">
              <w:rPr>
                <w:rFonts w:cs="Arial"/>
                <w:color w:val="000000"/>
                <w:sz w:val="18"/>
                <w:szCs w:val="18"/>
                <w:lang w:val="es-ES"/>
              </w:rPr>
              <w:t xml:space="preserve"> maleable de 50 a 51 mm X 330 mm Separador de doble extremo forma de </w:t>
            </w:r>
            <w:proofErr w:type="spellStart"/>
            <w:r w:rsidRPr="00970228">
              <w:rPr>
                <w:rFonts w:cs="Arial"/>
                <w:color w:val="000000"/>
                <w:sz w:val="18"/>
                <w:szCs w:val="18"/>
                <w:lang w:val="es-ES"/>
              </w:rPr>
              <w:t>abatelengua</w:t>
            </w:r>
            <w:proofErr w:type="spellEnd"/>
            <w:r w:rsidRPr="00970228">
              <w:rPr>
                <w:rFonts w:cs="Arial"/>
                <w:color w:val="000000"/>
                <w:sz w:val="18"/>
                <w:szCs w:val="18"/>
                <w:lang w:val="es-ES"/>
              </w:rPr>
              <w:t xml:space="preserve"> maleable de 50 a 51 mm X 330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10</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117</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914-040-0036</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Separador Richardson-</w:t>
            </w:r>
            <w:proofErr w:type="spellStart"/>
            <w:r w:rsidRPr="00970228">
              <w:rPr>
                <w:rFonts w:cs="Arial"/>
                <w:color w:val="000000"/>
                <w:sz w:val="18"/>
                <w:szCs w:val="18"/>
                <w:lang w:val="es-ES"/>
              </w:rPr>
              <w:t>Eastmann</w:t>
            </w:r>
            <w:proofErr w:type="spellEnd"/>
            <w:r w:rsidRPr="00970228">
              <w:rPr>
                <w:rFonts w:cs="Arial"/>
                <w:color w:val="000000"/>
                <w:sz w:val="18"/>
                <w:szCs w:val="18"/>
                <w:lang w:val="es-ES"/>
              </w:rPr>
              <w:t xml:space="preserve"> de doble extremo juego de dos. Separador Richardson-</w:t>
            </w:r>
            <w:proofErr w:type="spellStart"/>
            <w:r w:rsidRPr="00970228">
              <w:rPr>
                <w:rFonts w:cs="Arial"/>
                <w:color w:val="000000"/>
                <w:sz w:val="18"/>
                <w:szCs w:val="18"/>
                <w:lang w:val="es-ES"/>
              </w:rPr>
              <w:t>Eastmann</w:t>
            </w:r>
            <w:proofErr w:type="spellEnd"/>
            <w:r w:rsidRPr="00970228">
              <w:rPr>
                <w:rFonts w:cs="Arial"/>
                <w:color w:val="000000"/>
                <w:sz w:val="18"/>
                <w:szCs w:val="18"/>
                <w:lang w:val="es-ES"/>
              </w:rPr>
              <w:t xml:space="preserve"> de doble extremo juego de dos.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10</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118</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914-040-0037</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Separador Richardson valva de 30 a 36 mm X 25 a 30 mm longitud de 240 a 245 mm Separador Richardson valva de 30 a 36 mm X 25 a 30 mm longitud de 240 a 245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14</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119</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914-040-0038</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Separador Richardson valva de 38 a 44 mm X 30 a 38 mm longitud de 240 a 245 mm Separador Richardson valva de 38 a 44 mm X 30 a 38 mm longitud de 240 a 245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14</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120</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914-040-0039</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Separador </w:t>
            </w:r>
            <w:proofErr w:type="spellStart"/>
            <w:r w:rsidRPr="00970228">
              <w:rPr>
                <w:rFonts w:cs="Arial"/>
                <w:color w:val="000000"/>
                <w:sz w:val="18"/>
                <w:szCs w:val="18"/>
                <w:lang w:val="es-ES"/>
              </w:rPr>
              <w:t>Deaver</w:t>
            </w:r>
            <w:proofErr w:type="spellEnd"/>
            <w:r w:rsidRPr="00970228">
              <w:rPr>
                <w:rFonts w:cs="Arial"/>
                <w:color w:val="000000"/>
                <w:sz w:val="18"/>
                <w:szCs w:val="18"/>
                <w:lang w:val="es-ES"/>
              </w:rPr>
              <w:t xml:space="preserve"> valva de 65 mm x 300 a 310 mm Separador </w:t>
            </w:r>
            <w:proofErr w:type="spellStart"/>
            <w:r w:rsidRPr="00970228">
              <w:rPr>
                <w:rFonts w:cs="Arial"/>
                <w:color w:val="000000"/>
                <w:sz w:val="18"/>
                <w:szCs w:val="18"/>
                <w:lang w:val="es-ES"/>
              </w:rPr>
              <w:t>Deaver</w:t>
            </w:r>
            <w:proofErr w:type="spellEnd"/>
            <w:r w:rsidRPr="00970228">
              <w:rPr>
                <w:rFonts w:cs="Arial"/>
                <w:color w:val="000000"/>
                <w:sz w:val="18"/>
                <w:szCs w:val="18"/>
                <w:lang w:val="es-ES"/>
              </w:rPr>
              <w:t xml:space="preserve"> valva de 65 mm x 300 a 310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10</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121</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914-003-0048</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Tijera de </w:t>
            </w:r>
            <w:proofErr w:type="spellStart"/>
            <w:r w:rsidRPr="00970228">
              <w:rPr>
                <w:rFonts w:cs="Arial"/>
                <w:color w:val="000000"/>
                <w:sz w:val="18"/>
                <w:szCs w:val="18"/>
                <w:lang w:val="es-ES"/>
              </w:rPr>
              <w:t>metzembaum</w:t>
            </w:r>
            <w:proofErr w:type="spellEnd"/>
            <w:r w:rsidRPr="00970228">
              <w:rPr>
                <w:rFonts w:cs="Arial"/>
                <w:color w:val="000000"/>
                <w:sz w:val="18"/>
                <w:szCs w:val="18"/>
                <w:lang w:val="es-ES"/>
              </w:rPr>
              <w:t xml:space="preserve"> o Nelson </w:t>
            </w:r>
            <w:proofErr w:type="spellStart"/>
            <w:r w:rsidRPr="00970228">
              <w:rPr>
                <w:rFonts w:cs="Arial"/>
                <w:color w:val="000000"/>
                <w:sz w:val="18"/>
                <w:szCs w:val="18"/>
                <w:lang w:val="es-ES"/>
              </w:rPr>
              <w:t>Metzenbaum</w:t>
            </w:r>
            <w:proofErr w:type="spellEnd"/>
            <w:r w:rsidRPr="00970228">
              <w:rPr>
                <w:rFonts w:cs="Arial"/>
                <w:color w:val="000000"/>
                <w:sz w:val="18"/>
                <w:szCs w:val="18"/>
                <w:lang w:val="es-ES"/>
              </w:rPr>
              <w:t xml:space="preserve"> curva puntas romas con inserto de carburo de tungsteno de 250 a 260 mm de longitud Tijera de </w:t>
            </w:r>
            <w:proofErr w:type="spellStart"/>
            <w:r w:rsidRPr="00970228">
              <w:rPr>
                <w:rFonts w:cs="Arial"/>
                <w:color w:val="000000"/>
                <w:sz w:val="18"/>
                <w:szCs w:val="18"/>
                <w:lang w:val="es-ES"/>
              </w:rPr>
              <w:t>metzembaum</w:t>
            </w:r>
            <w:proofErr w:type="spellEnd"/>
            <w:r w:rsidRPr="00970228">
              <w:rPr>
                <w:rFonts w:cs="Arial"/>
                <w:color w:val="000000"/>
                <w:sz w:val="18"/>
                <w:szCs w:val="18"/>
                <w:lang w:val="es-ES"/>
              </w:rPr>
              <w:t xml:space="preserve"> o Nelson </w:t>
            </w:r>
            <w:proofErr w:type="spellStart"/>
            <w:r w:rsidRPr="00970228">
              <w:rPr>
                <w:rFonts w:cs="Arial"/>
                <w:color w:val="000000"/>
                <w:sz w:val="18"/>
                <w:szCs w:val="18"/>
                <w:lang w:val="es-ES"/>
              </w:rPr>
              <w:t>Metzenbaum</w:t>
            </w:r>
            <w:proofErr w:type="spellEnd"/>
            <w:r w:rsidRPr="00970228">
              <w:rPr>
                <w:rFonts w:cs="Arial"/>
                <w:color w:val="000000"/>
                <w:sz w:val="18"/>
                <w:szCs w:val="18"/>
                <w:lang w:val="es-ES"/>
              </w:rPr>
              <w:t xml:space="preserve"> curva puntas romas con inserto de carburo de tungsteno de 250 a 260 mm de longitud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20</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122</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914-003-0049</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Tijera </w:t>
            </w:r>
            <w:proofErr w:type="spellStart"/>
            <w:r w:rsidRPr="00970228">
              <w:rPr>
                <w:rFonts w:cs="Arial"/>
                <w:color w:val="000000"/>
                <w:sz w:val="18"/>
                <w:szCs w:val="18"/>
                <w:lang w:val="es-ES"/>
              </w:rPr>
              <w:t>Metzenbaun</w:t>
            </w:r>
            <w:proofErr w:type="spellEnd"/>
            <w:r w:rsidRPr="00970228">
              <w:rPr>
                <w:rFonts w:cs="Arial"/>
                <w:color w:val="000000"/>
                <w:sz w:val="18"/>
                <w:szCs w:val="18"/>
                <w:lang w:val="es-ES"/>
              </w:rPr>
              <w:t xml:space="preserve"> curva con insertos de carburo de tungsteno longitud de 230 a 235 mm Tijera </w:t>
            </w:r>
            <w:proofErr w:type="spellStart"/>
            <w:r w:rsidRPr="00970228">
              <w:rPr>
                <w:rFonts w:cs="Arial"/>
                <w:color w:val="000000"/>
                <w:sz w:val="18"/>
                <w:szCs w:val="18"/>
                <w:lang w:val="es-ES"/>
              </w:rPr>
              <w:t>Metzenbaun</w:t>
            </w:r>
            <w:proofErr w:type="spellEnd"/>
            <w:r w:rsidRPr="00970228">
              <w:rPr>
                <w:rFonts w:cs="Arial"/>
                <w:color w:val="000000"/>
                <w:sz w:val="18"/>
                <w:szCs w:val="18"/>
                <w:lang w:val="es-ES"/>
              </w:rPr>
              <w:t xml:space="preserve"> curva con insertos de carburo de tungsteno longitud de 230 a 235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20</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lastRenderedPageBreak/>
              <w:t>123</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914-003-0050</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Tijera </w:t>
            </w:r>
            <w:proofErr w:type="spellStart"/>
            <w:r w:rsidRPr="00970228">
              <w:rPr>
                <w:rFonts w:cs="Arial"/>
                <w:color w:val="000000"/>
                <w:sz w:val="18"/>
                <w:szCs w:val="18"/>
                <w:lang w:val="es-ES"/>
              </w:rPr>
              <w:t>Metzenbaum</w:t>
            </w:r>
            <w:proofErr w:type="spellEnd"/>
            <w:r w:rsidRPr="00970228">
              <w:rPr>
                <w:rFonts w:cs="Arial"/>
                <w:color w:val="000000"/>
                <w:sz w:val="18"/>
                <w:szCs w:val="18"/>
                <w:lang w:val="es-ES"/>
              </w:rPr>
              <w:t xml:space="preserve">, curva, con insertos de carburo de tungsteno, longitud de 200 a 205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Tijera </w:t>
            </w:r>
            <w:proofErr w:type="spellStart"/>
            <w:r w:rsidRPr="00970228">
              <w:rPr>
                <w:rFonts w:cs="Arial"/>
                <w:color w:val="000000"/>
                <w:sz w:val="18"/>
                <w:szCs w:val="18"/>
                <w:lang w:val="es-ES"/>
              </w:rPr>
              <w:t>Metzenbaum</w:t>
            </w:r>
            <w:proofErr w:type="spellEnd"/>
            <w:r w:rsidRPr="00970228">
              <w:rPr>
                <w:rFonts w:cs="Arial"/>
                <w:color w:val="000000"/>
                <w:sz w:val="18"/>
                <w:szCs w:val="18"/>
                <w:lang w:val="es-ES"/>
              </w:rPr>
              <w:t xml:space="preserve">, curva, con insertos de carburo de tungsteno, longitud de 200 a 205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20</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124</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914-003-0051</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Tijera </w:t>
            </w:r>
            <w:proofErr w:type="spellStart"/>
            <w:r w:rsidRPr="00970228">
              <w:rPr>
                <w:rFonts w:cs="Arial"/>
                <w:color w:val="000000"/>
                <w:sz w:val="18"/>
                <w:szCs w:val="18"/>
                <w:lang w:val="es-ES"/>
              </w:rPr>
              <w:t>Metzenbaum</w:t>
            </w:r>
            <w:proofErr w:type="spellEnd"/>
            <w:r w:rsidRPr="00970228">
              <w:rPr>
                <w:rFonts w:cs="Arial"/>
                <w:color w:val="000000"/>
                <w:sz w:val="18"/>
                <w:szCs w:val="18"/>
                <w:lang w:val="es-ES"/>
              </w:rPr>
              <w:t xml:space="preserve"> o </w:t>
            </w:r>
            <w:proofErr w:type="spellStart"/>
            <w:r w:rsidRPr="00970228">
              <w:rPr>
                <w:rFonts w:cs="Arial"/>
                <w:color w:val="000000"/>
                <w:sz w:val="18"/>
                <w:szCs w:val="18"/>
                <w:lang w:val="es-ES"/>
              </w:rPr>
              <w:t>Baby</w:t>
            </w:r>
            <w:proofErr w:type="spellEnd"/>
            <w:r w:rsidRPr="00970228">
              <w:rPr>
                <w:rFonts w:cs="Arial"/>
                <w:color w:val="000000"/>
                <w:sz w:val="18"/>
                <w:szCs w:val="18"/>
                <w:lang w:val="es-ES"/>
              </w:rPr>
              <w:t xml:space="preserve"> </w:t>
            </w:r>
            <w:proofErr w:type="spellStart"/>
            <w:r w:rsidRPr="00970228">
              <w:rPr>
                <w:rFonts w:cs="Arial"/>
                <w:color w:val="000000"/>
                <w:sz w:val="18"/>
                <w:szCs w:val="18"/>
                <w:lang w:val="es-ES"/>
              </w:rPr>
              <w:t>Metzenbaum</w:t>
            </w:r>
            <w:proofErr w:type="spellEnd"/>
            <w:r w:rsidRPr="00970228">
              <w:rPr>
                <w:rFonts w:cs="Arial"/>
                <w:color w:val="000000"/>
                <w:sz w:val="18"/>
                <w:szCs w:val="18"/>
                <w:lang w:val="es-ES"/>
              </w:rPr>
              <w:t xml:space="preserve"> curva con insertos de carburo de tungsteno de 140 1 50 mm de longitud Tijera </w:t>
            </w:r>
            <w:proofErr w:type="spellStart"/>
            <w:r w:rsidRPr="00970228">
              <w:rPr>
                <w:rFonts w:cs="Arial"/>
                <w:color w:val="000000"/>
                <w:sz w:val="18"/>
                <w:szCs w:val="18"/>
                <w:lang w:val="es-ES"/>
              </w:rPr>
              <w:t>Metzenbaum</w:t>
            </w:r>
            <w:proofErr w:type="spellEnd"/>
            <w:r w:rsidRPr="00970228">
              <w:rPr>
                <w:rFonts w:cs="Arial"/>
                <w:color w:val="000000"/>
                <w:sz w:val="18"/>
                <w:szCs w:val="18"/>
                <w:lang w:val="es-ES"/>
              </w:rPr>
              <w:t xml:space="preserve"> o </w:t>
            </w:r>
            <w:proofErr w:type="spellStart"/>
            <w:r w:rsidRPr="00970228">
              <w:rPr>
                <w:rFonts w:cs="Arial"/>
                <w:color w:val="000000"/>
                <w:sz w:val="18"/>
                <w:szCs w:val="18"/>
                <w:lang w:val="es-ES"/>
              </w:rPr>
              <w:t>Baby</w:t>
            </w:r>
            <w:proofErr w:type="spellEnd"/>
            <w:r w:rsidRPr="00970228">
              <w:rPr>
                <w:rFonts w:cs="Arial"/>
                <w:color w:val="000000"/>
                <w:sz w:val="18"/>
                <w:szCs w:val="18"/>
                <w:lang w:val="es-ES"/>
              </w:rPr>
              <w:t xml:space="preserve"> </w:t>
            </w:r>
            <w:proofErr w:type="spellStart"/>
            <w:r w:rsidRPr="00970228">
              <w:rPr>
                <w:rFonts w:cs="Arial"/>
                <w:color w:val="000000"/>
                <w:sz w:val="18"/>
                <w:szCs w:val="18"/>
                <w:lang w:val="es-ES"/>
              </w:rPr>
              <w:t>Metzenbaum</w:t>
            </w:r>
            <w:proofErr w:type="spellEnd"/>
            <w:r w:rsidRPr="00970228">
              <w:rPr>
                <w:rFonts w:cs="Arial"/>
                <w:color w:val="000000"/>
                <w:sz w:val="18"/>
                <w:szCs w:val="18"/>
                <w:lang w:val="es-ES"/>
              </w:rPr>
              <w:t xml:space="preserve"> curva con insertos de carburo de tungsteno de 140 1 50 mm de longitud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20</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125</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914-003-0052</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Tijera Mayo recta longitud de 230 mm Tijera Mayo recta longitud de 230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20</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126</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914-003-0053</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Tijera Mayo-Noble recta longitud de 160 a 170 mm Tijera Mayo-Noble recta longitud de 160 a 170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20</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127</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914-003-0054</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Tijera Mayo recta longitud de 140 a 145 mm Tijera Mayo recta longitud de 140 a 145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20</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128</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914-003-0055</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Tijera mayo-</w:t>
            </w:r>
            <w:proofErr w:type="spellStart"/>
            <w:r w:rsidRPr="00970228">
              <w:rPr>
                <w:rFonts w:cs="Arial"/>
                <w:color w:val="000000"/>
                <w:sz w:val="18"/>
                <w:szCs w:val="18"/>
                <w:lang w:val="es-ES"/>
              </w:rPr>
              <w:t>stille</w:t>
            </w:r>
            <w:proofErr w:type="spellEnd"/>
            <w:r w:rsidRPr="00970228">
              <w:rPr>
                <w:rFonts w:cs="Arial"/>
                <w:color w:val="000000"/>
                <w:sz w:val="18"/>
                <w:szCs w:val="18"/>
                <w:lang w:val="es-ES"/>
              </w:rPr>
              <w:t xml:space="preserve">, recta, con insertos de carburo de tungsteno, longitud de 145 a 155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Tijera mayo-</w:t>
            </w:r>
            <w:proofErr w:type="spellStart"/>
            <w:r w:rsidRPr="00970228">
              <w:rPr>
                <w:rFonts w:cs="Arial"/>
                <w:color w:val="000000"/>
                <w:sz w:val="18"/>
                <w:szCs w:val="18"/>
                <w:lang w:val="es-ES"/>
              </w:rPr>
              <w:t>stille</w:t>
            </w:r>
            <w:proofErr w:type="spellEnd"/>
            <w:r w:rsidRPr="00970228">
              <w:rPr>
                <w:rFonts w:cs="Arial"/>
                <w:color w:val="000000"/>
                <w:sz w:val="18"/>
                <w:szCs w:val="18"/>
                <w:lang w:val="es-ES"/>
              </w:rPr>
              <w:t xml:space="preserve">, recta, con insertos de carburo de tungsteno, longitud de 145 a 155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24</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129</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914-040-0040</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 Separador </w:t>
            </w:r>
            <w:proofErr w:type="spellStart"/>
            <w:r w:rsidRPr="00970228">
              <w:rPr>
                <w:rFonts w:cs="Arial"/>
                <w:color w:val="000000"/>
                <w:sz w:val="18"/>
                <w:szCs w:val="18"/>
                <w:lang w:val="es-ES"/>
              </w:rPr>
              <w:t>münster</w:t>
            </w:r>
            <w:proofErr w:type="spellEnd"/>
            <w:r w:rsidRPr="00970228">
              <w:rPr>
                <w:rFonts w:cs="Arial"/>
                <w:color w:val="000000"/>
                <w:sz w:val="18"/>
                <w:szCs w:val="18"/>
                <w:lang w:val="es-ES"/>
              </w:rPr>
              <w:t xml:space="preserve">. Sistema de retracción abdominal, integrado por: pieza de fijación, anillos, barras, adaptadores, extensiones, </w:t>
            </w:r>
            <w:proofErr w:type="spellStart"/>
            <w:r w:rsidRPr="00970228">
              <w:rPr>
                <w:rFonts w:cs="Arial"/>
                <w:color w:val="000000"/>
                <w:sz w:val="18"/>
                <w:szCs w:val="18"/>
                <w:lang w:val="es-ES"/>
              </w:rPr>
              <w:t>clamps</w:t>
            </w:r>
            <w:proofErr w:type="spellEnd"/>
            <w:r w:rsidRPr="00970228">
              <w:rPr>
                <w:rFonts w:cs="Arial"/>
                <w:color w:val="000000"/>
                <w:sz w:val="18"/>
                <w:szCs w:val="18"/>
                <w:lang w:val="es-ES"/>
              </w:rPr>
              <w:t xml:space="preserve"> de conexión, espátulas de 3 a 85 x 220 mm, </w:t>
            </w:r>
            <w:proofErr w:type="spellStart"/>
            <w:r w:rsidRPr="00970228">
              <w:rPr>
                <w:rFonts w:cs="Arial"/>
                <w:color w:val="000000"/>
                <w:sz w:val="18"/>
                <w:szCs w:val="18"/>
                <w:lang w:val="es-ES"/>
              </w:rPr>
              <w:t>retractores</w:t>
            </w:r>
            <w:proofErr w:type="spellEnd"/>
            <w:r w:rsidRPr="00970228">
              <w:rPr>
                <w:rFonts w:cs="Arial"/>
                <w:color w:val="000000"/>
                <w:sz w:val="18"/>
                <w:szCs w:val="18"/>
                <w:lang w:val="es-ES"/>
              </w:rPr>
              <w:t xml:space="preserve"> de 50 a 150 x 25 a 105 mm, valvas de 48 a 72 x 59 a 98 mm, canastillas y contenedores</w:t>
            </w:r>
            <w:r w:rsidRPr="00970228">
              <w:rPr>
                <w:rFonts w:cs="Arial"/>
                <w:color w:val="000000"/>
                <w:sz w:val="18"/>
                <w:szCs w:val="18"/>
                <w:lang w:val="es-ES"/>
              </w:rPr>
              <w:br/>
              <w:t xml:space="preserve">  Separador </w:t>
            </w:r>
            <w:proofErr w:type="spellStart"/>
            <w:r w:rsidRPr="00970228">
              <w:rPr>
                <w:rFonts w:cs="Arial"/>
                <w:color w:val="000000"/>
                <w:sz w:val="18"/>
                <w:szCs w:val="18"/>
                <w:lang w:val="es-ES"/>
              </w:rPr>
              <w:t>münster</w:t>
            </w:r>
            <w:proofErr w:type="spellEnd"/>
            <w:r w:rsidRPr="00970228">
              <w:rPr>
                <w:rFonts w:cs="Arial"/>
                <w:color w:val="000000"/>
                <w:sz w:val="18"/>
                <w:szCs w:val="18"/>
                <w:lang w:val="es-ES"/>
              </w:rPr>
              <w:t xml:space="preserve">. Sistema de retracción abdominal, integrado por: pieza de fijación, anillos, barras, adaptadores, extensiones, </w:t>
            </w:r>
            <w:proofErr w:type="spellStart"/>
            <w:r w:rsidRPr="00970228">
              <w:rPr>
                <w:rFonts w:cs="Arial"/>
                <w:color w:val="000000"/>
                <w:sz w:val="18"/>
                <w:szCs w:val="18"/>
                <w:lang w:val="es-ES"/>
              </w:rPr>
              <w:t>clamps</w:t>
            </w:r>
            <w:proofErr w:type="spellEnd"/>
            <w:r w:rsidRPr="00970228">
              <w:rPr>
                <w:rFonts w:cs="Arial"/>
                <w:color w:val="000000"/>
                <w:sz w:val="18"/>
                <w:szCs w:val="18"/>
                <w:lang w:val="es-ES"/>
              </w:rPr>
              <w:t xml:space="preserve"> de conexión, espátulas de 3 a 85 x 220 mm, </w:t>
            </w:r>
            <w:proofErr w:type="spellStart"/>
            <w:r w:rsidRPr="00970228">
              <w:rPr>
                <w:rFonts w:cs="Arial"/>
                <w:color w:val="000000"/>
                <w:sz w:val="18"/>
                <w:szCs w:val="18"/>
                <w:lang w:val="es-ES"/>
              </w:rPr>
              <w:t>retractores</w:t>
            </w:r>
            <w:proofErr w:type="spellEnd"/>
            <w:r w:rsidRPr="00970228">
              <w:rPr>
                <w:rFonts w:cs="Arial"/>
                <w:color w:val="000000"/>
                <w:sz w:val="18"/>
                <w:szCs w:val="18"/>
                <w:lang w:val="es-ES"/>
              </w:rPr>
              <w:t xml:space="preserve"> de 50 a 150 x 25 a 105 mm, valvas de 48 a 72 x 59 a 98 mm, canastillas y contenedores</w:t>
            </w:r>
            <w:r w:rsidRPr="00970228">
              <w:rPr>
                <w:rFonts w:cs="Arial"/>
                <w:color w:val="000000"/>
                <w:sz w:val="18"/>
                <w:szCs w:val="18"/>
                <w:lang w:val="es-ES"/>
              </w:rPr>
              <w:br/>
              <w:t xml:space="preserve">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130</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914-001-0218</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tipo </w:t>
            </w:r>
            <w:proofErr w:type="spellStart"/>
            <w:r w:rsidRPr="00970228">
              <w:rPr>
                <w:rFonts w:cs="Arial"/>
                <w:color w:val="000000"/>
                <w:sz w:val="18"/>
                <w:szCs w:val="18"/>
                <w:lang w:val="es-ES"/>
              </w:rPr>
              <w:t>kerrison</w:t>
            </w:r>
            <w:proofErr w:type="spellEnd"/>
            <w:r w:rsidRPr="00970228">
              <w:rPr>
                <w:rFonts w:cs="Arial"/>
                <w:color w:val="000000"/>
                <w:sz w:val="18"/>
                <w:szCs w:val="18"/>
                <w:lang w:val="es-ES"/>
              </w:rPr>
              <w:t xml:space="preserve"> con mordida de 3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hacia arriba, con ángulo a 90 grados y 180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de longitud. Pinza tipo </w:t>
            </w:r>
            <w:proofErr w:type="spellStart"/>
            <w:r w:rsidRPr="00970228">
              <w:rPr>
                <w:rFonts w:cs="Arial"/>
                <w:color w:val="000000"/>
                <w:sz w:val="18"/>
                <w:szCs w:val="18"/>
                <w:lang w:val="es-ES"/>
              </w:rPr>
              <w:t>kerrison</w:t>
            </w:r>
            <w:proofErr w:type="spellEnd"/>
            <w:r w:rsidRPr="00970228">
              <w:rPr>
                <w:rFonts w:cs="Arial"/>
                <w:color w:val="000000"/>
                <w:sz w:val="18"/>
                <w:szCs w:val="18"/>
                <w:lang w:val="es-ES"/>
              </w:rPr>
              <w:t xml:space="preserve"> con mordida de 3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hacia arriba, con ángulo a 90 grados y 180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de longitud.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4</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131</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914-001-0219</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w:t>
            </w:r>
            <w:proofErr w:type="spellStart"/>
            <w:r w:rsidRPr="00970228">
              <w:rPr>
                <w:rFonts w:cs="Arial"/>
                <w:color w:val="000000"/>
                <w:sz w:val="18"/>
                <w:szCs w:val="18"/>
                <w:lang w:val="es-ES"/>
              </w:rPr>
              <w:t>kerrison</w:t>
            </w:r>
            <w:proofErr w:type="spellEnd"/>
            <w:r w:rsidRPr="00970228">
              <w:rPr>
                <w:rFonts w:cs="Arial"/>
                <w:color w:val="000000"/>
                <w:sz w:val="18"/>
                <w:szCs w:val="18"/>
                <w:lang w:val="es-ES"/>
              </w:rPr>
              <w:t xml:space="preserve"> o ferris-</w:t>
            </w:r>
            <w:proofErr w:type="spellStart"/>
            <w:r w:rsidRPr="00970228">
              <w:rPr>
                <w:rFonts w:cs="Arial"/>
                <w:color w:val="000000"/>
                <w:sz w:val="18"/>
                <w:szCs w:val="18"/>
                <w:lang w:val="es-ES"/>
              </w:rPr>
              <w:t>smith</w:t>
            </w:r>
            <w:proofErr w:type="spellEnd"/>
            <w:r w:rsidRPr="00970228">
              <w:rPr>
                <w:rFonts w:cs="Arial"/>
                <w:color w:val="000000"/>
                <w:sz w:val="18"/>
                <w:szCs w:val="18"/>
                <w:lang w:val="es-ES"/>
              </w:rPr>
              <w:t>-</w:t>
            </w:r>
            <w:proofErr w:type="spellStart"/>
            <w:r w:rsidRPr="00970228">
              <w:rPr>
                <w:rFonts w:cs="Arial"/>
                <w:color w:val="000000"/>
                <w:sz w:val="18"/>
                <w:szCs w:val="18"/>
                <w:lang w:val="es-ES"/>
              </w:rPr>
              <w:t>kerrison</w:t>
            </w:r>
            <w:proofErr w:type="spellEnd"/>
            <w:r w:rsidRPr="00970228">
              <w:rPr>
                <w:rFonts w:cs="Arial"/>
                <w:color w:val="000000"/>
                <w:sz w:val="18"/>
                <w:szCs w:val="18"/>
                <w:lang w:val="es-ES"/>
              </w:rPr>
              <w:t xml:space="preserve">, corte arriba, mordida de 5 mm, angulada a 40 grados, longitud de 180 a 185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Pinza </w:t>
            </w:r>
            <w:proofErr w:type="spellStart"/>
            <w:r w:rsidRPr="00970228">
              <w:rPr>
                <w:rFonts w:cs="Arial"/>
                <w:color w:val="000000"/>
                <w:sz w:val="18"/>
                <w:szCs w:val="18"/>
                <w:lang w:val="es-ES"/>
              </w:rPr>
              <w:t>kerrison</w:t>
            </w:r>
            <w:proofErr w:type="spellEnd"/>
            <w:r w:rsidRPr="00970228">
              <w:rPr>
                <w:rFonts w:cs="Arial"/>
                <w:color w:val="000000"/>
                <w:sz w:val="18"/>
                <w:szCs w:val="18"/>
                <w:lang w:val="es-ES"/>
              </w:rPr>
              <w:t xml:space="preserve"> o ferris-</w:t>
            </w:r>
            <w:proofErr w:type="spellStart"/>
            <w:r w:rsidRPr="00970228">
              <w:rPr>
                <w:rFonts w:cs="Arial"/>
                <w:color w:val="000000"/>
                <w:sz w:val="18"/>
                <w:szCs w:val="18"/>
                <w:lang w:val="es-ES"/>
              </w:rPr>
              <w:t>smith</w:t>
            </w:r>
            <w:proofErr w:type="spellEnd"/>
            <w:r w:rsidRPr="00970228">
              <w:rPr>
                <w:rFonts w:cs="Arial"/>
                <w:color w:val="000000"/>
                <w:sz w:val="18"/>
                <w:szCs w:val="18"/>
                <w:lang w:val="es-ES"/>
              </w:rPr>
              <w:t>-</w:t>
            </w:r>
            <w:proofErr w:type="spellStart"/>
            <w:r w:rsidRPr="00970228">
              <w:rPr>
                <w:rFonts w:cs="Arial"/>
                <w:color w:val="000000"/>
                <w:sz w:val="18"/>
                <w:szCs w:val="18"/>
                <w:lang w:val="es-ES"/>
              </w:rPr>
              <w:t>kerrison</w:t>
            </w:r>
            <w:proofErr w:type="spellEnd"/>
            <w:r w:rsidRPr="00970228">
              <w:rPr>
                <w:rFonts w:cs="Arial"/>
                <w:color w:val="000000"/>
                <w:sz w:val="18"/>
                <w:szCs w:val="18"/>
                <w:lang w:val="es-ES"/>
              </w:rPr>
              <w:t xml:space="preserve">, corte arriba, mordida de 5 mm, angulada a 40 grados, longitud de 180 a 185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8</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132</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914-001-0220</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w:t>
            </w:r>
            <w:proofErr w:type="spellStart"/>
            <w:r w:rsidRPr="00970228">
              <w:rPr>
                <w:rFonts w:cs="Arial"/>
                <w:color w:val="000000"/>
                <w:sz w:val="18"/>
                <w:szCs w:val="18"/>
                <w:lang w:val="es-ES"/>
              </w:rPr>
              <w:t>kerrison</w:t>
            </w:r>
            <w:proofErr w:type="spellEnd"/>
            <w:r w:rsidRPr="00970228">
              <w:rPr>
                <w:rFonts w:cs="Arial"/>
                <w:color w:val="000000"/>
                <w:sz w:val="18"/>
                <w:szCs w:val="18"/>
                <w:lang w:val="es-ES"/>
              </w:rPr>
              <w:t xml:space="preserve">  corte  arriba,  mordida  de  5  mm, angulada a 90 grados, longitud de 80 a 90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Pinza  </w:t>
            </w:r>
            <w:proofErr w:type="spellStart"/>
            <w:r w:rsidRPr="00970228">
              <w:rPr>
                <w:rFonts w:cs="Arial"/>
                <w:color w:val="000000"/>
                <w:sz w:val="18"/>
                <w:szCs w:val="18"/>
                <w:lang w:val="es-ES"/>
              </w:rPr>
              <w:t>kerrison</w:t>
            </w:r>
            <w:proofErr w:type="spellEnd"/>
            <w:r w:rsidRPr="00970228">
              <w:rPr>
                <w:rFonts w:cs="Arial"/>
                <w:color w:val="000000"/>
                <w:sz w:val="18"/>
                <w:szCs w:val="18"/>
                <w:lang w:val="es-ES"/>
              </w:rPr>
              <w:t xml:space="preserve">  corte  arriba,  mordida  de  5  mm, angulada a 90 grados, longitud </w:t>
            </w:r>
            <w:r w:rsidRPr="00970228">
              <w:rPr>
                <w:rFonts w:cs="Arial"/>
                <w:color w:val="000000"/>
                <w:sz w:val="18"/>
                <w:szCs w:val="18"/>
                <w:lang w:val="es-ES"/>
              </w:rPr>
              <w:lastRenderedPageBreak/>
              <w:t xml:space="preserve">de 80 a 90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lastRenderedPageBreak/>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4</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133</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914-001-0221</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w:t>
            </w:r>
            <w:proofErr w:type="spellStart"/>
            <w:r w:rsidRPr="00970228">
              <w:rPr>
                <w:rFonts w:cs="Arial"/>
                <w:color w:val="000000"/>
                <w:sz w:val="18"/>
                <w:szCs w:val="18"/>
                <w:lang w:val="es-ES"/>
              </w:rPr>
              <w:t>kerrison</w:t>
            </w:r>
            <w:proofErr w:type="spellEnd"/>
            <w:r w:rsidRPr="00970228">
              <w:rPr>
                <w:rFonts w:cs="Arial"/>
                <w:color w:val="000000"/>
                <w:sz w:val="18"/>
                <w:szCs w:val="18"/>
                <w:lang w:val="es-ES"/>
              </w:rPr>
              <w:t xml:space="preserve">, corte hacia arriba, mordida de: 3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Longitud total 160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Pinza </w:t>
            </w:r>
            <w:proofErr w:type="spellStart"/>
            <w:r w:rsidRPr="00970228">
              <w:rPr>
                <w:rFonts w:cs="Arial"/>
                <w:color w:val="000000"/>
                <w:sz w:val="18"/>
                <w:szCs w:val="18"/>
                <w:lang w:val="es-ES"/>
              </w:rPr>
              <w:t>kerrison</w:t>
            </w:r>
            <w:proofErr w:type="spellEnd"/>
            <w:r w:rsidRPr="00970228">
              <w:rPr>
                <w:rFonts w:cs="Arial"/>
                <w:color w:val="000000"/>
                <w:sz w:val="18"/>
                <w:szCs w:val="18"/>
                <w:lang w:val="es-ES"/>
              </w:rPr>
              <w:t xml:space="preserve">, corte hacia arriba, mordida de: 3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Longitud total 160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4</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134</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914-001-0222</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w:t>
            </w:r>
            <w:proofErr w:type="spellStart"/>
            <w:r w:rsidRPr="00970228">
              <w:rPr>
                <w:rFonts w:cs="Arial"/>
                <w:color w:val="000000"/>
                <w:sz w:val="18"/>
                <w:szCs w:val="18"/>
                <w:lang w:val="es-ES"/>
              </w:rPr>
              <w:t>kerrison</w:t>
            </w:r>
            <w:proofErr w:type="spellEnd"/>
            <w:r w:rsidRPr="00970228">
              <w:rPr>
                <w:rFonts w:cs="Arial"/>
                <w:color w:val="000000"/>
                <w:sz w:val="18"/>
                <w:szCs w:val="18"/>
                <w:lang w:val="es-ES"/>
              </w:rPr>
              <w:t xml:space="preserve">, corte hacia arriba, mordida de: 4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Longitud total 160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Pinza </w:t>
            </w:r>
            <w:proofErr w:type="spellStart"/>
            <w:r w:rsidRPr="00970228">
              <w:rPr>
                <w:rFonts w:cs="Arial"/>
                <w:color w:val="000000"/>
                <w:sz w:val="18"/>
                <w:szCs w:val="18"/>
                <w:lang w:val="es-ES"/>
              </w:rPr>
              <w:t>kerrison</w:t>
            </w:r>
            <w:proofErr w:type="spellEnd"/>
            <w:r w:rsidRPr="00970228">
              <w:rPr>
                <w:rFonts w:cs="Arial"/>
                <w:color w:val="000000"/>
                <w:sz w:val="18"/>
                <w:szCs w:val="18"/>
                <w:lang w:val="es-ES"/>
              </w:rPr>
              <w:t xml:space="preserve">, corte hacia arriba, mordida de: 4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Longitud total 160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4</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135</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914-040-0041</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Juego de separadores </w:t>
            </w:r>
            <w:proofErr w:type="spellStart"/>
            <w:r w:rsidRPr="00970228">
              <w:rPr>
                <w:rFonts w:cs="Arial"/>
                <w:color w:val="000000"/>
                <w:sz w:val="18"/>
                <w:szCs w:val="18"/>
                <w:lang w:val="es-ES"/>
              </w:rPr>
              <w:t>deavers</w:t>
            </w:r>
            <w:proofErr w:type="spellEnd"/>
            <w:r w:rsidRPr="00970228">
              <w:rPr>
                <w:rFonts w:cs="Arial"/>
                <w:color w:val="000000"/>
                <w:sz w:val="18"/>
                <w:szCs w:val="18"/>
                <w:lang w:val="es-ES"/>
              </w:rPr>
              <w:t xml:space="preserve"> con mango, hojas de 18 mm a 75 mm de ancho x 175 mm a 300 mm de longitud.  Juego de separadores </w:t>
            </w:r>
            <w:proofErr w:type="spellStart"/>
            <w:r w:rsidRPr="00970228">
              <w:rPr>
                <w:rFonts w:cs="Arial"/>
                <w:color w:val="000000"/>
                <w:sz w:val="18"/>
                <w:szCs w:val="18"/>
                <w:lang w:val="es-ES"/>
              </w:rPr>
              <w:t>deavers</w:t>
            </w:r>
            <w:proofErr w:type="spellEnd"/>
            <w:r w:rsidRPr="00970228">
              <w:rPr>
                <w:rFonts w:cs="Arial"/>
                <w:color w:val="000000"/>
                <w:sz w:val="18"/>
                <w:szCs w:val="18"/>
                <w:lang w:val="es-ES"/>
              </w:rPr>
              <w:t xml:space="preserve"> con mango, hojas de 18 mm a 75 mm de ancho x 175 mm a 300 mm de longitud.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JUEGO</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4</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136</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914-002-0029</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Porta aguja (</w:t>
            </w:r>
            <w:proofErr w:type="spellStart"/>
            <w:r w:rsidRPr="00970228">
              <w:rPr>
                <w:rFonts w:cs="Arial"/>
                <w:color w:val="000000"/>
                <w:sz w:val="18"/>
                <w:szCs w:val="18"/>
                <w:lang w:val="es-ES"/>
              </w:rPr>
              <w:t>wire</w:t>
            </w:r>
            <w:proofErr w:type="spellEnd"/>
            <w:r w:rsidRPr="00970228">
              <w:rPr>
                <w:rFonts w:cs="Arial"/>
                <w:color w:val="000000"/>
                <w:sz w:val="18"/>
                <w:szCs w:val="18"/>
                <w:lang w:val="es-ES"/>
              </w:rPr>
              <w:t xml:space="preserve"> </w:t>
            </w:r>
            <w:proofErr w:type="spellStart"/>
            <w:r w:rsidRPr="00970228">
              <w:rPr>
                <w:rFonts w:cs="Arial"/>
                <w:color w:val="000000"/>
                <w:sz w:val="18"/>
                <w:szCs w:val="18"/>
                <w:lang w:val="es-ES"/>
              </w:rPr>
              <w:t>twister</w:t>
            </w:r>
            <w:proofErr w:type="spellEnd"/>
            <w:r w:rsidRPr="00970228">
              <w:rPr>
                <w:rFonts w:cs="Arial"/>
                <w:color w:val="000000"/>
                <w:sz w:val="18"/>
                <w:szCs w:val="18"/>
                <w:lang w:val="es-ES"/>
              </w:rPr>
              <w:t xml:space="preserve">), con insertos de carburo de tungsteno, de 180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de longitud. Porta aguja (</w:t>
            </w:r>
            <w:proofErr w:type="spellStart"/>
            <w:r w:rsidRPr="00970228">
              <w:rPr>
                <w:rFonts w:cs="Arial"/>
                <w:color w:val="000000"/>
                <w:sz w:val="18"/>
                <w:szCs w:val="18"/>
                <w:lang w:val="es-ES"/>
              </w:rPr>
              <w:t>wire</w:t>
            </w:r>
            <w:proofErr w:type="spellEnd"/>
            <w:r w:rsidRPr="00970228">
              <w:rPr>
                <w:rFonts w:cs="Arial"/>
                <w:color w:val="000000"/>
                <w:sz w:val="18"/>
                <w:szCs w:val="18"/>
                <w:lang w:val="es-ES"/>
              </w:rPr>
              <w:t xml:space="preserve"> </w:t>
            </w:r>
            <w:proofErr w:type="spellStart"/>
            <w:r w:rsidRPr="00970228">
              <w:rPr>
                <w:rFonts w:cs="Arial"/>
                <w:color w:val="000000"/>
                <w:sz w:val="18"/>
                <w:szCs w:val="18"/>
                <w:lang w:val="es-ES"/>
              </w:rPr>
              <w:t>twister</w:t>
            </w:r>
            <w:proofErr w:type="spellEnd"/>
            <w:r w:rsidRPr="00970228">
              <w:rPr>
                <w:rFonts w:cs="Arial"/>
                <w:color w:val="000000"/>
                <w:sz w:val="18"/>
                <w:szCs w:val="18"/>
                <w:lang w:val="es-ES"/>
              </w:rPr>
              <w:t xml:space="preserve">), con insertos de carburo de tungsteno, de 180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de longitud.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8</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137</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Disector </w:t>
            </w:r>
            <w:proofErr w:type="spellStart"/>
            <w:r w:rsidRPr="00970228">
              <w:rPr>
                <w:rFonts w:cs="Arial"/>
                <w:color w:val="000000"/>
                <w:sz w:val="18"/>
                <w:szCs w:val="18"/>
                <w:lang w:val="es-ES"/>
              </w:rPr>
              <w:t>penfield</w:t>
            </w:r>
            <w:proofErr w:type="spellEnd"/>
            <w:r w:rsidRPr="00970228">
              <w:rPr>
                <w:rFonts w:cs="Arial"/>
                <w:color w:val="000000"/>
                <w:sz w:val="18"/>
                <w:szCs w:val="18"/>
                <w:lang w:val="es-ES"/>
              </w:rPr>
              <w:t xml:space="preserve">, 20.3 cm de longitud. Nº 4. Disector </w:t>
            </w:r>
            <w:proofErr w:type="spellStart"/>
            <w:r w:rsidRPr="00970228">
              <w:rPr>
                <w:rFonts w:cs="Arial"/>
                <w:color w:val="000000"/>
                <w:sz w:val="18"/>
                <w:szCs w:val="18"/>
                <w:lang w:val="es-ES"/>
              </w:rPr>
              <w:t>penfield</w:t>
            </w:r>
            <w:proofErr w:type="spellEnd"/>
            <w:r w:rsidRPr="00970228">
              <w:rPr>
                <w:rFonts w:cs="Arial"/>
                <w:color w:val="000000"/>
                <w:sz w:val="18"/>
                <w:szCs w:val="18"/>
                <w:lang w:val="es-ES"/>
              </w:rPr>
              <w:t>, 20.3 cm de longitud. Nº 4.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4</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138</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914-012-0016</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Cánula </w:t>
            </w:r>
            <w:proofErr w:type="spellStart"/>
            <w:r w:rsidRPr="00970228">
              <w:rPr>
                <w:rFonts w:cs="Arial"/>
                <w:color w:val="000000"/>
                <w:sz w:val="18"/>
                <w:szCs w:val="18"/>
                <w:lang w:val="es-ES"/>
              </w:rPr>
              <w:t>frazier</w:t>
            </w:r>
            <w:proofErr w:type="spellEnd"/>
            <w:r w:rsidRPr="00970228">
              <w:rPr>
                <w:rFonts w:cs="Arial"/>
                <w:color w:val="000000"/>
                <w:sz w:val="18"/>
                <w:szCs w:val="18"/>
                <w:lang w:val="es-ES"/>
              </w:rPr>
              <w:t xml:space="preserve">, con válvula de dedo, con mandril, 6 </w:t>
            </w:r>
            <w:proofErr w:type="spellStart"/>
            <w:r w:rsidRPr="00970228">
              <w:rPr>
                <w:rFonts w:cs="Arial"/>
                <w:color w:val="000000"/>
                <w:sz w:val="18"/>
                <w:szCs w:val="18"/>
                <w:lang w:val="es-ES"/>
              </w:rPr>
              <w:t>fr</w:t>
            </w:r>
            <w:proofErr w:type="spellEnd"/>
            <w:r w:rsidRPr="00970228">
              <w:rPr>
                <w:rFonts w:cs="Arial"/>
                <w:color w:val="000000"/>
                <w:sz w:val="18"/>
                <w:szCs w:val="18"/>
                <w:lang w:val="es-ES"/>
              </w:rPr>
              <w:t xml:space="preserve"> de calibre (2 mm). Cánula </w:t>
            </w:r>
            <w:proofErr w:type="spellStart"/>
            <w:r w:rsidRPr="00970228">
              <w:rPr>
                <w:rFonts w:cs="Arial"/>
                <w:color w:val="000000"/>
                <w:sz w:val="18"/>
                <w:szCs w:val="18"/>
                <w:lang w:val="es-ES"/>
              </w:rPr>
              <w:t>frazier</w:t>
            </w:r>
            <w:proofErr w:type="spellEnd"/>
            <w:r w:rsidRPr="00970228">
              <w:rPr>
                <w:rFonts w:cs="Arial"/>
                <w:color w:val="000000"/>
                <w:sz w:val="18"/>
                <w:szCs w:val="18"/>
                <w:lang w:val="es-ES"/>
              </w:rPr>
              <w:t xml:space="preserve">, con válvula de dedo, con mandril, 6 </w:t>
            </w:r>
            <w:proofErr w:type="spellStart"/>
            <w:r w:rsidRPr="00970228">
              <w:rPr>
                <w:rFonts w:cs="Arial"/>
                <w:color w:val="000000"/>
                <w:sz w:val="18"/>
                <w:szCs w:val="18"/>
                <w:lang w:val="es-ES"/>
              </w:rPr>
              <w:t>fr</w:t>
            </w:r>
            <w:proofErr w:type="spellEnd"/>
            <w:r w:rsidRPr="00970228">
              <w:rPr>
                <w:rFonts w:cs="Arial"/>
                <w:color w:val="000000"/>
                <w:sz w:val="18"/>
                <w:szCs w:val="18"/>
                <w:lang w:val="es-ES"/>
              </w:rPr>
              <w:t xml:space="preserve"> de calibre (2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4</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139</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914-092-0005</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Gubia recta, mordida de 6 mm, 12 cm de longitud. Gubia recta, mordida de 6 mm, 12 cm de longitud.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4</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140</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914-092-0006</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Gubia </w:t>
            </w:r>
            <w:proofErr w:type="spellStart"/>
            <w:r w:rsidRPr="00970228">
              <w:rPr>
                <w:rFonts w:cs="Arial"/>
                <w:color w:val="000000"/>
                <w:sz w:val="18"/>
                <w:szCs w:val="18"/>
                <w:lang w:val="es-ES"/>
              </w:rPr>
              <w:t>ruskin</w:t>
            </w:r>
            <w:proofErr w:type="spellEnd"/>
            <w:r w:rsidRPr="00970228">
              <w:rPr>
                <w:rFonts w:cs="Arial"/>
                <w:color w:val="000000"/>
                <w:sz w:val="18"/>
                <w:szCs w:val="18"/>
                <w:lang w:val="es-ES"/>
              </w:rPr>
              <w:t xml:space="preserve"> o </w:t>
            </w:r>
            <w:proofErr w:type="spellStart"/>
            <w:r w:rsidRPr="00970228">
              <w:rPr>
                <w:rFonts w:cs="Arial"/>
                <w:color w:val="000000"/>
                <w:sz w:val="18"/>
                <w:szCs w:val="18"/>
                <w:lang w:val="es-ES"/>
              </w:rPr>
              <w:t>stille</w:t>
            </w:r>
            <w:proofErr w:type="spellEnd"/>
            <w:r w:rsidRPr="00970228">
              <w:rPr>
                <w:rFonts w:cs="Arial"/>
                <w:color w:val="000000"/>
                <w:sz w:val="18"/>
                <w:szCs w:val="18"/>
                <w:lang w:val="es-ES"/>
              </w:rPr>
              <w:t xml:space="preserve"> </w:t>
            </w:r>
            <w:proofErr w:type="spellStart"/>
            <w:r w:rsidRPr="00970228">
              <w:rPr>
                <w:rFonts w:cs="Arial"/>
                <w:color w:val="000000"/>
                <w:sz w:val="18"/>
                <w:szCs w:val="18"/>
                <w:lang w:val="es-ES"/>
              </w:rPr>
              <w:t>ruskin</w:t>
            </w:r>
            <w:proofErr w:type="spellEnd"/>
            <w:r w:rsidRPr="00970228">
              <w:rPr>
                <w:rFonts w:cs="Arial"/>
                <w:color w:val="000000"/>
                <w:sz w:val="18"/>
                <w:szCs w:val="18"/>
                <w:lang w:val="es-ES"/>
              </w:rPr>
              <w:t xml:space="preserve">, doble articulación, quijada curva, longitud 220 a 240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Gubia </w:t>
            </w:r>
            <w:proofErr w:type="spellStart"/>
            <w:r w:rsidRPr="00970228">
              <w:rPr>
                <w:rFonts w:cs="Arial"/>
                <w:color w:val="000000"/>
                <w:sz w:val="18"/>
                <w:szCs w:val="18"/>
                <w:lang w:val="es-ES"/>
              </w:rPr>
              <w:t>ruskin</w:t>
            </w:r>
            <w:proofErr w:type="spellEnd"/>
            <w:r w:rsidRPr="00970228">
              <w:rPr>
                <w:rFonts w:cs="Arial"/>
                <w:color w:val="000000"/>
                <w:sz w:val="18"/>
                <w:szCs w:val="18"/>
                <w:lang w:val="es-ES"/>
              </w:rPr>
              <w:t xml:space="preserve"> o </w:t>
            </w:r>
            <w:proofErr w:type="spellStart"/>
            <w:r w:rsidRPr="00970228">
              <w:rPr>
                <w:rFonts w:cs="Arial"/>
                <w:color w:val="000000"/>
                <w:sz w:val="18"/>
                <w:szCs w:val="18"/>
                <w:lang w:val="es-ES"/>
              </w:rPr>
              <w:t>stille</w:t>
            </w:r>
            <w:proofErr w:type="spellEnd"/>
            <w:r w:rsidRPr="00970228">
              <w:rPr>
                <w:rFonts w:cs="Arial"/>
                <w:color w:val="000000"/>
                <w:sz w:val="18"/>
                <w:szCs w:val="18"/>
                <w:lang w:val="es-ES"/>
              </w:rPr>
              <w:t xml:space="preserve"> </w:t>
            </w:r>
            <w:proofErr w:type="spellStart"/>
            <w:r w:rsidRPr="00970228">
              <w:rPr>
                <w:rFonts w:cs="Arial"/>
                <w:color w:val="000000"/>
                <w:sz w:val="18"/>
                <w:szCs w:val="18"/>
                <w:lang w:val="es-ES"/>
              </w:rPr>
              <w:t>ruskin</w:t>
            </w:r>
            <w:proofErr w:type="spellEnd"/>
            <w:r w:rsidRPr="00970228">
              <w:rPr>
                <w:rFonts w:cs="Arial"/>
                <w:color w:val="000000"/>
                <w:sz w:val="18"/>
                <w:szCs w:val="18"/>
                <w:lang w:val="es-ES"/>
              </w:rPr>
              <w:t xml:space="preserve">, doble articulación, quijada curva, longitud 220 a 240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4</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141</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914-001-0223</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w:t>
            </w:r>
            <w:proofErr w:type="spellStart"/>
            <w:r w:rsidRPr="00970228">
              <w:rPr>
                <w:rFonts w:cs="Arial"/>
                <w:color w:val="000000"/>
                <w:sz w:val="18"/>
                <w:szCs w:val="18"/>
                <w:lang w:val="es-ES"/>
              </w:rPr>
              <w:t>schlesinger</w:t>
            </w:r>
            <w:proofErr w:type="spellEnd"/>
            <w:r w:rsidRPr="00970228">
              <w:rPr>
                <w:rFonts w:cs="Arial"/>
                <w:color w:val="000000"/>
                <w:sz w:val="18"/>
                <w:szCs w:val="18"/>
                <w:lang w:val="es-ES"/>
              </w:rPr>
              <w:t xml:space="preserve"> para disco intervertebral, mordida recta de 2 x 10, de 150 a 160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Pinza </w:t>
            </w:r>
            <w:proofErr w:type="spellStart"/>
            <w:r w:rsidRPr="00970228">
              <w:rPr>
                <w:rFonts w:cs="Arial"/>
                <w:color w:val="000000"/>
                <w:sz w:val="18"/>
                <w:szCs w:val="18"/>
                <w:lang w:val="es-ES"/>
              </w:rPr>
              <w:t>schlesinger</w:t>
            </w:r>
            <w:proofErr w:type="spellEnd"/>
            <w:r w:rsidRPr="00970228">
              <w:rPr>
                <w:rFonts w:cs="Arial"/>
                <w:color w:val="000000"/>
                <w:sz w:val="18"/>
                <w:szCs w:val="18"/>
                <w:lang w:val="es-ES"/>
              </w:rPr>
              <w:t xml:space="preserve"> para disco intervertebral, mordida recta de 2 x 10, de 150 a 160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4</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142</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914-001-0224</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w:t>
            </w:r>
            <w:proofErr w:type="spellStart"/>
            <w:r w:rsidRPr="00970228">
              <w:rPr>
                <w:rFonts w:cs="Arial"/>
                <w:color w:val="000000"/>
                <w:sz w:val="18"/>
                <w:szCs w:val="18"/>
                <w:lang w:val="es-ES"/>
              </w:rPr>
              <w:t>schlesinger</w:t>
            </w:r>
            <w:proofErr w:type="spellEnd"/>
            <w:r w:rsidRPr="00970228">
              <w:rPr>
                <w:rFonts w:cs="Arial"/>
                <w:color w:val="000000"/>
                <w:sz w:val="18"/>
                <w:szCs w:val="18"/>
                <w:lang w:val="es-ES"/>
              </w:rPr>
              <w:t xml:space="preserve"> para disco intervertebral, mordida recta de 4 x 10, de 150 a 160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Pinza </w:t>
            </w:r>
            <w:proofErr w:type="spellStart"/>
            <w:r w:rsidRPr="00970228">
              <w:rPr>
                <w:rFonts w:cs="Arial"/>
                <w:color w:val="000000"/>
                <w:sz w:val="18"/>
                <w:szCs w:val="18"/>
                <w:lang w:val="es-ES"/>
              </w:rPr>
              <w:t>schlesinger</w:t>
            </w:r>
            <w:proofErr w:type="spellEnd"/>
            <w:r w:rsidRPr="00970228">
              <w:rPr>
                <w:rFonts w:cs="Arial"/>
                <w:color w:val="000000"/>
                <w:sz w:val="18"/>
                <w:szCs w:val="18"/>
                <w:lang w:val="es-ES"/>
              </w:rPr>
              <w:t xml:space="preserve"> para disco intervertebral, mordida recta de 4 x 10, de 150 a 160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4</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143</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914-103-0011</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Cucharilla </w:t>
            </w:r>
            <w:proofErr w:type="spellStart"/>
            <w:r w:rsidRPr="00970228">
              <w:rPr>
                <w:rFonts w:cs="Arial"/>
                <w:color w:val="000000"/>
                <w:sz w:val="18"/>
                <w:szCs w:val="18"/>
                <w:lang w:val="es-ES"/>
              </w:rPr>
              <w:t>volkmann</w:t>
            </w:r>
            <w:proofErr w:type="spellEnd"/>
            <w:r w:rsidRPr="00970228">
              <w:rPr>
                <w:rFonts w:cs="Arial"/>
                <w:color w:val="000000"/>
                <w:sz w:val="18"/>
                <w:szCs w:val="18"/>
                <w:lang w:val="es-ES"/>
              </w:rPr>
              <w:t xml:space="preserve">. 00. Cucharilla </w:t>
            </w:r>
            <w:proofErr w:type="spellStart"/>
            <w:r w:rsidRPr="00970228">
              <w:rPr>
                <w:rFonts w:cs="Arial"/>
                <w:color w:val="000000"/>
                <w:sz w:val="18"/>
                <w:szCs w:val="18"/>
                <w:lang w:val="es-ES"/>
              </w:rPr>
              <w:t>volkmann</w:t>
            </w:r>
            <w:proofErr w:type="spellEnd"/>
            <w:r w:rsidRPr="00970228">
              <w:rPr>
                <w:rFonts w:cs="Arial"/>
                <w:color w:val="000000"/>
                <w:sz w:val="18"/>
                <w:szCs w:val="18"/>
                <w:lang w:val="es-ES"/>
              </w:rPr>
              <w:t>. 00.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4</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144</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914-103-0012</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Cucharilla  </w:t>
            </w:r>
            <w:proofErr w:type="spellStart"/>
            <w:r w:rsidRPr="00970228">
              <w:rPr>
                <w:rFonts w:cs="Arial"/>
                <w:color w:val="000000"/>
                <w:sz w:val="18"/>
                <w:szCs w:val="18"/>
                <w:lang w:val="es-ES"/>
              </w:rPr>
              <w:t>volkmann</w:t>
            </w:r>
            <w:proofErr w:type="spellEnd"/>
            <w:r w:rsidRPr="00970228">
              <w:rPr>
                <w:rFonts w:cs="Arial"/>
                <w:color w:val="000000"/>
                <w:sz w:val="18"/>
                <w:szCs w:val="18"/>
                <w:lang w:val="es-ES"/>
              </w:rPr>
              <w:t xml:space="preserve">,  con  mango  estriado,  copa ovalada del no. 2. Cucharilla  </w:t>
            </w:r>
            <w:proofErr w:type="spellStart"/>
            <w:r w:rsidRPr="00970228">
              <w:rPr>
                <w:rFonts w:cs="Arial"/>
                <w:color w:val="000000"/>
                <w:sz w:val="18"/>
                <w:szCs w:val="18"/>
                <w:lang w:val="es-ES"/>
              </w:rPr>
              <w:t>volkmann</w:t>
            </w:r>
            <w:proofErr w:type="spellEnd"/>
            <w:r w:rsidRPr="00970228">
              <w:rPr>
                <w:rFonts w:cs="Arial"/>
                <w:color w:val="000000"/>
                <w:sz w:val="18"/>
                <w:szCs w:val="18"/>
                <w:lang w:val="es-ES"/>
              </w:rPr>
              <w:t>,  con  mango  estriado,  copa ovalada del no. 2.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4</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lastRenderedPageBreak/>
              <w:t>145</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914-103-0013</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Cucharilla  </w:t>
            </w:r>
            <w:proofErr w:type="spellStart"/>
            <w:r w:rsidRPr="00970228">
              <w:rPr>
                <w:rFonts w:cs="Arial"/>
                <w:color w:val="000000"/>
                <w:sz w:val="18"/>
                <w:szCs w:val="18"/>
                <w:lang w:val="es-ES"/>
              </w:rPr>
              <w:t>volkmann</w:t>
            </w:r>
            <w:proofErr w:type="spellEnd"/>
            <w:r w:rsidRPr="00970228">
              <w:rPr>
                <w:rFonts w:cs="Arial"/>
                <w:color w:val="000000"/>
                <w:sz w:val="18"/>
                <w:szCs w:val="18"/>
                <w:lang w:val="es-ES"/>
              </w:rPr>
              <w:t xml:space="preserve">,  con  mango  estriado,  copa ovalada del no. 1. Cucharilla  </w:t>
            </w:r>
            <w:proofErr w:type="spellStart"/>
            <w:r w:rsidRPr="00970228">
              <w:rPr>
                <w:rFonts w:cs="Arial"/>
                <w:color w:val="000000"/>
                <w:sz w:val="18"/>
                <w:szCs w:val="18"/>
                <w:lang w:val="es-ES"/>
              </w:rPr>
              <w:t>volkmann</w:t>
            </w:r>
            <w:proofErr w:type="spellEnd"/>
            <w:r w:rsidRPr="00970228">
              <w:rPr>
                <w:rFonts w:cs="Arial"/>
                <w:color w:val="000000"/>
                <w:sz w:val="18"/>
                <w:szCs w:val="18"/>
                <w:lang w:val="es-ES"/>
              </w:rPr>
              <w:t>,  con  mango  estriado,  copa ovalada del no. 1.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4</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146</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914-103-0014</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Cucharilla </w:t>
            </w:r>
            <w:proofErr w:type="spellStart"/>
            <w:r w:rsidRPr="00970228">
              <w:rPr>
                <w:rFonts w:cs="Arial"/>
                <w:color w:val="000000"/>
                <w:sz w:val="18"/>
                <w:szCs w:val="18"/>
                <w:lang w:val="es-ES"/>
              </w:rPr>
              <w:t>bruns</w:t>
            </w:r>
            <w:proofErr w:type="spellEnd"/>
            <w:r w:rsidRPr="00970228">
              <w:rPr>
                <w:rFonts w:cs="Arial"/>
                <w:color w:val="000000"/>
                <w:sz w:val="18"/>
                <w:szCs w:val="18"/>
                <w:lang w:val="es-ES"/>
              </w:rPr>
              <w:t xml:space="preserve">, mango estriado, copa redonda, del no. 3. Cucharilla </w:t>
            </w:r>
            <w:proofErr w:type="spellStart"/>
            <w:r w:rsidRPr="00970228">
              <w:rPr>
                <w:rFonts w:cs="Arial"/>
                <w:color w:val="000000"/>
                <w:sz w:val="18"/>
                <w:szCs w:val="18"/>
                <w:lang w:val="es-ES"/>
              </w:rPr>
              <w:t>bruns</w:t>
            </w:r>
            <w:proofErr w:type="spellEnd"/>
            <w:r w:rsidRPr="00970228">
              <w:rPr>
                <w:rFonts w:cs="Arial"/>
                <w:color w:val="000000"/>
                <w:sz w:val="18"/>
                <w:szCs w:val="18"/>
                <w:lang w:val="es-ES"/>
              </w:rPr>
              <w:t>, mango estriado, copa redonda, del no. 3.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4</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147</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914-040-0042</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Separador  </w:t>
            </w:r>
            <w:proofErr w:type="spellStart"/>
            <w:r w:rsidRPr="00970228">
              <w:rPr>
                <w:rFonts w:cs="Arial"/>
                <w:color w:val="000000"/>
                <w:sz w:val="18"/>
                <w:szCs w:val="18"/>
                <w:lang w:val="es-ES"/>
              </w:rPr>
              <w:t>beckman</w:t>
            </w:r>
            <w:proofErr w:type="spellEnd"/>
            <w:r w:rsidRPr="00970228">
              <w:rPr>
                <w:rFonts w:cs="Arial"/>
                <w:color w:val="000000"/>
                <w:sz w:val="18"/>
                <w:szCs w:val="18"/>
                <w:lang w:val="es-ES"/>
              </w:rPr>
              <w:t xml:space="preserve">,  de  4  x  4  garfios  romos, longitud de 305 mm a 320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Separador  </w:t>
            </w:r>
            <w:proofErr w:type="spellStart"/>
            <w:r w:rsidRPr="00970228">
              <w:rPr>
                <w:rFonts w:cs="Arial"/>
                <w:color w:val="000000"/>
                <w:sz w:val="18"/>
                <w:szCs w:val="18"/>
                <w:lang w:val="es-ES"/>
              </w:rPr>
              <w:t>beckman</w:t>
            </w:r>
            <w:proofErr w:type="spellEnd"/>
            <w:r w:rsidRPr="00970228">
              <w:rPr>
                <w:rFonts w:cs="Arial"/>
                <w:color w:val="000000"/>
                <w:sz w:val="18"/>
                <w:szCs w:val="18"/>
                <w:lang w:val="es-ES"/>
              </w:rPr>
              <w:t xml:space="preserve">,  de  4  x  4  garfios  romos, longitud de 305 mm a 320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4</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148</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914-040-0043</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Separador </w:t>
            </w:r>
            <w:proofErr w:type="spellStart"/>
            <w:r w:rsidRPr="00970228">
              <w:rPr>
                <w:rFonts w:cs="Arial"/>
                <w:color w:val="000000"/>
                <w:sz w:val="18"/>
                <w:szCs w:val="18"/>
                <w:lang w:val="es-ES"/>
              </w:rPr>
              <w:t>beckman</w:t>
            </w:r>
            <w:proofErr w:type="spellEnd"/>
            <w:r w:rsidRPr="00970228">
              <w:rPr>
                <w:rFonts w:cs="Arial"/>
                <w:color w:val="000000"/>
                <w:sz w:val="18"/>
                <w:szCs w:val="18"/>
                <w:lang w:val="es-ES"/>
              </w:rPr>
              <w:t xml:space="preserve">, con mecanismo de </w:t>
            </w:r>
            <w:proofErr w:type="spellStart"/>
            <w:r w:rsidRPr="00970228">
              <w:rPr>
                <w:rFonts w:cs="Arial"/>
                <w:color w:val="000000"/>
                <w:sz w:val="18"/>
                <w:szCs w:val="18"/>
                <w:lang w:val="es-ES"/>
              </w:rPr>
              <w:t>autorretención</w:t>
            </w:r>
            <w:proofErr w:type="spellEnd"/>
            <w:r w:rsidRPr="00970228">
              <w:rPr>
                <w:rFonts w:cs="Arial"/>
                <w:color w:val="000000"/>
                <w:sz w:val="18"/>
                <w:szCs w:val="18"/>
                <w:lang w:val="es-ES"/>
              </w:rPr>
              <w:t xml:space="preserve">, garfios 5 x 5, brazos articulados. Separador </w:t>
            </w:r>
            <w:proofErr w:type="spellStart"/>
            <w:r w:rsidRPr="00970228">
              <w:rPr>
                <w:rFonts w:cs="Arial"/>
                <w:color w:val="000000"/>
                <w:sz w:val="18"/>
                <w:szCs w:val="18"/>
                <w:lang w:val="es-ES"/>
              </w:rPr>
              <w:t>beckman</w:t>
            </w:r>
            <w:proofErr w:type="spellEnd"/>
            <w:r w:rsidRPr="00970228">
              <w:rPr>
                <w:rFonts w:cs="Arial"/>
                <w:color w:val="000000"/>
                <w:sz w:val="18"/>
                <w:szCs w:val="18"/>
                <w:lang w:val="es-ES"/>
              </w:rPr>
              <w:t xml:space="preserve">, con mecanismo de </w:t>
            </w:r>
            <w:proofErr w:type="spellStart"/>
            <w:r w:rsidRPr="00970228">
              <w:rPr>
                <w:rFonts w:cs="Arial"/>
                <w:color w:val="000000"/>
                <w:sz w:val="18"/>
                <w:szCs w:val="18"/>
                <w:lang w:val="es-ES"/>
              </w:rPr>
              <w:t>autorretención</w:t>
            </w:r>
            <w:proofErr w:type="spellEnd"/>
            <w:r w:rsidRPr="00970228">
              <w:rPr>
                <w:rFonts w:cs="Arial"/>
                <w:color w:val="000000"/>
                <w:sz w:val="18"/>
                <w:szCs w:val="18"/>
                <w:lang w:val="es-ES"/>
              </w:rPr>
              <w:t>, garfios 5 x 5, brazos articulados.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4</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149</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914-015-0033</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Elevador de periostio modelo </w:t>
            </w:r>
            <w:proofErr w:type="spellStart"/>
            <w:r w:rsidRPr="00970228">
              <w:rPr>
                <w:rFonts w:cs="Arial"/>
                <w:color w:val="000000"/>
                <w:sz w:val="18"/>
                <w:szCs w:val="18"/>
                <w:lang w:val="es-ES"/>
              </w:rPr>
              <w:t>molt</w:t>
            </w:r>
            <w:proofErr w:type="spellEnd"/>
            <w:r w:rsidRPr="00970228">
              <w:rPr>
                <w:rFonts w:cs="Arial"/>
                <w:color w:val="000000"/>
                <w:sz w:val="18"/>
                <w:szCs w:val="18"/>
                <w:lang w:val="es-ES"/>
              </w:rPr>
              <w:t xml:space="preserve">, longitud de 180 mm a 190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Elevador de periostio modelo </w:t>
            </w:r>
            <w:proofErr w:type="spellStart"/>
            <w:r w:rsidRPr="00970228">
              <w:rPr>
                <w:rFonts w:cs="Arial"/>
                <w:color w:val="000000"/>
                <w:sz w:val="18"/>
                <w:szCs w:val="18"/>
                <w:lang w:val="es-ES"/>
              </w:rPr>
              <w:t>molt</w:t>
            </w:r>
            <w:proofErr w:type="spellEnd"/>
            <w:r w:rsidRPr="00970228">
              <w:rPr>
                <w:rFonts w:cs="Arial"/>
                <w:color w:val="000000"/>
                <w:sz w:val="18"/>
                <w:szCs w:val="18"/>
                <w:lang w:val="es-ES"/>
              </w:rPr>
              <w:t xml:space="preserve">, longitud de 180 mm a 190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4</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150</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914-040-0044</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Separador   </w:t>
            </w:r>
            <w:proofErr w:type="spellStart"/>
            <w:r w:rsidRPr="00970228">
              <w:rPr>
                <w:rFonts w:cs="Arial"/>
                <w:color w:val="000000"/>
                <w:sz w:val="18"/>
                <w:szCs w:val="18"/>
                <w:lang w:val="es-ES"/>
              </w:rPr>
              <w:t>graham</w:t>
            </w:r>
            <w:proofErr w:type="spellEnd"/>
            <w:r w:rsidRPr="00970228">
              <w:rPr>
                <w:rFonts w:cs="Arial"/>
                <w:color w:val="000000"/>
                <w:sz w:val="18"/>
                <w:szCs w:val="18"/>
                <w:lang w:val="es-ES"/>
              </w:rPr>
              <w:t xml:space="preserve">,   gancho   con   punta   roma, longitud 16 cm. Separador   </w:t>
            </w:r>
            <w:proofErr w:type="spellStart"/>
            <w:r w:rsidRPr="00970228">
              <w:rPr>
                <w:rFonts w:cs="Arial"/>
                <w:color w:val="000000"/>
                <w:sz w:val="18"/>
                <w:szCs w:val="18"/>
                <w:lang w:val="es-ES"/>
              </w:rPr>
              <w:t>graham</w:t>
            </w:r>
            <w:proofErr w:type="spellEnd"/>
            <w:r w:rsidRPr="00970228">
              <w:rPr>
                <w:rFonts w:cs="Arial"/>
                <w:color w:val="000000"/>
                <w:sz w:val="18"/>
                <w:szCs w:val="18"/>
                <w:lang w:val="es-ES"/>
              </w:rPr>
              <w:t>,   gancho   con   punta   roma, longitud 16 cm.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4</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151</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914-027-0007</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Martillo diapasón. Martillo diapasón.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152</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914-017-0003</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Vaso metálico graduado: 30 ml. Vaso metálico graduado: 30 ml.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4</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153</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914-017-0004</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Vaso metálico: 100 ml. Vaso metálico: 100 ml.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4</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154</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914-001-0225</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w:t>
            </w:r>
            <w:proofErr w:type="spellStart"/>
            <w:r w:rsidRPr="00970228">
              <w:rPr>
                <w:rFonts w:cs="Arial"/>
                <w:color w:val="000000"/>
                <w:sz w:val="18"/>
                <w:szCs w:val="18"/>
                <w:lang w:val="es-ES"/>
              </w:rPr>
              <w:t>dandy</w:t>
            </w:r>
            <w:proofErr w:type="spellEnd"/>
            <w:r w:rsidRPr="00970228">
              <w:rPr>
                <w:rFonts w:cs="Arial"/>
                <w:color w:val="000000"/>
                <w:sz w:val="18"/>
                <w:szCs w:val="18"/>
                <w:lang w:val="es-ES"/>
              </w:rPr>
              <w:t xml:space="preserve">, estriada, longitud de 120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Pinza </w:t>
            </w:r>
            <w:proofErr w:type="spellStart"/>
            <w:r w:rsidRPr="00970228">
              <w:rPr>
                <w:rFonts w:cs="Arial"/>
                <w:color w:val="000000"/>
                <w:sz w:val="18"/>
                <w:szCs w:val="18"/>
                <w:lang w:val="es-ES"/>
              </w:rPr>
              <w:t>dandy</w:t>
            </w:r>
            <w:proofErr w:type="spellEnd"/>
            <w:r w:rsidRPr="00970228">
              <w:rPr>
                <w:rFonts w:cs="Arial"/>
                <w:color w:val="000000"/>
                <w:sz w:val="18"/>
                <w:szCs w:val="18"/>
                <w:lang w:val="es-ES"/>
              </w:rPr>
              <w:t xml:space="preserve">, estriada, longitud de 120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4</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155</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914-003-0056</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Tijera </w:t>
            </w:r>
            <w:proofErr w:type="spellStart"/>
            <w:r w:rsidRPr="00970228">
              <w:rPr>
                <w:rFonts w:cs="Arial"/>
                <w:color w:val="000000"/>
                <w:sz w:val="18"/>
                <w:szCs w:val="18"/>
                <w:lang w:val="es-ES"/>
              </w:rPr>
              <w:t>metzembaum</w:t>
            </w:r>
            <w:proofErr w:type="spellEnd"/>
            <w:r w:rsidRPr="00970228">
              <w:rPr>
                <w:rFonts w:cs="Arial"/>
                <w:color w:val="000000"/>
                <w:sz w:val="18"/>
                <w:szCs w:val="18"/>
                <w:lang w:val="es-ES"/>
              </w:rPr>
              <w:t xml:space="preserve">, curva, puntas agudas longitud 14 cm. Tijera </w:t>
            </w:r>
            <w:proofErr w:type="spellStart"/>
            <w:r w:rsidRPr="00970228">
              <w:rPr>
                <w:rFonts w:cs="Arial"/>
                <w:color w:val="000000"/>
                <w:sz w:val="18"/>
                <w:szCs w:val="18"/>
                <w:lang w:val="es-ES"/>
              </w:rPr>
              <w:t>metzembaum</w:t>
            </w:r>
            <w:proofErr w:type="spellEnd"/>
            <w:r w:rsidRPr="00970228">
              <w:rPr>
                <w:rFonts w:cs="Arial"/>
                <w:color w:val="000000"/>
                <w:sz w:val="18"/>
                <w:szCs w:val="18"/>
                <w:lang w:val="es-ES"/>
              </w:rPr>
              <w:t>, curva, puntas agudas longitud 14 cm.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4</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156</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914-040-0045</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Separador </w:t>
            </w:r>
            <w:proofErr w:type="spellStart"/>
            <w:r w:rsidRPr="00970228">
              <w:rPr>
                <w:rFonts w:cs="Arial"/>
                <w:color w:val="000000"/>
                <w:sz w:val="18"/>
                <w:szCs w:val="18"/>
                <w:lang w:val="es-ES"/>
              </w:rPr>
              <w:t>finochietto</w:t>
            </w:r>
            <w:proofErr w:type="spellEnd"/>
            <w:r w:rsidRPr="00970228">
              <w:rPr>
                <w:rFonts w:cs="Arial"/>
                <w:color w:val="000000"/>
                <w:sz w:val="18"/>
                <w:szCs w:val="18"/>
                <w:lang w:val="es-ES"/>
              </w:rPr>
              <w:t xml:space="preserve">, apertura máxima de 250 a 255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Separador </w:t>
            </w:r>
            <w:proofErr w:type="spellStart"/>
            <w:r w:rsidRPr="00970228">
              <w:rPr>
                <w:rFonts w:cs="Arial"/>
                <w:color w:val="000000"/>
                <w:sz w:val="18"/>
                <w:szCs w:val="18"/>
                <w:lang w:val="es-ES"/>
              </w:rPr>
              <w:t>finochietto</w:t>
            </w:r>
            <w:proofErr w:type="spellEnd"/>
            <w:r w:rsidRPr="00970228">
              <w:rPr>
                <w:rFonts w:cs="Arial"/>
                <w:color w:val="000000"/>
                <w:sz w:val="18"/>
                <w:szCs w:val="18"/>
                <w:lang w:val="es-ES"/>
              </w:rPr>
              <w:t xml:space="preserve">, apertura máxima de 250 a 255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157</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914-001-0226</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w:t>
            </w:r>
            <w:proofErr w:type="spellStart"/>
            <w:r w:rsidRPr="00970228">
              <w:rPr>
                <w:rFonts w:cs="Arial"/>
                <w:color w:val="000000"/>
                <w:sz w:val="18"/>
                <w:szCs w:val="18"/>
                <w:lang w:val="es-ES"/>
              </w:rPr>
              <w:t>mixter</w:t>
            </w:r>
            <w:proofErr w:type="spellEnd"/>
            <w:r w:rsidRPr="00970228">
              <w:rPr>
                <w:rFonts w:cs="Arial"/>
                <w:color w:val="000000"/>
                <w:sz w:val="18"/>
                <w:szCs w:val="18"/>
                <w:lang w:val="es-ES"/>
              </w:rPr>
              <w:t xml:space="preserve">, con estrías longitudinales, longitud 18 cm. Pinza </w:t>
            </w:r>
            <w:proofErr w:type="spellStart"/>
            <w:r w:rsidRPr="00970228">
              <w:rPr>
                <w:rFonts w:cs="Arial"/>
                <w:color w:val="000000"/>
                <w:sz w:val="18"/>
                <w:szCs w:val="18"/>
                <w:lang w:val="es-ES"/>
              </w:rPr>
              <w:t>mixter</w:t>
            </w:r>
            <w:proofErr w:type="spellEnd"/>
            <w:r w:rsidRPr="00970228">
              <w:rPr>
                <w:rFonts w:cs="Arial"/>
                <w:color w:val="000000"/>
                <w:sz w:val="18"/>
                <w:szCs w:val="18"/>
                <w:lang w:val="es-ES"/>
              </w:rPr>
              <w:t>, con estrías longitudinales, longitud 18 cm.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4</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158</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914-001-0227</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w:t>
            </w:r>
            <w:proofErr w:type="spellStart"/>
            <w:r w:rsidRPr="00970228">
              <w:rPr>
                <w:rFonts w:cs="Arial"/>
                <w:color w:val="000000"/>
                <w:sz w:val="18"/>
                <w:szCs w:val="18"/>
                <w:lang w:val="es-ES"/>
              </w:rPr>
              <w:t>satinsky</w:t>
            </w:r>
            <w:proofErr w:type="spellEnd"/>
            <w:r w:rsidRPr="00970228">
              <w:rPr>
                <w:rFonts w:cs="Arial"/>
                <w:color w:val="000000"/>
                <w:sz w:val="18"/>
                <w:szCs w:val="18"/>
                <w:lang w:val="es-ES"/>
              </w:rPr>
              <w:t xml:space="preserve">, </w:t>
            </w:r>
            <w:proofErr w:type="spellStart"/>
            <w:r w:rsidRPr="00970228">
              <w:rPr>
                <w:rFonts w:cs="Arial"/>
                <w:color w:val="000000"/>
                <w:sz w:val="18"/>
                <w:szCs w:val="18"/>
                <w:lang w:val="es-ES"/>
              </w:rPr>
              <w:t>atraumática</w:t>
            </w:r>
            <w:proofErr w:type="spellEnd"/>
            <w:r w:rsidRPr="00970228">
              <w:rPr>
                <w:rFonts w:cs="Arial"/>
                <w:color w:val="000000"/>
                <w:sz w:val="18"/>
                <w:szCs w:val="18"/>
                <w:lang w:val="es-ES"/>
              </w:rPr>
              <w:t xml:space="preserve">, de 205 a 235 mm de longitud. Pinza </w:t>
            </w:r>
            <w:proofErr w:type="spellStart"/>
            <w:r w:rsidRPr="00970228">
              <w:rPr>
                <w:rFonts w:cs="Arial"/>
                <w:color w:val="000000"/>
                <w:sz w:val="18"/>
                <w:szCs w:val="18"/>
                <w:lang w:val="es-ES"/>
              </w:rPr>
              <w:t>satinsky</w:t>
            </w:r>
            <w:proofErr w:type="spellEnd"/>
            <w:r w:rsidRPr="00970228">
              <w:rPr>
                <w:rFonts w:cs="Arial"/>
                <w:color w:val="000000"/>
                <w:sz w:val="18"/>
                <w:szCs w:val="18"/>
                <w:lang w:val="es-ES"/>
              </w:rPr>
              <w:t xml:space="preserve">, </w:t>
            </w:r>
            <w:proofErr w:type="spellStart"/>
            <w:r w:rsidRPr="00970228">
              <w:rPr>
                <w:rFonts w:cs="Arial"/>
                <w:color w:val="000000"/>
                <w:sz w:val="18"/>
                <w:szCs w:val="18"/>
                <w:lang w:val="es-ES"/>
              </w:rPr>
              <w:t>atraumática</w:t>
            </w:r>
            <w:proofErr w:type="spellEnd"/>
            <w:r w:rsidRPr="00970228">
              <w:rPr>
                <w:rFonts w:cs="Arial"/>
                <w:color w:val="000000"/>
                <w:sz w:val="18"/>
                <w:szCs w:val="18"/>
                <w:lang w:val="es-ES"/>
              </w:rPr>
              <w:t>, de 205 a 235 mm de longitud.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4</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lastRenderedPageBreak/>
              <w:t>159</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914-001-0228</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Pinza </w:t>
            </w:r>
            <w:proofErr w:type="spellStart"/>
            <w:r w:rsidRPr="00970228">
              <w:rPr>
                <w:rFonts w:cs="Arial"/>
                <w:color w:val="000000"/>
                <w:sz w:val="18"/>
                <w:szCs w:val="18"/>
                <w:lang w:val="es-ES"/>
              </w:rPr>
              <w:t>duval</w:t>
            </w:r>
            <w:proofErr w:type="spellEnd"/>
            <w:r w:rsidRPr="00970228">
              <w:rPr>
                <w:rFonts w:cs="Arial"/>
                <w:color w:val="000000"/>
                <w:sz w:val="18"/>
                <w:szCs w:val="18"/>
                <w:lang w:val="es-ES"/>
              </w:rPr>
              <w:t xml:space="preserve"> recta, con retén, extremos aserrados. Longitud 160 mm Pinza </w:t>
            </w:r>
            <w:proofErr w:type="spellStart"/>
            <w:r w:rsidRPr="00970228">
              <w:rPr>
                <w:rFonts w:cs="Arial"/>
                <w:color w:val="000000"/>
                <w:sz w:val="18"/>
                <w:szCs w:val="18"/>
                <w:lang w:val="es-ES"/>
              </w:rPr>
              <w:t>duval</w:t>
            </w:r>
            <w:proofErr w:type="spellEnd"/>
            <w:r w:rsidRPr="00970228">
              <w:rPr>
                <w:rFonts w:cs="Arial"/>
                <w:color w:val="000000"/>
                <w:sz w:val="18"/>
                <w:szCs w:val="18"/>
                <w:lang w:val="es-ES"/>
              </w:rPr>
              <w:t xml:space="preserve"> recta, con retén, extremos aserrados. Longitud 160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4</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160</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914-128-0004</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proofErr w:type="spellStart"/>
            <w:r w:rsidRPr="00970228">
              <w:rPr>
                <w:rFonts w:cs="Arial"/>
                <w:color w:val="000000"/>
                <w:sz w:val="18"/>
                <w:szCs w:val="18"/>
                <w:lang w:val="es-ES"/>
              </w:rPr>
              <w:t>Aproximador</w:t>
            </w:r>
            <w:proofErr w:type="spellEnd"/>
            <w:r w:rsidRPr="00970228">
              <w:rPr>
                <w:rFonts w:cs="Arial"/>
                <w:color w:val="000000"/>
                <w:sz w:val="18"/>
                <w:szCs w:val="18"/>
                <w:lang w:val="es-ES"/>
              </w:rPr>
              <w:t xml:space="preserve"> Bailey tamaño chico </w:t>
            </w:r>
            <w:proofErr w:type="spellStart"/>
            <w:r w:rsidRPr="00970228">
              <w:rPr>
                <w:rFonts w:cs="Arial"/>
                <w:color w:val="000000"/>
                <w:sz w:val="18"/>
                <w:szCs w:val="18"/>
                <w:lang w:val="es-ES"/>
              </w:rPr>
              <w:t>Aproximador</w:t>
            </w:r>
            <w:proofErr w:type="spellEnd"/>
            <w:r w:rsidRPr="00970228">
              <w:rPr>
                <w:rFonts w:cs="Arial"/>
                <w:color w:val="000000"/>
                <w:sz w:val="18"/>
                <w:szCs w:val="18"/>
                <w:lang w:val="es-ES"/>
              </w:rPr>
              <w:t xml:space="preserve"> Bailey tamaño chico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161</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914-128-0005</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proofErr w:type="spellStart"/>
            <w:r w:rsidRPr="00970228">
              <w:rPr>
                <w:rFonts w:cs="Arial"/>
                <w:color w:val="000000"/>
                <w:sz w:val="18"/>
                <w:szCs w:val="18"/>
                <w:lang w:val="es-ES"/>
              </w:rPr>
              <w:t>Aproximador</w:t>
            </w:r>
            <w:proofErr w:type="spellEnd"/>
            <w:r w:rsidRPr="00970228">
              <w:rPr>
                <w:rFonts w:cs="Arial"/>
                <w:color w:val="000000"/>
                <w:sz w:val="18"/>
                <w:szCs w:val="18"/>
                <w:lang w:val="es-ES"/>
              </w:rPr>
              <w:t xml:space="preserve">   Bailey,   con   garfios,   cremallera, seguro y brazos normales, 18 cm de longitud. </w:t>
            </w:r>
            <w:proofErr w:type="spellStart"/>
            <w:r w:rsidRPr="00970228">
              <w:rPr>
                <w:rFonts w:cs="Arial"/>
                <w:color w:val="000000"/>
                <w:sz w:val="18"/>
                <w:szCs w:val="18"/>
                <w:lang w:val="es-ES"/>
              </w:rPr>
              <w:t>Aproximador</w:t>
            </w:r>
            <w:proofErr w:type="spellEnd"/>
            <w:r w:rsidRPr="00970228">
              <w:rPr>
                <w:rFonts w:cs="Arial"/>
                <w:color w:val="000000"/>
                <w:sz w:val="18"/>
                <w:szCs w:val="18"/>
                <w:lang w:val="es-ES"/>
              </w:rPr>
              <w:t xml:space="preserve">   Bailey,   con   garfios,   cremallera, seguro y brazos normales, 18 cm de longitud.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2</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162</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914-032-0005</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proofErr w:type="spellStart"/>
            <w:r w:rsidRPr="00970228">
              <w:rPr>
                <w:rFonts w:cs="Arial"/>
                <w:color w:val="000000"/>
                <w:sz w:val="18"/>
                <w:szCs w:val="18"/>
                <w:lang w:val="es-ES"/>
              </w:rPr>
              <w:t>Costotomo</w:t>
            </w:r>
            <w:proofErr w:type="spellEnd"/>
            <w:r w:rsidRPr="00970228">
              <w:rPr>
                <w:rFonts w:cs="Arial"/>
                <w:color w:val="000000"/>
                <w:sz w:val="18"/>
                <w:szCs w:val="18"/>
                <w:lang w:val="es-ES"/>
              </w:rPr>
              <w:t xml:space="preserve"> </w:t>
            </w:r>
            <w:proofErr w:type="spellStart"/>
            <w:r w:rsidRPr="00970228">
              <w:rPr>
                <w:rFonts w:cs="Arial"/>
                <w:color w:val="000000"/>
                <w:sz w:val="18"/>
                <w:szCs w:val="18"/>
                <w:lang w:val="es-ES"/>
              </w:rPr>
              <w:t>gluck</w:t>
            </w:r>
            <w:proofErr w:type="spellEnd"/>
            <w:r w:rsidRPr="00970228">
              <w:rPr>
                <w:rFonts w:cs="Arial"/>
                <w:color w:val="000000"/>
                <w:sz w:val="18"/>
                <w:szCs w:val="18"/>
                <w:lang w:val="es-ES"/>
              </w:rPr>
              <w:t xml:space="preserve"> o </w:t>
            </w:r>
            <w:proofErr w:type="spellStart"/>
            <w:r w:rsidRPr="00970228">
              <w:rPr>
                <w:rFonts w:cs="Arial"/>
                <w:color w:val="000000"/>
                <w:sz w:val="18"/>
                <w:szCs w:val="18"/>
                <w:lang w:val="es-ES"/>
              </w:rPr>
              <w:t>stille</w:t>
            </w:r>
            <w:proofErr w:type="spellEnd"/>
            <w:r w:rsidRPr="00970228">
              <w:rPr>
                <w:rFonts w:cs="Arial"/>
                <w:color w:val="000000"/>
                <w:sz w:val="18"/>
                <w:szCs w:val="18"/>
                <w:lang w:val="es-ES"/>
              </w:rPr>
              <w:t xml:space="preserve"> o similar de 200  mm a 230 mm de longitud. </w:t>
            </w:r>
            <w:proofErr w:type="spellStart"/>
            <w:r w:rsidRPr="00970228">
              <w:rPr>
                <w:rFonts w:cs="Arial"/>
                <w:color w:val="000000"/>
                <w:sz w:val="18"/>
                <w:szCs w:val="18"/>
                <w:lang w:val="es-ES"/>
              </w:rPr>
              <w:t>Costotomo</w:t>
            </w:r>
            <w:proofErr w:type="spellEnd"/>
            <w:r w:rsidRPr="00970228">
              <w:rPr>
                <w:rFonts w:cs="Arial"/>
                <w:color w:val="000000"/>
                <w:sz w:val="18"/>
                <w:szCs w:val="18"/>
                <w:lang w:val="es-ES"/>
              </w:rPr>
              <w:t xml:space="preserve"> </w:t>
            </w:r>
            <w:proofErr w:type="spellStart"/>
            <w:r w:rsidRPr="00970228">
              <w:rPr>
                <w:rFonts w:cs="Arial"/>
                <w:color w:val="000000"/>
                <w:sz w:val="18"/>
                <w:szCs w:val="18"/>
                <w:lang w:val="es-ES"/>
              </w:rPr>
              <w:t>gluck</w:t>
            </w:r>
            <w:proofErr w:type="spellEnd"/>
            <w:r w:rsidRPr="00970228">
              <w:rPr>
                <w:rFonts w:cs="Arial"/>
                <w:color w:val="000000"/>
                <w:sz w:val="18"/>
                <w:szCs w:val="18"/>
                <w:lang w:val="es-ES"/>
              </w:rPr>
              <w:t xml:space="preserve"> o </w:t>
            </w:r>
            <w:proofErr w:type="spellStart"/>
            <w:r w:rsidRPr="00970228">
              <w:rPr>
                <w:rFonts w:cs="Arial"/>
                <w:color w:val="000000"/>
                <w:sz w:val="18"/>
                <w:szCs w:val="18"/>
                <w:lang w:val="es-ES"/>
              </w:rPr>
              <w:t>stille</w:t>
            </w:r>
            <w:proofErr w:type="spellEnd"/>
            <w:r w:rsidRPr="00970228">
              <w:rPr>
                <w:rFonts w:cs="Arial"/>
                <w:color w:val="000000"/>
                <w:sz w:val="18"/>
                <w:szCs w:val="18"/>
                <w:lang w:val="es-ES"/>
              </w:rPr>
              <w:t xml:space="preserve"> o similar de 200  mm a 230 mm de longitud.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4</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163</w:t>
            </w:r>
          </w:p>
        </w:tc>
        <w:tc>
          <w:tcPr>
            <w:tcW w:w="1700" w:type="dxa"/>
            <w:tcBorders>
              <w:top w:val="single" w:sz="4" w:space="0" w:color="auto"/>
              <w:left w:val="single" w:sz="4" w:space="0" w:color="auto"/>
              <w:bottom w:val="single" w:sz="4" w:space="0" w:color="auto"/>
              <w:right w:val="single" w:sz="4" w:space="0" w:color="FFFFFF"/>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914-063-0004</w:t>
            </w:r>
          </w:p>
        </w:tc>
        <w:tc>
          <w:tcPr>
            <w:tcW w:w="5033" w:type="dxa"/>
            <w:tcBorders>
              <w:top w:val="single" w:sz="4" w:space="0" w:color="auto"/>
              <w:left w:val="single" w:sz="4" w:space="0" w:color="auto"/>
              <w:bottom w:val="single" w:sz="4" w:space="0" w:color="auto"/>
              <w:right w:val="single" w:sz="4" w:space="0" w:color="FFFFFF"/>
            </w:tcBorders>
            <w:shd w:val="clear" w:color="B8CCE4" w:fill="B8CCE4"/>
            <w:vAlign w:val="bottom"/>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 xml:space="preserve">Set de aspiradores de oído con adaptador de 0.8 mm,1 mm,2 mm,3 mm y 4 </w:t>
            </w:r>
            <w:proofErr w:type="spellStart"/>
            <w:r w:rsidRPr="00970228">
              <w:rPr>
                <w:rFonts w:cs="Arial"/>
                <w:color w:val="000000"/>
                <w:sz w:val="18"/>
                <w:szCs w:val="18"/>
                <w:lang w:val="es-ES"/>
              </w:rPr>
              <w:t>mm.</w:t>
            </w:r>
            <w:proofErr w:type="spellEnd"/>
            <w:r w:rsidRPr="00970228">
              <w:rPr>
                <w:rFonts w:cs="Arial"/>
                <w:color w:val="000000"/>
                <w:sz w:val="18"/>
                <w:szCs w:val="18"/>
                <w:lang w:val="es-ES"/>
              </w:rPr>
              <w:t xml:space="preserve"> Set de aspiradores de oído con adaptador de 0.8 mm,1 mm,2 mm,3 mm y 4 </w:t>
            </w:r>
            <w:proofErr w:type="spellStart"/>
            <w:r w:rsidRPr="00970228">
              <w:rPr>
                <w:rFonts w:cs="Arial"/>
                <w:color w:val="000000"/>
                <w:sz w:val="18"/>
                <w:szCs w:val="18"/>
                <w:lang w:val="es-ES"/>
              </w:rPr>
              <w:t>mm.</w:t>
            </w:r>
            <w:proofErr w:type="spellEnd"/>
          </w:p>
        </w:tc>
        <w:tc>
          <w:tcPr>
            <w:tcW w:w="1860" w:type="dxa"/>
            <w:tcBorders>
              <w:top w:val="single" w:sz="4" w:space="0" w:color="auto"/>
              <w:left w:val="single" w:sz="4" w:space="0" w:color="auto"/>
              <w:bottom w:val="single" w:sz="4" w:space="0" w:color="auto"/>
              <w:right w:val="single" w:sz="4" w:space="0" w:color="auto"/>
            </w:tcBorders>
            <w:shd w:val="clear" w:color="B8CCE4" w:fill="B8CCE4"/>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SET</w:t>
            </w:r>
          </w:p>
        </w:tc>
        <w:tc>
          <w:tcPr>
            <w:tcW w:w="2020" w:type="dxa"/>
            <w:tcBorders>
              <w:top w:val="single" w:sz="4" w:space="0" w:color="auto"/>
              <w:left w:val="single" w:sz="4" w:space="0" w:color="auto"/>
              <w:bottom w:val="single" w:sz="4" w:space="0" w:color="auto"/>
              <w:right w:val="single" w:sz="4" w:space="0" w:color="auto"/>
            </w:tcBorders>
            <w:shd w:val="clear" w:color="B8CCE4" w:fill="B8CCE4"/>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w:t>
            </w:r>
          </w:p>
        </w:tc>
      </w:tr>
      <w:tr w:rsidR="00970228" w:rsidRPr="00970228" w:rsidTr="00970228">
        <w:trPr>
          <w:trHeight w:val="525"/>
        </w:trPr>
        <w:tc>
          <w:tcPr>
            <w:tcW w:w="78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164</w:t>
            </w:r>
          </w:p>
        </w:tc>
        <w:tc>
          <w:tcPr>
            <w:tcW w:w="1700" w:type="dxa"/>
            <w:tcBorders>
              <w:top w:val="single" w:sz="4" w:space="0" w:color="auto"/>
              <w:left w:val="single" w:sz="4" w:space="0" w:color="auto"/>
              <w:bottom w:val="single" w:sz="4" w:space="0" w:color="auto"/>
              <w:right w:val="single" w:sz="4" w:space="0" w:color="FFFFFF"/>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914-124-0003</w:t>
            </w:r>
          </w:p>
        </w:tc>
        <w:tc>
          <w:tcPr>
            <w:tcW w:w="5033" w:type="dxa"/>
            <w:tcBorders>
              <w:top w:val="single" w:sz="4" w:space="0" w:color="auto"/>
              <w:left w:val="single" w:sz="4" w:space="0" w:color="auto"/>
              <w:bottom w:val="single" w:sz="4" w:space="0" w:color="auto"/>
              <w:right w:val="single" w:sz="4" w:space="0" w:color="FFFFFF"/>
            </w:tcBorders>
            <w:shd w:val="clear" w:color="DCE6F1" w:fill="DCE6F1"/>
            <w:vAlign w:val="bottom"/>
            <w:hideMark/>
          </w:tcPr>
          <w:p w:rsidR="00970228" w:rsidRPr="00970228" w:rsidRDefault="00970228" w:rsidP="00970228">
            <w:pPr>
              <w:widowControl/>
              <w:jc w:val="center"/>
              <w:rPr>
                <w:rFonts w:cs="Arial"/>
                <w:color w:val="000000"/>
                <w:sz w:val="18"/>
                <w:szCs w:val="18"/>
                <w:lang w:val="es-ES"/>
              </w:rPr>
            </w:pPr>
            <w:proofErr w:type="spellStart"/>
            <w:r w:rsidRPr="00970228">
              <w:rPr>
                <w:rFonts w:cs="Arial"/>
                <w:color w:val="000000"/>
                <w:sz w:val="18"/>
                <w:szCs w:val="18"/>
                <w:lang w:val="es-ES"/>
              </w:rPr>
              <w:t>Cuchillon</w:t>
            </w:r>
            <w:proofErr w:type="spellEnd"/>
            <w:r w:rsidRPr="00970228">
              <w:rPr>
                <w:rFonts w:cs="Arial"/>
                <w:color w:val="000000"/>
                <w:sz w:val="18"/>
                <w:szCs w:val="18"/>
                <w:lang w:val="es-ES"/>
              </w:rPr>
              <w:t xml:space="preserve"> Rosen punta en forma de lanza longitud total 190 mm </w:t>
            </w:r>
            <w:proofErr w:type="spellStart"/>
            <w:r w:rsidRPr="00970228">
              <w:rPr>
                <w:rFonts w:cs="Arial"/>
                <w:color w:val="000000"/>
                <w:sz w:val="18"/>
                <w:szCs w:val="18"/>
                <w:lang w:val="es-ES"/>
              </w:rPr>
              <w:t>Cuchillon</w:t>
            </w:r>
            <w:proofErr w:type="spellEnd"/>
            <w:r w:rsidRPr="00970228">
              <w:rPr>
                <w:rFonts w:cs="Arial"/>
                <w:color w:val="000000"/>
                <w:sz w:val="18"/>
                <w:szCs w:val="18"/>
                <w:lang w:val="es-ES"/>
              </w:rPr>
              <w:t xml:space="preserve"> Rosen punta en forma de lanza longitud total 190 mm en ACERO INOXIDABLE GRADO QUIRÚRGICO ACABADO MATE</w:t>
            </w:r>
          </w:p>
        </w:tc>
        <w:tc>
          <w:tcPr>
            <w:tcW w:w="1860" w:type="dxa"/>
            <w:tcBorders>
              <w:top w:val="single" w:sz="4" w:space="0" w:color="auto"/>
              <w:left w:val="single" w:sz="4" w:space="0" w:color="auto"/>
              <w:bottom w:val="single" w:sz="4" w:space="0" w:color="auto"/>
              <w:right w:val="single" w:sz="4" w:space="0" w:color="auto"/>
            </w:tcBorders>
            <w:shd w:val="clear" w:color="DCE6F1" w:fill="DCE6F1"/>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PIEZA</w:t>
            </w:r>
          </w:p>
        </w:tc>
        <w:tc>
          <w:tcPr>
            <w:tcW w:w="2020" w:type="dxa"/>
            <w:tcBorders>
              <w:top w:val="single" w:sz="4" w:space="0" w:color="auto"/>
              <w:left w:val="single" w:sz="4" w:space="0" w:color="auto"/>
              <w:bottom w:val="single" w:sz="4" w:space="0" w:color="auto"/>
              <w:right w:val="single" w:sz="4" w:space="0" w:color="auto"/>
            </w:tcBorders>
            <w:shd w:val="clear" w:color="DCE6F1" w:fill="DCE6F1"/>
            <w:noWrap/>
            <w:vAlign w:val="center"/>
            <w:hideMark/>
          </w:tcPr>
          <w:p w:rsidR="00970228" w:rsidRPr="00970228" w:rsidRDefault="00970228" w:rsidP="00970228">
            <w:pPr>
              <w:widowControl/>
              <w:jc w:val="center"/>
              <w:rPr>
                <w:rFonts w:cs="Arial"/>
                <w:color w:val="000000"/>
                <w:sz w:val="18"/>
                <w:szCs w:val="18"/>
                <w:lang w:val="es-ES"/>
              </w:rPr>
            </w:pPr>
            <w:r w:rsidRPr="00970228">
              <w:rPr>
                <w:rFonts w:cs="Arial"/>
                <w:color w:val="000000"/>
                <w:sz w:val="18"/>
                <w:szCs w:val="18"/>
                <w:lang w:val="es-ES"/>
              </w:rPr>
              <w:t>1</w:t>
            </w:r>
          </w:p>
        </w:tc>
      </w:tr>
    </w:tbl>
    <w:p w:rsidR="00970228" w:rsidRDefault="00970228" w:rsidP="00970228">
      <w:pPr>
        <w:pStyle w:val="Ttulo1"/>
        <w:jc w:val="left"/>
      </w:pPr>
    </w:p>
    <w:bookmarkEnd w:id="143"/>
    <w:bookmarkEnd w:id="144"/>
    <w:bookmarkEnd w:id="145"/>
    <w:bookmarkEnd w:id="154"/>
    <w:bookmarkEnd w:id="155"/>
    <w:p w:rsidR="00205A6B" w:rsidRDefault="00205A6B" w:rsidP="00205A6B">
      <w:pPr>
        <w:rPr>
          <w:szCs w:val="32"/>
        </w:rPr>
      </w:pPr>
      <w:r>
        <w:rPr>
          <w:szCs w:val="32"/>
        </w:rPr>
        <w:t>La descripción complementaria se encuentra en la ficha técnica anexa incluida dentro del Archivo Fichas Tecnicas.zip</w:t>
      </w:r>
      <w:r w:rsidR="00B06014">
        <w:rPr>
          <w:szCs w:val="32"/>
        </w:rPr>
        <w:t>.</w:t>
      </w:r>
    </w:p>
    <w:p w:rsidR="003B0131" w:rsidRDefault="003B0131">
      <w:pPr>
        <w:widowControl/>
        <w:jc w:val="left"/>
        <w:rPr>
          <w:szCs w:val="32"/>
        </w:rPr>
      </w:pPr>
      <w:bookmarkStart w:id="156" w:name="_GoBack"/>
      <w:bookmarkEnd w:id="156"/>
    </w:p>
    <w:sectPr w:rsidR="003B0131" w:rsidSect="00874A7C">
      <w:pgSz w:w="12242" w:h="15842" w:code="1"/>
      <w:pgMar w:top="816" w:right="1418" w:bottom="3119" w:left="1418" w:header="851"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7675" w:rsidRDefault="009C7675">
      <w:r>
        <w:separator/>
      </w:r>
    </w:p>
  </w:endnote>
  <w:endnote w:type="continuationSeparator" w:id="0">
    <w:p w:rsidR="009C7675" w:rsidRDefault="009C7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nsolas">
    <w:panose1 w:val="020B0609020204030204"/>
    <w:charset w:val="00"/>
    <w:family w:val="modern"/>
    <w:pitch w:val="fixed"/>
    <w:sig w:usb0="E00006FF" w:usb1="0000FCFF" w:usb2="00000001" w:usb3="00000000" w:csb0="0000019F" w:csb1="00000000"/>
  </w:font>
  <w:font w:name="Arial2">
    <w:altName w:val="Times New Roman"/>
    <w:panose1 w:val="00000000000000000000"/>
    <w:charset w:val="00"/>
    <w:family w:val="roman"/>
    <w:notTrueType/>
    <w:pitch w:val="default"/>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228" w:rsidRDefault="00970228">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57</w:t>
    </w:r>
    <w:r>
      <w:rPr>
        <w:rStyle w:val="Nmerodepgina"/>
      </w:rPr>
      <w:fldChar w:fldCharType="end"/>
    </w:r>
  </w:p>
  <w:p w:rsidR="00970228" w:rsidRDefault="00970228">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7675" w:rsidRDefault="009C7675">
      <w:r>
        <w:separator/>
      </w:r>
    </w:p>
  </w:footnote>
  <w:footnote w:type="continuationSeparator" w:id="0">
    <w:p w:rsidR="009C7675" w:rsidRDefault="009C76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228" w:rsidRDefault="00970228" w:rsidP="00E17B43">
    <w:pPr>
      <w:pStyle w:val="Encabezado"/>
      <w:jc w:val="center"/>
      <w:rPr>
        <w:rFonts w:ascii="Comic Sans MS" w:hAnsi="Comic Sans MS"/>
        <w:i/>
      </w:rPr>
    </w:pPr>
    <w:r>
      <w:rPr>
        <w:noProof/>
        <w:lang w:val="es-ES"/>
      </w:rPr>
      <w:drawing>
        <wp:anchor distT="0" distB="0" distL="114300" distR="114300" simplePos="0" relativeHeight="251664384" behindDoc="0" locked="0" layoutInCell="1" allowOverlap="1" wp14:anchorId="546D7EBC" wp14:editId="07A3CDB7">
          <wp:simplePos x="0" y="0"/>
          <wp:positionH relativeFrom="margin">
            <wp:posOffset>4102845</wp:posOffset>
          </wp:positionH>
          <wp:positionV relativeFrom="paragraph">
            <wp:posOffset>-174625</wp:posOffset>
          </wp:positionV>
          <wp:extent cx="1296062" cy="357505"/>
          <wp:effectExtent l="0" t="0" r="0" b="4445"/>
          <wp:wrapNone/>
          <wp:docPr id="16"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1296062" cy="357505"/>
                  </a:xfrm>
                  <a:prstGeom prst="rect">
                    <a:avLst/>
                  </a:prstGeom>
                  <a:ln/>
                </pic:spPr>
              </pic:pic>
            </a:graphicData>
          </a:graphic>
          <wp14:sizeRelH relativeFrom="margin">
            <wp14:pctWidth>0</wp14:pctWidth>
          </wp14:sizeRelH>
          <wp14:sizeRelV relativeFrom="margin">
            <wp14:pctHeight>0</wp14:pctHeight>
          </wp14:sizeRelV>
        </wp:anchor>
      </w:drawing>
    </w:r>
    <w:r w:rsidRPr="0007641D">
      <w:rPr>
        <w:noProof/>
        <w:lang w:val="es-ES"/>
      </w:rPr>
      <w:drawing>
        <wp:anchor distT="0" distB="0" distL="114300" distR="114300" simplePos="0" relativeHeight="251663360" behindDoc="0" locked="0" layoutInCell="1" allowOverlap="1" wp14:anchorId="633F9301" wp14:editId="18F78361">
          <wp:simplePos x="0" y="0"/>
          <wp:positionH relativeFrom="column">
            <wp:posOffset>-1319917</wp:posOffset>
          </wp:positionH>
          <wp:positionV relativeFrom="paragraph">
            <wp:posOffset>-190832</wp:posOffset>
          </wp:positionV>
          <wp:extent cx="1710514" cy="380390"/>
          <wp:effectExtent l="0" t="0" r="4445" b="63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10514" cy="380390"/>
                  </a:xfrm>
                  <a:prstGeom prst="rect">
                    <a:avLst/>
                  </a:prstGeom>
                  <a:noFill/>
                  <a:ln>
                    <a:noFill/>
                  </a:ln>
                </pic:spPr>
              </pic:pic>
            </a:graphicData>
          </a:graphic>
        </wp:anchor>
      </w:drawing>
    </w:r>
    <w:proofErr w:type="spellStart"/>
    <w:r>
      <w:rPr>
        <w:rFonts w:ascii="Comic Sans MS" w:hAnsi="Comic Sans MS"/>
        <w:i/>
      </w:rPr>
      <w:t>Sección</w:t>
    </w:r>
    <w:proofErr w:type="spellEnd"/>
    <w:r>
      <w:rPr>
        <w:rFonts w:ascii="Comic Sans MS" w:hAnsi="Comic Sans MS"/>
        <w:i/>
      </w:rPr>
      <w:t xml:space="preserve"> V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228" w:rsidRDefault="00970228" w:rsidP="0073192F">
    <w:pPr>
      <w:pStyle w:val="Encabezado"/>
      <w:jc w:val="center"/>
      <w:rPr>
        <w:rFonts w:ascii="Comic Sans MS" w:hAnsi="Comic Sans MS"/>
        <w:i/>
      </w:rPr>
    </w:pPr>
    <w:r w:rsidRPr="0007641D">
      <w:rPr>
        <w:noProof/>
        <w:lang w:val="es-ES"/>
      </w:rPr>
      <w:drawing>
        <wp:anchor distT="0" distB="0" distL="114300" distR="114300" simplePos="0" relativeHeight="251651072" behindDoc="0" locked="0" layoutInCell="1" allowOverlap="1" wp14:anchorId="58D440D9" wp14:editId="61C8BA18">
          <wp:simplePos x="0" y="0"/>
          <wp:positionH relativeFrom="column">
            <wp:posOffset>-1225715</wp:posOffset>
          </wp:positionH>
          <wp:positionV relativeFrom="paragraph">
            <wp:posOffset>-157590</wp:posOffset>
          </wp:positionV>
          <wp:extent cx="1710514" cy="380390"/>
          <wp:effectExtent l="0" t="0" r="4445" b="63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0514" cy="380390"/>
                  </a:xfrm>
                  <a:prstGeom prst="rect">
                    <a:avLst/>
                  </a:prstGeom>
                  <a:noFill/>
                  <a:ln>
                    <a:noFill/>
                  </a:ln>
                </pic:spPr>
              </pic:pic>
            </a:graphicData>
          </a:graphic>
        </wp:anchor>
      </w:drawing>
    </w:r>
    <w:r>
      <w:rPr>
        <w:noProof/>
        <w:lang w:val="es-ES"/>
      </w:rPr>
      <w:drawing>
        <wp:anchor distT="0" distB="0" distL="114300" distR="114300" simplePos="0" relativeHeight="251650048" behindDoc="0" locked="0" layoutInCell="1" allowOverlap="1" wp14:anchorId="3DAF2C70" wp14:editId="0448A832">
          <wp:simplePos x="0" y="0"/>
          <wp:positionH relativeFrom="margin">
            <wp:posOffset>4174434</wp:posOffset>
          </wp:positionH>
          <wp:positionV relativeFrom="paragraph">
            <wp:posOffset>-133978</wp:posOffset>
          </wp:positionV>
          <wp:extent cx="1296062" cy="357505"/>
          <wp:effectExtent l="0" t="0" r="0" b="4445"/>
          <wp:wrapNone/>
          <wp:docPr id="1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1296062" cy="357505"/>
                  </a:xfrm>
                  <a:prstGeom prst="rect">
                    <a:avLst/>
                  </a:prstGeom>
                  <a:ln/>
                </pic:spPr>
              </pic:pic>
            </a:graphicData>
          </a:graphic>
          <wp14:sizeRelH relativeFrom="margin">
            <wp14:pctWidth>0</wp14:pctWidth>
          </wp14:sizeRelH>
          <wp14:sizeRelV relativeFrom="margin">
            <wp14:pctHeight>0</wp14:pctHeight>
          </wp14:sizeRelV>
        </wp:anchor>
      </w:drawing>
    </w:r>
    <w:proofErr w:type="spellStart"/>
    <w:r>
      <w:rPr>
        <w:rFonts w:ascii="Comic Sans MS" w:hAnsi="Comic Sans MS"/>
        <w:i/>
      </w:rPr>
      <w:t>Sección</w:t>
    </w:r>
    <w:proofErr w:type="spellEnd"/>
    <w:r>
      <w:rPr>
        <w:rFonts w:ascii="Comic Sans MS" w:hAnsi="Comic Sans MS"/>
        <w:i/>
      </w:rPr>
      <w:t xml:space="preserve"> V</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228" w:rsidRDefault="00970228">
    <w:pPr>
      <w:pStyle w:val="Encabezado"/>
      <w:jc w:val="right"/>
      <w:rPr>
        <w:rFonts w:ascii="Comic Sans MS" w:hAnsi="Comic Sans MS"/>
        <w:i/>
      </w:rPr>
    </w:pPr>
    <w:proofErr w:type="spellStart"/>
    <w:r>
      <w:rPr>
        <w:rFonts w:ascii="Comic Sans MS" w:hAnsi="Comic Sans MS"/>
        <w:i/>
      </w:rPr>
      <w:t>Sección</w:t>
    </w:r>
    <w:proofErr w:type="spellEnd"/>
    <w:r>
      <w:rPr>
        <w:rFonts w:ascii="Comic Sans MS" w:hAnsi="Comic Sans MS"/>
        <w:i/>
      </w:rPr>
      <w:t xml:space="preserve"> V</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228" w:rsidRDefault="00970228" w:rsidP="0073192F">
    <w:pPr>
      <w:pStyle w:val="Encabezado"/>
      <w:jc w:val="center"/>
      <w:rPr>
        <w:rFonts w:ascii="Comic Sans MS" w:hAnsi="Comic Sans MS"/>
        <w:i/>
      </w:rPr>
    </w:pPr>
    <w:r>
      <w:rPr>
        <w:noProof/>
        <w:lang w:val="es-ES"/>
      </w:rPr>
      <w:drawing>
        <wp:anchor distT="0" distB="0" distL="114300" distR="114300" simplePos="0" relativeHeight="251653120" behindDoc="0" locked="0" layoutInCell="1" allowOverlap="1" wp14:anchorId="6BC6B74D" wp14:editId="4172FD9C">
          <wp:simplePos x="0" y="0"/>
          <wp:positionH relativeFrom="margin">
            <wp:posOffset>4054668</wp:posOffset>
          </wp:positionH>
          <wp:positionV relativeFrom="paragraph">
            <wp:posOffset>-168910</wp:posOffset>
          </wp:positionV>
          <wp:extent cx="1296062" cy="357505"/>
          <wp:effectExtent l="0" t="0" r="0" b="4445"/>
          <wp:wrapNone/>
          <wp:docPr id="2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1296062" cy="357505"/>
                  </a:xfrm>
                  <a:prstGeom prst="rect">
                    <a:avLst/>
                  </a:prstGeom>
                  <a:ln/>
                </pic:spPr>
              </pic:pic>
            </a:graphicData>
          </a:graphic>
          <wp14:sizeRelH relativeFrom="margin">
            <wp14:pctWidth>0</wp14:pctWidth>
          </wp14:sizeRelH>
          <wp14:sizeRelV relativeFrom="margin">
            <wp14:pctHeight>0</wp14:pctHeight>
          </wp14:sizeRelV>
        </wp:anchor>
      </w:drawing>
    </w:r>
    <w:r w:rsidRPr="0007641D">
      <w:rPr>
        <w:noProof/>
        <w:lang w:val="es-ES"/>
      </w:rPr>
      <w:drawing>
        <wp:anchor distT="0" distB="0" distL="114300" distR="114300" simplePos="0" relativeHeight="251652096" behindDoc="0" locked="0" layoutInCell="1" allowOverlap="1" wp14:anchorId="47EF30F1" wp14:editId="3E35593B">
          <wp:simplePos x="0" y="0"/>
          <wp:positionH relativeFrom="column">
            <wp:posOffset>-993913</wp:posOffset>
          </wp:positionH>
          <wp:positionV relativeFrom="paragraph">
            <wp:posOffset>-168198</wp:posOffset>
          </wp:positionV>
          <wp:extent cx="1710514" cy="380390"/>
          <wp:effectExtent l="0" t="0" r="4445" b="63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10514" cy="380390"/>
                  </a:xfrm>
                  <a:prstGeom prst="rect">
                    <a:avLst/>
                  </a:prstGeom>
                  <a:noFill/>
                  <a:ln>
                    <a:noFill/>
                  </a:ln>
                </pic:spPr>
              </pic:pic>
            </a:graphicData>
          </a:graphic>
        </wp:anchor>
      </w:drawing>
    </w:r>
    <w:proofErr w:type="spellStart"/>
    <w:r>
      <w:rPr>
        <w:rFonts w:ascii="Comic Sans MS" w:hAnsi="Comic Sans MS"/>
        <w:i/>
      </w:rPr>
      <w:t>Sección</w:t>
    </w:r>
    <w:proofErr w:type="spellEnd"/>
    <w:r>
      <w:rPr>
        <w:rFonts w:ascii="Comic Sans MS" w:hAnsi="Comic Sans MS"/>
        <w:i/>
      </w:rPr>
      <w:t xml:space="preserve"> V</w:t>
    </w:r>
  </w:p>
  <w:p w:rsidR="00970228" w:rsidRDefault="00970228" w:rsidP="0073192F">
    <w:pPr>
      <w:pStyle w:val="Encabezado"/>
      <w:jc w:val="center"/>
      <w:rPr>
        <w:rFonts w:ascii="Comic Sans MS" w:hAnsi="Comic Sans MS"/>
        <w:i/>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228" w:rsidRDefault="00970228" w:rsidP="0073192F">
    <w:pPr>
      <w:pStyle w:val="Encabezado"/>
      <w:jc w:val="center"/>
    </w:pPr>
    <w:r w:rsidRPr="0007641D">
      <w:rPr>
        <w:noProof/>
        <w:lang w:val="es-ES"/>
      </w:rPr>
      <w:drawing>
        <wp:anchor distT="0" distB="0" distL="114300" distR="114300" simplePos="0" relativeHeight="251662336" behindDoc="0" locked="0" layoutInCell="1" allowOverlap="1" wp14:anchorId="02E96514" wp14:editId="4ED759C6">
          <wp:simplePos x="0" y="0"/>
          <wp:positionH relativeFrom="column">
            <wp:posOffset>-610318</wp:posOffset>
          </wp:positionH>
          <wp:positionV relativeFrom="paragraph">
            <wp:posOffset>-322641</wp:posOffset>
          </wp:positionV>
          <wp:extent cx="1710514" cy="380390"/>
          <wp:effectExtent l="0" t="0" r="4445" b="63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0514" cy="380390"/>
                  </a:xfrm>
                  <a:prstGeom prst="rect">
                    <a:avLst/>
                  </a:prstGeom>
                  <a:noFill/>
                  <a:ln>
                    <a:noFill/>
                  </a:ln>
                </pic:spPr>
              </pic:pic>
            </a:graphicData>
          </a:graphic>
        </wp:anchor>
      </w:drawing>
    </w:r>
    <w:r>
      <w:rPr>
        <w:noProof/>
        <w:lang w:val="es-ES"/>
      </w:rPr>
      <w:drawing>
        <wp:anchor distT="0" distB="0" distL="114300" distR="114300" simplePos="0" relativeHeight="251657216" behindDoc="0" locked="0" layoutInCell="1" allowOverlap="1" wp14:anchorId="6BC6B74D" wp14:editId="4172FD9C">
          <wp:simplePos x="0" y="0"/>
          <wp:positionH relativeFrom="margin">
            <wp:posOffset>4947588</wp:posOffset>
          </wp:positionH>
          <wp:positionV relativeFrom="paragraph">
            <wp:posOffset>-302122</wp:posOffset>
          </wp:positionV>
          <wp:extent cx="1296062" cy="357505"/>
          <wp:effectExtent l="0" t="0" r="0" b="4445"/>
          <wp:wrapNone/>
          <wp:docPr id="2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extLst>
                      <a:ext uri="{28A0092B-C50C-407E-A947-70E740481C1C}">
                        <a14:useLocalDpi xmlns:a14="http://schemas.microsoft.com/office/drawing/2010/main" val="0"/>
                      </a:ext>
                    </a:extLst>
                  </a:blip>
                  <a:srcRect/>
                  <a:stretch>
                    <a:fillRect/>
                  </a:stretch>
                </pic:blipFill>
                <pic:spPr>
                  <a:xfrm>
                    <a:off x="0" y="0"/>
                    <a:ext cx="1296062" cy="357505"/>
                  </a:xfrm>
                  <a:prstGeom prst="rect">
                    <a:avLst/>
                  </a:prstGeom>
                  <a:ln/>
                </pic:spPr>
              </pic:pic>
            </a:graphicData>
          </a:graphic>
          <wp14:sizeRelH relativeFrom="margin">
            <wp14:pctWidth>0</wp14:pctWidth>
          </wp14:sizeRelH>
          <wp14:sizeRelV relativeFrom="margin">
            <wp14:pctHeight>0</wp14:pctHeight>
          </wp14:sizeRelV>
        </wp:anchor>
      </w:drawing>
    </w:r>
    <w:proofErr w:type="spellStart"/>
    <w:r>
      <w:rPr>
        <w:i/>
      </w:rPr>
      <w:t>Sección</w:t>
    </w:r>
    <w:proofErr w:type="spellEnd"/>
    <w:r>
      <w:rPr>
        <w:i/>
      </w:rPr>
      <w:t xml:space="preserve"> VI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5pt;height:9.8pt" o:bullet="t">
        <v:imagedata r:id="rId1" o:title=""/>
      </v:shape>
    </w:pict>
  </w:numPicBullet>
  <w:abstractNum w:abstractNumId="0" w15:restartNumberingAfterBreak="0">
    <w:nsid w:val="00000001"/>
    <w:multiLevelType w:val="multilevel"/>
    <w:tmpl w:val="00000001"/>
    <w:name w:val="WW8Num1"/>
    <w:lvl w:ilvl="0">
      <w:start w:val="1"/>
      <w:numFmt w:val="decimal"/>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1" w15:restartNumberingAfterBreak="0">
    <w:nsid w:val="00000002"/>
    <w:multiLevelType w:val="multilevel"/>
    <w:tmpl w:val="78EC9146"/>
    <w:name w:val="WW8Num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0000003"/>
    <w:multiLevelType w:val="multilevel"/>
    <w:tmpl w:val="00000003"/>
    <w:name w:val="WW8Num3"/>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3" w15:restartNumberingAfterBreak="0">
    <w:nsid w:val="00000004"/>
    <w:multiLevelType w:val="multilevel"/>
    <w:tmpl w:val="7520A8B0"/>
    <w:name w:val="WW8Num4"/>
    <w:lvl w:ilvl="0">
      <w:start w:val="1"/>
      <w:numFmt w:val="upperRoman"/>
      <w:lvlText w:val="%1."/>
      <w:lvlJc w:val="right"/>
      <w:pPr>
        <w:tabs>
          <w:tab w:val="num" w:pos="2307"/>
        </w:tabs>
        <w:ind w:left="2307" w:hanging="180"/>
      </w:pPr>
      <w:rPr>
        <w:rFonts w:cs="Times New Roman" w:hint="default"/>
      </w:rPr>
    </w:lvl>
    <w:lvl w:ilvl="1">
      <w:start w:val="1"/>
      <w:numFmt w:val="lowerLetter"/>
      <w:suff w:val="nothing"/>
      <w:lvlText w:val="%2."/>
      <w:lvlJc w:val="left"/>
      <w:pPr>
        <w:ind w:left="2127"/>
      </w:pPr>
      <w:rPr>
        <w:rFonts w:cs="Times New Roman" w:hint="default"/>
      </w:rPr>
    </w:lvl>
    <w:lvl w:ilvl="2">
      <w:start w:val="1"/>
      <w:numFmt w:val="lowerRoman"/>
      <w:suff w:val="nothing"/>
      <w:lvlText w:val="%3."/>
      <w:lvlJc w:val="right"/>
      <w:pPr>
        <w:ind w:left="2127"/>
      </w:pPr>
      <w:rPr>
        <w:rFonts w:cs="Times New Roman" w:hint="default"/>
      </w:rPr>
    </w:lvl>
    <w:lvl w:ilvl="3">
      <w:start w:val="1"/>
      <w:numFmt w:val="decimal"/>
      <w:suff w:val="nothing"/>
      <w:lvlText w:val="%4."/>
      <w:lvlJc w:val="left"/>
      <w:pPr>
        <w:ind w:left="2127"/>
      </w:pPr>
      <w:rPr>
        <w:rFonts w:cs="Times New Roman" w:hint="default"/>
      </w:rPr>
    </w:lvl>
    <w:lvl w:ilvl="4">
      <w:start w:val="1"/>
      <w:numFmt w:val="lowerLetter"/>
      <w:suff w:val="nothing"/>
      <w:lvlText w:val="%5."/>
      <w:lvlJc w:val="left"/>
      <w:pPr>
        <w:ind w:left="2127"/>
      </w:pPr>
      <w:rPr>
        <w:rFonts w:cs="Times New Roman" w:hint="default"/>
      </w:rPr>
    </w:lvl>
    <w:lvl w:ilvl="5">
      <w:start w:val="1"/>
      <w:numFmt w:val="lowerRoman"/>
      <w:suff w:val="nothing"/>
      <w:lvlText w:val="%6."/>
      <w:lvlJc w:val="right"/>
      <w:pPr>
        <w:ind w:left="2127"/>
      </w:pPr>
      <w:rPr>
        <w:rFonts w:cs="Times New Roman" w:hint="default"/>
      </w:rPr>
    </w:lvl>
    <w:lvl w:ilvl="6">
      <w:start w:val="1"/>
      <w:numFmt w:val="decimal"/>
      <w:suff w:val="nothing"/>
      <w:lvlText w:val="%7."/>
      <w:lvlJc w:val="left"/>
      <w:pPr>
        <w:ind w:left="2127"/>
      </w:pPr>
      <w:rPr>
        <w:rFonts w:cs="Times New Roman" w:hint="default"/>
      </w:rPr>
    </w:lvl>
    <w:lvl w:ilvl="7">
      <w:start w:val="1"/>
      <w:numFmt w:val="lowerLetter"/>
      <w:suff w:val="nothing"/>
      <w:lvlText w:val="%8."/>
      <w:lvlJc w:val="left"/>
      <w:pPr>
        <w:ind w:left="2127"/>
      </w:pPr>
      <w:rPr>
        <w:rFonts w:cs="Times New Roman" w:hint="default"/>
      </w:rPr>
    </w:lvl>
    <w:lvl w:ilvl="8">
      <w:start w:val="1"/>
      <w:numFmt w:val="lowerRoman"/>
      <w:suff w:val="nothing"/>
      <w:lvlText w:val="%9."/>
      <w:lvlJc w:val="right"/>
      <w:pPr>
        <w:ind w:left="2127"/>
      </w:pPr>
      <w:rPr>
        <w:rFonts w:cs="Times New Roman" w:hint="default"/>
      </w:rPr>
    </w:lvl>
  </w:abstractNum>
  <w:abstractNum w:abstractNumId="4" w15:restartNumberingAfterBreak="0">
    <w:nsid w:val="00000005"/>
    <w:multiLevelType w:val="multilevel"/>
    <w:tmpl w:val="00000005"/>
    <w:name w:val="WW8Num5"/>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5" w15:restartNumberingAfterBreak="0">
    <w:nsid w:val="00000006"/>
    <w:multiLevelType w:val="multilevel"/>
    <w:tmpl w:val="00000006"/>
    <w:name w:val="WW8Num6"/>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6" w15:restartNumberingAfterBreak="0">
    <w:nsid w:val="00000007"/>
    <w:multiLevelType w:val="multilevel"/>
    <w:tmpl w:val="85023BC6"/>
    <w:name w:val="WW8Num7"/>
    <w:lvl w:ilvl="0">
      <w:start w:val="1"/>
      <w:numFmt w:val="upperLetter"/>
      <w:lvlText w:val="%1"/>
      <w:lvlJc w:val="left"/>
      <w:pPr>
        <w:tabs>
          <w:tab w:val="num" w:pos="720"/>
        </w:tabs>
        <w:ind w:left="720" w:hanging="720"/>
      </w:pPr>
      <w:rPr>
        <w:rFonts w:ascii="Arial" w:hAnsi="Arial" w:cs="Arial" w:hint="default"/>
        <w:b/>
        <w:i w:val="0"/>
        <w:sz w:val="24"/>
        <w:szCs w:val="24"/>
      </w:rPr>
    </w:lvl>
    <w:lvl w:ilvl="1">
      <w:start w:val="1"/>
      <w:numFmt w:val="bullet"/>
      <w:suff w:val="nothing"/>
      <w:lvlText w:val="o"/>
      <w:lvlJc w:val="left"/>
      <w:rPr>
        <w:rFonts w:ascii="Courier New" w:hAnsi="Courier New"/>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7" w15:restartNumberingAfterBreak="0">
    <w:nsid w:val="00000008"/>
    <w:multiLevelType w:val="multilevel"/>
    <w:tmpl w:val="00000008"/>
    <w:name w:val="Outline"/>
    <w:lvl w:ilvl="0">
      <w:start w:val="1"/>
      <w:numFmt w:val="none"/>
      <w:lvlText w:val=""/>
      <w:lvlJc w:val="left"/>
      <w:pPr>
        <w:tabs>
          <w:tab w:val="num" w:pos="0"/>
        </w:tabs>
      </w:pPr>
      <w:rPr>
        <w:rFonts w:cs="Times New Roman"/>
      </w:rPr>
    </w:lvl>
    <w:lvl w:ilvl="1">
      <w:start w:val="1"/>
      <w:numFmt w:val="none"/>
      <w:lvlText w:val=""/>
      <w:lvlJc w:val="left"/>
      <w:pPr>
        <w:tabs>
          <w:tab w:val="num" w:pos="0"/>
        </w:tabs>
      </w:pPr>
      <w:rPr>
        <w:rFonts w:cs="Times New Roman"/>
      </w:rPr>
    </w:lvl>
    <w:lvl w:ilvl="2">
      <w:start w:val="1"/>
      <w:numFmt w:val="none"/>
      <w:lvlText w:val=""/>
      <w:lvlJc w:val="left"/>
      <w:pPr>
        <w:tabs>
          <w:tab w:val="num" w:pos="0"/>
        </w:tabs>
      </w:pPr>
      <w:rPr>
        <w:rFonts w:cs="Times New Roman"/>
      </w:rPr>
    </w:lvl>
    <w:lvl w:ilvl="3">
      <w:start w:val="1"/>
      <w:numFmt w:val="none"/>
      <w:lvlText w:val=""/>
      <w:lvlJc w:val="left"/>
      <w:pPr>
        <w:tabs>
          <w:tab w:val="num" w:pos="0"/>
        </w:tabs>
      </w:pPr>
      <w:rPr>
        <w:rFonts w:cs="Times New Roman"/>
      </w:rPr>
    </w:lvl>
    <w:lvl w:ilvl="4">
      <w:start w:val="1"/>
      <w:numFmt w:val="none"/>
      <w:lvlText w:val=""/>
      <w:lvlJc w:val="left"/>
      <w:pPr>
        <w:tabs>
          <w:tab w:val="num" w:pos="0"/>
        </w:tabs>
      </w:pPr>
      <w:rPr>
        <w:rFonts w:cs="Times New Roman"/>
      </w:rPr>
    </w:lvl>
    <w:lvl w:ilvl="5">
      <w:start w:val="1"/>
      <w:numFmt w:val="none"/>
      <w:lvlText w:val=""/>
      <w:lvlJc w:val="left"/>
      <w:pPr>
        <w:tabs>
          <w:tab w:val="num" w:pos="0"/>
        </w:tabs>
      </w:pPr>
      <w:rPr>
        <w:rFonts w:cs="Times New Roman"/>
      </w:rPr>
    </w:lvl>
    <w:lvl w:ilvl="6">
      <w:start w:val="1"/>
      <w:numFmt w:val="none"/>
      <w:lvlText w:val=""/>
      <w:lvlJc w:val="left"/>
      <w:pPr>
        <w:tabs>
          <w:tab w:val="num" w:pos="0"/>
        </w:tabs>
      </w:pPr>
      <w:rPr>
        <w:rFonts w:cs="Times New Roman"/>
      </w:rPr>
    </w:lvl>
    <w:lvl w:ilvl="7">
      <w:start w:val="1"/>
      <w:numFmt w:val="none"/>
      <w:lvlText w:val=""/>
      <w:lvlJc w:val="left"/>
      <w:pPr>
        <w:tabs>
          <w:tab w:val="num" w:pos="0"/>
        </w:tabs>
      </w:pPr>
      <w:rPr>
        <w:rFonts w:cs="Times New Roman"/>
      </w:rPr>
    </w:lvl>
    <w:lvl w:ilvl="8">
      <w:start w:val="1"/>
      <w:numFmt w:val="none"/>
      <w:lvlText w:val=""/>
      <w:lvlJc w:val="left"/>
      <w:pPr>
        <w:tabs>
          <w:tab w:val="num" w:pos="0"/>
        </w:tabs>
      </w:pPr>
      <w:rPr>
        <w:rFonts w:cs="Times New Roman"/>
      </w:rPr>
    </w:lvl>
  </w:abstractNum>
  <w:abstractNum w:abstractNumId="8" w15:restartNumberingAfterBreak="0">
    <w:nsid w:val="00000009"/>
    <w:multiLevelType w:val="multilevel"/>
    <w:tmpl w:val="00000009"/>
    <w:name w:val="WW8Num10"/>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9" w15:restartNumberingAfterBreak="0">
    <w:nsid w:val="0000000A"/>
    <w:multiLevelType w:val="multilevel"/>
    <w:tmpl w:val="0000000A"/>
    <w:name w:val="WW8Num11"/>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10" w15:restartNumberingAfterBreak="0">
    <w:nsid w:val="0000000B"/>
    <w:multiLevelType w:val="multilevel"/>
    <w:tmpl w:val="0000000B"/>
    <w:name w:val="WW8Num12"/>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11" w15:restartNumberingAfterBreak="0">
    <w:nsid w:val="0000000D"/>
    <w:multiLevelType w:val="multilevel"/>
    <w:tmpl w:val="0000000D"/>
    <w:name w:val="WW8Num14"/>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12" w15:restartNumberingAfterBreak="0">
    <w:nsid w:val="0000000E"/>
    <w:multiLevelType w:val="multilevel"/>
    <w:tmpl w:val="0000000E"/>
    <w:name w:val="WW8Num15"/>
    <w:lvl w:ilvl="0">
      <w:start w:val="1"/>
      <w:numFmt w:val="upp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13" w15:restartNumberingAfterBreak="0">
    <w:nsid w:val="0000000F"/>
    <w:multiLevelType w:val="multilevel"/>
    <w:tmpl w:val="0000000F"/>
    <w:name w:val="WW8Num16"/>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14" w15:restartNumberingAfterBreak="0">
    <w:nsid w:val="00000010"/>
    <w:multiLevelType w:val="multilevel"/>
    <w:tmpl w:val="00000010"/>
    <w:name w:val="WW8Num17"/>
    <w:lvl w:ilvl="0">
      <w:start w:val="1"/>
      <w:numFmt w:val="lowerLetter"/>
      <w:suff w:val="nothing"/>
      <w:lvlText w:val="%1."/>
      <w:lvlJc w:val="left"/>
      <w:rPr>
        <w:rFonts w:cs="Times New Roman"/>
      </w:rPr>
    </w:lvl>
    <w:lvl w:ilvl="1">
      <w:start w:val="4"/>
      <w:numFmt w:val="decimal"/>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15" w15:restartNumberingAfterBreak="0">
    <w:nsid w:val="00000011"/>
    <w:multiLevelType w:val="multilevel"/>
    <w:tmpl w:val="00000011"/>
    <w:name w:val="WW8Num18"/>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16" w15:restartNumberingAfterBreak="0">
    <w:nsid w:val="00000012"/>
    <w:multiLevelType w:val="multilevel"/>
    <w:tmpl w:val="AF84EF40"/>
    <w:name w:val="WW8Num19"/>
    <w:lvl w:ilvl="0">
      <w:start w:val="1"/>
      <w:numFmt w:val="decimal"/>
      <w:lvlText w:val="%1.-"/>
      <w:lvlJc w:val="left"/>
      <w:pPr>
        <w:tabs>
          <w:tab w:val="num" w:pos="964"/>
        </w:tabs>
        <w:ind w:left="964" w:hanging="454"/>
      </w:pPr>
      <w:rPr>
        <w:rFonts w:cs="Times New Roman" w:hint="default"/>
        <w:b/>
        <w:sz w:val="20"/>
        <w:szCs w:val="20"/>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17" w15:restartNumberingAfterBreak="0">
    <w:nsid w:val="00000013"/>
    <w:multiLevelType w:val="multilevel"/>
    <w:tmpl w:val="00000013"/>
    <w:name w:val="WW8Num20"/>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18" w15:restartNumberingAfterBreak="0">
    <w:nsid w:val="00000014"/>
    <w:multiLevelType w:val="multilevel"/>
    <w:tmpl w:val="00000014"/>
    <w:name w:val="WW8Num21"/>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19" w15:restartNumberingAfterBreak="0">
    <w:nsid w:val="00000015"/>
    <w:multiLevelType w:val="multilevel"/>
    <w:tmpl w:val="00000015"/>
    <w:name w:val="WW8Num22"/>
    <w:lvl w:ilvl="0">
      <w:start w:val="1"/>
      <w:numFmt w:val="decimal"/>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20" w15:restartNumberingAfterBreak="0">
    <w:nsid w:val="00000016"/>
    <w:multiLevelType w:val="multilevel"/>
    <w:tmpl w:val="00000016"/>
    <w:name w:val="WW8Num23"/>
    <w:lvl w:ilvl="0">
      <w:start w:val="1"/>
      <w:numFmt w:val="bullet"/>
      <w:suff w:val="nothing"/>
      <w:lvlText w:val=""/>
      <w:lvlJc w:val="left"/>
      <w:rPr>
        <w:rFonts w:ascii="Symbol" w:hAnsi="Symbol"/>
      </w:rPr>
    </w:lvl>
    <w:lvl w:ilvl="1">
      <w:start w:val="1"/>
      <w:numFmt w:val="bullet"/>
      <w:suff w:val="nothing"/>
      <w:lvlText w:val="o"/>
      <w:lvlJc w:val="left"/>
      <w:rPr>
        <w:rFonts w:ascii="Courier New" w:hAnsi="Courier New"/>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21" w15:restartNumberingAfterBreak="0">
    <w:nsid w:val="00000017"/>
    <w:multiLevelType w:val="multilevel"/>
    <w:tmpl w:val="00000017"/>
    <w:name w:val="WW8Num24"/>
    <w:lvl w:ilvl="0">
      <w:start w:val="1"/>
      <w:numFmt w:val="bullet"/>
      <w:suff w:val="nothing"/>
      <w:lvlText w:val=""/>
      <w:lvlJc w:val="left"/>
      <w:rPr>
        <w:rFonts w:ascii="Symbol" w:hAnsi="Symbol"/>
      </w:rPr>
    </w:lvl>
    <w:lvl w:ilvl="1">
      <w:start w:val="1"/>
      <w:numFmt w:val="bullet"/>
      <w:suff w:val="nothing"/>
      <w:lvlText w:val="o"/>
      <w:lvlJc w:val="left"/>
      <w:rPr>
        <w:rFonts w:ascii="Courier New" w:hAnsi="Courier New"/>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22" w15:restartNumberingAfterBreak="0">
    <w:nsid w:val="00000018"/>
    <w:multiLevelType w:val="multilevel"/>
    <w:tmpl w:val="00000018"/>
    <w:name w:val="WW8Num25"/>
    <w:lvl w:ilvl="0">
      <w:start w:val="1"/>
      <w:numFmt w:val="lowerRoman"/>
      <w:suff w:val="nothing"/>
      <w:lvlText w:val="%1."/>
      <w:lvlJc w:val="righ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23" w15:restartNumberingAfterBreak="0">
    <w:nsid w:val="00000019"/>
    <w:multiLevelType w:val="multilevel"/>
    <w:tmpl w:val="00000019"/>
    <w:name w:val="WW8Num26"/>
    <w:lvl w:ilvl="0">
      <w:start w:val="1"/>
      <w:numFmt w:val="bullet"/>
      <w:suff w:val="nothing"/>
      <w:lvlText w:val=""/>
      <w:lvlJc w:val="left"/>
      <w:rPr>
        <w:rFonts w:ascii="Symbol" w:hAnsi="Symbol"/>
      </w:rPr>
    </w:lvl>
    <w:lvl w:ilvl="1">
      <w:start w:val="1"/>
      <w:numFmt w:val="bullet"/>
      <w:suff w:val="nothing"/>
      <w:lvlText w:val="o"/>
      <w:lvlJc w:val="left"/>
      <w:rPr>
        <w:rFonts w:ascii="Courier New" w:hAnsi="Courier New"/>
      </w:rPr>
    </w:lvl>
    <w:lvl w:ilvl="2">
      <w:start w:val="1"/>
      <w:numFmt w:val="bullet"/>
      <w:suff w:val="nothing"/>
      <w:lvlText w:val=""/>
      <w:lvlJc w:val="left"/>
      <w:rPr>
        <w:rFonts w:ascii="Wingdings" w:hAnsi="Wingdings"/>
      </w:rPr>
    </w:lvl>
    <w:lvl w:ilvl="3">
      <w:start w:val="1"/>
      <w:numFmt w:val="bullet"/>
      <w:suff w:val="nothing"/>
      <w:lvlText w:val=""/>
      <w:lvlJc w:val="left"/>
      <w:rPr>
        <w:rFonts w:ascii="Symbol" w:hAnsi="Symbol"/>
      </w:rPr>
    </w:lvl>
    <w:lvl w:ilvl="4">
      <w:start w:val="1"/>
      <w:numFmt w:val="bullet"/>
      <w:suff w:val="nothing"/>
      <w:lvlText w:val="o"/>
      <w:lvlJc w:val="left"/>
      <w:rPr>
        <w:rFonts w:ascii="Courier New" w:hAnsi="Courier New"/>
      </w:rPr>
    </w:lvl>
    <w:lvl w:ilvl="5">
      <w:start w:val="1"/>
      <w:numFmt w:val="bullet"/>
      <w:suff w:val="nothing"/>
      <w:lvlText w:val=""/>
      <w:lvlJc w:val="left"/>
      <w:rPr>
        <w:rFonts w:ascii="Wingdings" w:hAnsi="Wingdings"/>
      </w:rPr>
    </w:lvl>
    <w:lvl w:ilvl="6">
      <w:start w:val="1"/>
      <w:numFmt w:val="bullet"/>
      <w:suff w:val="nothing"/>
      <w:lvlText w:val=""/>
      <w:lvlJc w:val="left"/>
      <w:rPr>
        <w:rFonts w:ascii="Symbol" w:hAnsi="Symbol"/>
      </w:rPr>
    </w:lvl>
    <w:lvl w:ilvl="7">
      <w:start w:val="1"/>
      <w:numFmt w:val="bullet"/>
      <w:suff w:val="nothing"/>
      <w:lvlText w:val="o"/>
      <w:lvlJc w:val="left"/>
      <w:rPr>
        <w:rFonts w:ascii="Courier New" w:hAnsi="Courier New"/>
      </w:rPr>
    </w:lvl>
    <w:lvl w:ilvl="8">
      <w:start w:val="1"/>
      <w:numFmt w:val="bullet"/>
      <w:suff w:val="nothing"/>
      <w:lvlText w:val=""/>
      <w:lvlJc w:val="left"/>
      <w:rPr>
        <w:rFonts w:ascii="Wingdings" w:hAnsi="Wingdings"/>
      </w:rPr>
    </w:lvl>
  </w:abstractNum>
  <w:abstractNum w:abstractNumId="24" w15:restartNumberingAfterBreak="0">
    <w:nsid w:val="0000001A"/>
    <w:multiLevelType w:val="multilevel"/>
    <w:tmpl w:val="0000001A"/>
    <w:name w:val="WW8Num27"/>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25" w15:restartNumberingAfterBreak="0">
    <w:nsid w:val="0000001B"/>
    <w:multiLevelType w:val="multilevel"/>
    <w:tmpl w:val="0000001B"/>
    <w:name w:val="WW8Num28"/>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26" w15:restartNumberingAfterBreak="0">
    <w:nsid w:val="0000001C"/>
    <w:multiLevelType w:val="multilevel"/>
    <w:tmpl w:val="0000001C"/>
    <w:name w:val="WW8Num29"/>
    <w:lvl w:ilvl="0">
      <w:start w:val="1"/>
      <w:numFmt w:val="lowerRoman"/>
      <w:suff w:val="nothing"/>
      <w:lvlText w:val="%1."/>
      <w:lvlJc w:val="righ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27" w15:restartNumberingAfterBreak="0">
    <w:nsid w:val="0000001D"/>
    <w:multiLevelType w:val="multilevel"/>
    <w:tmpl w:val="0000001D"/>
    <w:name w:val="WW8Num30"/>
    <w:lvl w:ilvl="0">
      <w:start w:val="1"/>
      <w:numFmt w:val="lowerRoman"/>
      <w:suff w:val="nothing"/>
      <w:lvlText w:val="%1."/>
      <w:lvlJc w:val="righ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28" w15:restartNumberingAfterBreak="0">
    <w:nsid w:val="0000001E"/>
    <w:multiLevelType w:val="multilevel"/>
    <w:tmpl w:val="0000001E"/>
    <w:name w:val="WW8Num31"/>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29" w15:restartNumberingAfterBreak="0">
    <w:nsid w:val="0000001F"/>
    <w:multiLevelType w:val="multilevel"/>
    <w:tmpl w:val="0000001F"/>
    <w:name w:val="WW8Num32"/>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30" w15:restartNumberingAfterBreak="0">
    <w:nsid w:val="00000020"/>
    <w:multiLevelType w:val="multilevel"/>
    <w:tmpl w:val="00000020"/>
    <w:name w:val="WW8Num33"/>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31" w15:restartNumberingAfterBreak="0">
    <w:nsid w:val="00000021"/>
    <w:multiLevelType w:val="multilevel"/>
    <w:tmpl w:val="00000021"/>
    <w:name w:val="WW8Num34"/>
    <w:lvl w:ilvl="0">
      <w:start w:val="1"/>
      <w:numFmt w:val="lowerRoman"/>
      <w:suff w:val="nothing"/>
      <w:lvlText w:val="%1."/>
      <w:lvlJc w:val="righ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32" w15:restartNumberingAfterBreak="0">
    <w:nsid w:val="00000022"/>
    <w:multiLevelType w:val="multilevel"/>
    <w:tmpl w:val="00000022"/>
    <w:name w:val="WW8Num35"/>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33" w15:restartNumberingAfterBreak="0">
    <w:nsid w:val="00000023"/>
    <w:multiLevelType w:val="multilevel"/>
    <w:tmpl w:val="00000023"/>
    <w:name w:val="WW8Num36"/>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34" w15:restartNumberingAfterBreak="0">
    <w:nsid w:val="00000024"/>
    <w:multiLevelType w:val="multilevel"/>
    <w:tmpl w:val="00000024"/>
    <w:name w:val="WW8Num37"/>
    <w:lvl w:ilvl="0">
      <w:start w:val="1"/>
      <w:numFmt w:val="decimal"/>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35" w15:restartNumberingAfterBreak="0">
    <w:nsid w:val="00000025"/>
    <w:multiLevelType w:val="multilevel"/>
    <w:tmpl w:val="00000025"/>
    <w:name w:val="WW8Num38"/>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36" w15:restartNumberingAfterBreak="0">
    <w:nsid w:val="00000026"/>
    <w:multiLevelType w:val="multilevel"/>
    <w:tmpl w:val="00000026"/>
    <w:name w:val="WW8Num39"/>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37" w15:restartNumberingAfterBreak="0">
    <w:nsid w:val="00000027"/>
    <w:multiLevelType w:val="multilevel"/>
    <w:tmpl w:val="00000027"/>
    <w:name w:val="WW8Num40"/>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38" w15:restartNumberingAfterBreak="0">
    <w:nsid w:val="00000028"/>
    <w:multiLevelType w:val="multilevel"/>
    <w:tmpl w:val="00000028"/>
    <w:name w:val="WW8Num41"/>
    <w:lvl w:ilvl="0">
      <w:start w:val="1"/>
      <w:numFmt w:val="bullet"/>
      <w:suff w:val="nothing"/>
      <w:lvlText w:val="o"/>
      <w:lvlJc w:val="left"/>
      <w:rPr>
        <w:rFonts w:ascii="Courier New" w:hAnsi="Courier New"/>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39" w15:restartNumberingAfterBreak="0">
    <w:nsid w:val="00000029"/>
    <w:multiLevelType w:val="multilevel"/>
    <w:tmpl w:val="00000029"/>
    <w:name w:val="WW8Num42"/>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40" w15:restartNumberingAfterBreak="0">
    <w:nsid w:val="0000002A"/>
    <w:multiLevelType w:val="multilevel"/>
    <w:tmpl w:val="0000002A"/>
    <w:name w:val="WW8Num43"/>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41" w15:restartNumberingAfterBreak="0">
    <w:nsid w:val="0000002B"/>
    <w:multiLevelType w:val="multilevel"/>
    <w:tmpl w:val="0000002B"/>
    <w:name w:val="WW8Num44"/>
    <w:lvl w:ilvl="0">
      <w:start w:val="1"/>
      <w:numFmt w:val="decimal"/>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42" w15:restartNumberingAfterBreak="0">
    <w:nsid w:val="0000002C"/>
    <w:multiLevelType w:val="multilevel"/>
    <w:tmpl w:val="0000002C"/>
    <w:name w:val="WW8Num45"/>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43" w15:restartNumberingAfterBreak="0">
    <w:nsid w:val="0000002D"/>
    <w:multiLevelType w:val="multilevel"/>
    <w:tmpl w:val="0000002D"/>
    <w:name w:val="WW8Num46"/>
    <w:lvl w:ilvl="0">
      <w:start w:val="1"/>
      <w:numFmt w:val="decimal"/>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44" w15:restartNumberingAfterBreak="0">
    <w:nsid w:val="0000002E"/>
    <w:multiLevelType w:val="multilevel"/>
    <w:tmpl w:val="0000002E"/>
    <w:name w:val="WW8Num47"/>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45" w15:restartNumberingAfterBreak="0">
    <w:nsid w:val="0000002F"/>
    <w:multiLevelType w:val="multilevel"/>
    <w:tmpl w:val="0000002F"/>
    <w:name w:val="WW8Num48"/>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46" w15:restartNumberingAfterBreak="0">
    <w:nsid w:val="00000030"/>
    <w:multiLevelType w:val="multilevel"/>
    <w:tmpl w:val="00000030"/>
    <w:name w:val="WW8Num49"/>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47" w15:restartNumberingAfterBreak="0">
    <w:nsid w:val="00000031"/>
    <w:multiLevelType w:val="multilevel"/>
    <w:tmpl w:val="00000031"/>
    <w:name w:val="WW8Num50"/>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48" w15:restartNumberingAfterBreak="0">
    <w:nsid w:val="00000032"/>
    <w:multiLevelType w:val="multilevel"/>
    <w:tmpl w:val="00000032"/>
    <w:name w:val="WW8Num51"/>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49" w15:restartNumberingAfterBreak="0">
    <w:nsid w:val="00000033"/>
    <w:multiLevelType w:val="multilevel"/>
    <w:tmpl w:val="00000033"/>
    <w:name w:val="WW8Num52"/>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50" w15:restartNumberingAfterBreak="0">
    <w:nsid w:val="00000034"/>
    <w:multiLevelType w:val="multilevel"/>
    <w:tmpl w:val="00000034"/>
    <w:name w:val="WW8Num53"/>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51" w15:restartNumberingAfterBreak="0">
    <w:nsid w:val="00000035"/>
    <w:multiLevelType w:val="multilevel"/>
    <w:tmpl w:val="00000035"/>
    <w:name w:val="WW8Num54"/>
    <w:lvl w:ilvl="0">
      <w:start w:val="1"/>
      <w:numFmt w:val="upperRoman"/>
      <w:suff w:val="nothing"/>
      <w:lvlText w:val="%1."/>
      <w:lvlJc w:val="left"/>
      <w:rPr>
        <w:rFonts w:cs="Times New Roman"/>
      </w:rPr>
    </w:lvl>
    <w:lvl w:ilvl="1">
      <w:start w:val="1"/>
      <w:numFmt w:val="decimal"/>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52" w15:restartNumberingAfterBreak="0">
    <w:nsid w:val="00000036"/>
    <w:multiLevelType w:val="multilevel"/>
    <w:tmpl w:val="00000036"/>
    <w:name w:val="WW8Num55"/>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53" w15:restartNumberingAfterBreak="0">
    <w:nsid w:val="00000037"/>
    <w:multiLevelType w:val="multilevel"/>
    <w:tmpl w:val="00000037"/>
    <w:name w:val="WW8Num56"/>
    <w:lvl w:ilvl="0">
      <w:start w:val="1"/>
      <w:numFmt w:val="lowerLetter"/>
      <w:suff w:val="nothing"/>
      <w:lvlText w:val="%1."/>
      <w:lvlJc w:val="left"/>
      <w:rPr>
        <w:rFonts w:cs="Times New Roman"/>
      </w:rPr>
    </w:lvl>
    <w:lvl w:ilvl="1">
      <w:start w:val="1"/>
      <w:numFmt w:val="lowerLetter"/>
      <w:suff w:val="nothing"/>
      <w:lvlText w:val="%2."/>
      <w:lvlJc w:val="left"/>
      <w:rPr>
        <w:rFonts w:cs="Times New Roman"/>
      </w:rPr>
    </w:lvl>
    <w:lvl w:ilvl="2">
      <w:start w:val="1"/>
      <w:numFmt w:val="lowerRoman"/>
      <w:suff w:val="nothing"/>
      <w:lvlText w:val="%3."/>
      <w:lvlJc w:val="right"/>
      <w:rPr>
        <w:rFonts w:cs="Times New Roman"/>
      </w:rPr>
    </w:lvl>
    <w:lvl w:ilvl="3">
      <w:start w:val="1"/>
      <w:numFmt w:val="decimal"/>
      <w:suff w:val="nothing"/>
      <w:lvlText w:val="%4."/>
      <w:lvlJc w:val="left"/>
      <w:rPr>
        <w:rFonts w:cs="Times New Roman"/>
      </w:rPr>
    </w:lvl>
    <w:lvl w:ilvl="4">
      <w:start w:val="1"/>
      <w:numFmt w:val="lowerLetter"/>
      <w:suff w:val="nothing"/>
      <w:lvlText w:val="%5."/>
      <w:lvlJc w:val="left"/>
      <w:rPr>
        <w:rFonts w:cs="Times New Roman"/>
      </w:rPr>
    </w:lvl>
    <w:lvl w:ilvl="5">
      <w:start w:val="1"/>
      <w:numFmt w:val="lowerRoman"/>
      <w:suff w:val="nothing"/>
      <w:lvlText w:val="%6."/>
      <w:lvlJc w:val="right"/>
      <w:rPr>
        <w:rFonts w:cs="Times New Roman"/>
      </w:rPr>
    </w:lvl>
    <w:lvl w:ilvl="6">
      <w:start w:val="1"/>
      <w:numFmt w:val="decimal"/>
      <w:suff w:val="nothing"/>
      <w:lvlText w:val="%7."/>
      <w:lvlJc w:val="left"/>
      <w:rPr>
        <w:rFonts w:cs="Times New Roman"/>
      </w:rPr>
    </w:lvl>
    <w:lvl w:ilvl="7">
      <w:start w:val="1"/>
      <w:numFmt w:val="lowerLetter"/>
      <w:suff w:val="nothing"/>
      <w:lvlText w:val="%8."/>
      <w:lvlJc w:val="left"/>
      <w:rPr>
        <w:rFonts w:cs="Times New Roman"/>
      </w:rPr>
    </w:lvl>
    <w:lvl w:ilvl="8">
      <w:start w:val="1"/>
      <w:numFmt w:val="lowerRoman"/>
      <w:suff w:val="nothing"/>
      <w:lvlText w:val="%9."/>
      <w:lvlJc w:val="right"/>
      <w:rPr>
        <w:rFonts w:cs="Times New Roman"/>
      </w:rPr>
    </w:lvl>
  </w:abstractNum>
  <w:abstractNum w:abstractNumId="54" w15:restartNumberingAfterBreak="0">
    <w:nsid w:val="00000084"/>
    <w:multiLevelType w:val="singleLevel"/>
    <w:tmpl w:val="00000084"/>
    <w:name w:val="WW8Num223"/>
    <w:lvl w:ilvl="0">
      <w:start w:val="1"/>
      <w:numFmt w:val="decimal"/>
      <w:lvlText w:val="%1."/>
      <w:lvlJc w:val="left"/>
      <w:pPr>
        <w:tabs>
          <w:tab w:val="num" w:pos="720"/>
        </w:tabs>
        <w:ind w:left="720" w:hanging="360"/>
      </w:pPr>
      <w:rPr>
        <w:rFonts w:cs="Times New Roman"/>
      </w:rPr>
    </w:lvl>
  </w:abstractNum>
  <w:abstractNum w:abstractNumId="55" w15:restartNumberingAfterBreak="0">
    <w:nsid w:val="008B0CE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0175216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01E90004"/>
    <w:multiLevelType w:val="singleLevel"/>
    <w:tmpl w:val="0C0A0005"/>
    <w:name w:val="WW8Num1022222222222222222"/>
    <w:lvl w:ilvl="0">
      <w:start w:val="1"/>
      <w:numFmt w:val="bullet"/>
      <w:lvlText w:val=""/>
      <w:lvlJc w:val="left"/>
      <w:pPr>
        <w:tabs>
          <w:tab w:val="num" w:pos="360"/>
        </w:tabs>
        <w:ind w:left="360" w:hanging="360"/>
      </w:pPr>
      <w:rPr>
        <w:rFonts w:ascii="Wingdings" w:hAnsi="Wingdings" w:hint="default"/>
      </w:rPr>
    </w:lvl>
  </w:abstractNum>
  <w:abstractNum w:abstractNumId="58" w15:restartNumberingAfterBreak="0">
    <w:nsid w:val="02EC592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9" w15:restartNumberingAfterBreak="0">
    <w:nsid w:val="04B2558A"/>
    <w:multiLevelType w:val="singleLevel"/>
    <w:tmpl w:val="0C0A0005"/>
    <w:name w:val="WW8Num102222222222"/>
    <w:lvl w:ilvl="0">
      <w:start w:val="1"/>
      <w:numFmt w:val="bullet"/>
      <w:lvlText w:val=""/>
      <w:lvlJc w:val="left"/>
      <w:pPr>
        <w:tabs>
          <w:tab w:val="num" w:pos="360"/>
        </w:tabs>
        <w:ind w:left="360" w:hanging="360"/>
      </w:pPr>
      <w:rPr>
        <w:rFonts w:ascii="Wingdings" w:hAnsi="Wingdings" w:hint="default"/>
      </w:rPr>
    </w:lvl>
  </w:abstractNum>
  <w:abstractNum w:abstractNumId="60" w15:restartNumberingAfterBreak="0">
    <w:nsid w:val="05750A05"/>
    <w:multiLevelType w:val="hybridMultilevel"/>
    <w:tmpl w:val="CF964258"/>
    <w:name w:val="WW8Num192"/>
    <w:lvl w:ilvl="0" w:tplc="4606B5F4">
      <w:start w:val="1"/>
      <w:numFmt w:val="lowerLetter"/>
      <w:lvlText w:val="%1)"/>
      <w:lvlJc w:val="left"/>
      <w:pPr>
        <w:tabs>
          <w:tab w:val="num" w:pos="737"/>
        </w:tabs>
        <w:ind w:left="737" w:hanging="227"/>
      </w:pPr>
      <w:rPr>
        <w:rFonts w:cs="Times New Roman" w:hint="default"/>
        <w:b/>
        <w:sz w:val="20"/>
        <w:szCs w:val="20"/>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B51A4502">
      <w:start w:val="3"/>
      <w:numFmt w:val="decimal"/>
      <w:lvlText w:val="%4."/>
      <w:lvlJc w:val="left"/>
      <w:pPr>
        <w:tabs>
          <w:tab w:val="num" w:pos="720"/>
        </w:tabs>
        <w:ind w:left="720" w:hanging="360"/>
      </w:pPr>
      <w:rPr>
        <w:rFonts w:cs="Times New Roman" w:hint="default"/>
        <w:b/>
        <w:sz w:val="20"/>
        <w:szCs w:val="20"/>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61" w15:restartNumberingAfterBreak="0">
    <w:nsid w:val="05972A61"/>
    <w:multiLevelType w:val="multilevel"/>
    <w:tmpl w:val="7C7C042C"/>
    <w:name w:val="WW8Num2102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0662029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3" w15:restartNumberingAfterBreak="0">
    <w:nsid w:val="082B0AF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4" w15:restartNumberingAfterBreak="0">
    <w:nsid w:val="085E27C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5" w15:restartNumberingAfterBreak="0">
    <w:nsid w:val="0948523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6" w15:restartNumberingAfterBreak="0">
    <w:nsid w:val="097879FA"/>
    <w:multiLevelType w:val="hybridMultilevel"/>
    <w:tmpl w:val="02CCC588"/>
    <w:lvl w:ilvl="0" w:tplc="080A0017">
      <w:start w:val="1"/>
      <w:numFmt w:val="lowerLetter"/>
      <w:lvlText w:val="%1)"/>
      <w:lvlJc w:val="left"/>
      <w:pPr>
        <w:tabs>
          <w:tab w:val="num" w:pos="1080"/>
        </w:tabs>
        <w:ind w:left="1080" w:hanging="360"/>
      </w:pPr>
      <w:rPr>
        <w:rFonts w:hint="default"/>
      </w:rPr>
    </w:lvl>
    <w:lvl w:ilvl="1" w:tplc="DC646696">
      <w:start w:val="1"/>
      <w:numFmt w:val="decimal"/>
      <w:lvlText w:val="%2)"/>
      <w:lvlJc w:val="left"/>
      <w:pPr>
        <w:tabs>
          <w:tab w:val="num" w:pos="1800"/>
        </w:tabs>
        <w:ind w:left="1800" w:hanging="360"/>
      </w:pPr>
      <w:rPr>
        <w:rFonts w:cs="Times New Roman" w:hint="default"/>
      </w:rPr>
    </w:lvl>
    <w:lvl w:ilvl="2" w:tplc="E3E42608">
      <w:start w:val="1"/>
      <w:numFmt w:val="lowerLetter"/>
      <w:lvlText w:val="%3)"/>
      <w:lvlJc w:val="left"/>
      <w:pPr>
        <w:tabs>
          <w:tab w:val="num" w:pos="2700"/>
        </w:tabs>
        <w:ind w:left="2700" w:hanging="360"/>
      </w:pPr>
      <w:rPr>
        <w:rFonts w:cs="Times New Roman" w:hint="default"/>
        <w:b w:val="0"/>
      </w:rPr>
    </w:lvl>
    <w:lvl w:ilvl="3" w:tplc="ACACB134">
      <w:start w:val="1"/>
      <w:numFmt w:val="upperLetter"/>
      <w:lvlText w:val="%4."/>
      <w:lvlJc w:val="left"/>
      <w:pPr>
        <w:ind w:left="3585" w:hanging="705"/>
      </w:pPr>
      <w:rPr>
        <w:rFonts w:hint="default"/>
      </w:rPr>
    </w:lvl>
    <w:lvl w:ilvl="4" w:tplc="080A0019" w:tentative="1">
      <w:start w:val="1"/>
      <w:numFmt w:val="lowerLetter"/>
      <w:lvlText w:val="%5."/>
      <w:lvlJc w:val="left"/>
      <w:pPr>
        <w:tabs>
          <w:tab w:val="num" w:pos="3960"/>
        </w:tabs>
        <w:ind w:left="3960" w:hanging="360"/>
      </w:pPr>
      <w:rPr>
        <w:rFonts w:cs="Times New Roman"/>
      </w:rPr>
    </w:lvl>
    <w:lvl w:ilvl="5" w:tplc="080A001B" w:tentative="1">
      <w:start w:val="1"/>
      <w:numFmt w:val="lowerRoman"/>
      <w:lvlText w:val="%6."/>
      <w:lvlJc w:val="right"/>
      <w:pPr>
        <w:tabs>
          <w:tab w:val="num" w:pos="4680"/>
        </w:tabs>
        <w:ind w:left="4680" w:hanging="180"/>
      </w:pPr>
      <w:rPr>
        <w:rFonts w:cs="Times New Roman"/>
      </w:rPr>
    </w:lvl>
    <w:lvl w:ilvl="6" w:tplc="080A000F" w:tentative="1">
      <w:start w:val="1"/>
      <w:numFmt w:val="decimal"/>
      <w:lvlText w:val="%7."/>
      <w:lvlJc w:val="left"/>
      <w:pPr>
        <w:tabs>
          <w:tab w:val="num" w:pos="5400"/>
        </w:tabs>
        <w:ind w:left="5400" w:hanging="360"/>
      </w:pPr>
      <w:rPr>
        <w:rFonts w:cs="Times New Roman"/>
      </w:rPr>
    </w:lvl>
    <w:lvl w:ilvl="7" w:tplc="080A0019" w:tentative="1">
      <w:start w:val="1"/>
      <w:numFmt w:val="lowerLetter"/>
      <w:lvlText w:val="%8."/>
      <w:lvlJc w:val="left"/>
      <w:pPr>
        <w:tabs>
          <w:tab w:val="num" w:pos="6120"/>
        </w:tabs>
        <w:ind w:left="6120" w:hanging="360"/>
      </w:pPr>
      <w:rPr>
        <w:rFonts w:cs="Times New Roman"/>
      </w:rPr>
    </w:lvl>
    <w:lvl w:ilvl="8" w:tplc="080A001B" w:tentative="1">
      <w:start w:val="1"/>
      <w:numFmt w:val="lowerRoman"/>
      <w:lvlText w:val="%9."/>
      <w:lvlJc w:val="right"/>
      <w:pPr>
        <w:tabs>
          <w:tab w:val="num" w:pos="6840"/>
        </w:tabs>
        <w:ind w:left="6840" w:hanging="180"/>
      </w:pPr>
      <w:rPr>
        <w:rFonts w:cs="Times New Roman"/>
      </w:rPr>
    </w:lvl>
  </w:abstractNum>
  <w:abstractNum w:abstractNumId="67" w15:restartNumberingAfterBreak="0">
    <w:nsid w:val="0A581370"/>
    <w:multiLevelType w:val="hybridMultilevel"/>
    <w:tmpl w:val="FB048A36"/>
    <w:name w:val="WW8Num642"/>
    <w:lvl w:ilvl="0" w:tplc="7A42A1A4">
      <w:start w:val="1"/>
      <w:numFmt w:val="upperRoman"/>
      <w:lvlText w:val="%1."/>
      <w:lvlJc w:val="right"/>
      <w:pPr>
        <w:tabs>
          <w:tab w:val="num" w:pos="360"/>
        </w:tabs>
        <w:ind w:left="360" w:hanging="180"/>
      </w:pPr>
      <w:rPr>
        <w:rFonts w:cs="Times New Roman" w:hint="default"/>
        <w:b/>
      </w:rPr>
    </w:lvl>
    <w:lvl w:ilvl="1" w:tplc="ACF25D14">
      <w:start w:val="1"/>
      <w:numFmt w:val="lowerLetter"/>
      <w:lvlText w:val="%2."/>
      <w:lvlJc w:val="left"/>
      <w:pPr>
        <w:tabs>
          <w:tab w:val="num" w:pos="1620"/>
        </w:tabs>
        <w:ind w:left="1620" w:hanging="360"/>
      </w:pPr>
      <w:rPr>
        <w:rFonts w:cs="Times New Roman"/>
        <w:b/>
      </w:rPr>
    </w:lvl>
    <w:lvl w:ilvl="2" w:tplc="0C0A001B" w:tentative="1">
      <w:start w:val="1"/>
      <w:numFmt w:val="lowerRoman"/>
      <w:lvlText w:val="%3."/>
      <w:lvlJc w:val="right"/>
      <w:pPr>
        <w:tabs>
          <w:tab w:val="num" w:pos="2340"/>
        </w:tabs>
        <w:ind w:left="2340" w:hanging="180"/>
      </w:pPr>
      <w:rPr>
        <w:rFonts w:cs="Times New Roman"/>
      </w:rPr>
    </w:lvl>
    <w:lvl w:ilvl="3" w:tplc="0C0A000F" w:tentative="1">
      <w:start w:val="1"/>
      <w:numFmt w:val="decimal"/>
      <w:lvlText w:val="%4."/>
      <w:lvlJc w:val="left"/>
      <w:pPr>
        <w:tabs>
          <w:tab w:val="num" w:pos="3060"/>
        </w:tabs>
        <w:ind w:left="3060" w:hanging="360"/>
      </w:pPr>
      <w:rPr>
        <w:rFonts w:cs="Times New Roman"/>
      </w:rPr>
    </w:lvl>
    <w:lvl w:ilvl="4" w:tplc="0C0A0019" w:tentative="1">
      <w:start w:val="1"/>
      <w:numFmt w:val="lowerLetter"/>
      <w:lvlText w:val="%5."/>
      <w:lvlJc w:val="left"/>
      <w:pPr>
        <w:tabs>
          <w:tab w:val="num" w:pos="3780"/>
        </w:tabs>
        <w:ind w:left="3780" w:hanging="360"/>
      </w:pPr>
      <w:rPr>
        <w:rFonts w:cs="Times New Roman"/>
      </w:rPr>
    </w:lvl>
    <w:lvl w:ilvl="5" w:tplc="0C0A001B" w:tentative="1">
      <w:start w:val="1"/>
      <w:numFmt w:val="lowerRoman"/>
      <w:lvlText w:val="%6."/>
      <w:lvlJc w:val="right"/>
      <w:pPr>
        <w:tabs>
          <w:tab w:val="num" w:pos="4500"/>
        </w:tabs>
        <w:ind w:left="4500" w:hanging="180"/>
      </w:pPr>
      <w:rPr>
        <w:rFonts w:cs="Times New Roman"/>
      </w:rPr>
    </w:lvl>
    <w:lvl w:ilvl="6" w:tplc="0C0A000F" w:tentative="1">
      <w:start w:val="1"/>
      <w:numFmt w:val="decimal"/>
      <w:lvlText w:val="%7."/>
      <w:lvlJc w:val="left"/>
      <w:pPr>
        <w:tabs>
          <w:tab w:val="num" w:pos="5220"/>
        </w:tabs>
        <w:ind w:left="5220" w:hanging="360"/>
      </w:pPr>
      <w:rPr>
        <w:rFonts w:cs="Times New Roman"/>
      </w:rPr>
    </w:lvl>
    <w:lvl w:ilvl="7" w:tplc="0C0A0019" w:tentative="1">
      <w:start w:val="1"/>
      <w:numFmt w:val="lowerLetter"/>
      <w:lvlText w:val="%8."/>
      <w:lvlJc w:val="left"/>
      <w:pPr>
        <w:tabs>
          <w:tab w:val="num" w:pos="5940"/>
        </w:tabs>
        <w:ind w:left="5940" w:hanging="360"/>
      </w:pPr>
      <w:rPr>
        <w:rFonts w:cs="Times New Roman"/>
      </w:rPr>
    </w:lvl>
    <w:lvl w:ilvl="8" w:tplc="0C0A001B" w:tentative="1">
      <w:start w:val="1"/>
      <w:numFmt w:val="lowerRoman"/>
      <w:lvlText w:val="%9."/>
      <w:lvlJc w:val="right"/>
      <w:pPr>
        <w:tabs>
          <w:tab w:val="num" w:pos="6660"/>
        </w:tabs>
        <w:ind w:left="6660" w:hanging="180"/>
      </w:pPr>
      <w:rPr>
        <w:rFonts w:cs="Times New Roman"/>
      </w:rPr>
    </w:lvl>
  </w:abstractNum>
  <w:abstractNum w:abstractNumId="68" w15:restartNumberingAfterBreak="0">
    <w:nsid w:val="0B00400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69" w15:restartNumberingAfterBreak="0">
    <w:nsid w:val="0B625D4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0" w15:restartNumberingAfterBreak="0">
    <w:nsid w:val="0B6E20DA"/>
    <w:multiLevelType w:val="hybridMultilevel"/>
    <w:tmpl w:val="08AAD12E"/>
    <w:name w:val="WW8Num111"/>
    <w:lvl w:ilvl="0" w:tplc="55FE5F00">
      <w:start w:val="1"/>
      <w:numFmt w:val="upperLetter"/>
      <w:lvlRestart w:val="0"/>
      <w:lvlText w:val="%1)"/>
      <w:lvlJc w:val="left"/>
      <w:pPr>
        <w:tabs>
          <w:tab w:val="num" w:pos="720"/>
        </w:tabs>
        <w:ind w:left="720" w:hanging="363"/>
      </w:pPr>
      <w:rPr>
        <w:rFonts w:cs="Times New Roman" w:hint="default"/>
        <w:b/>
        <w:color w:val="auto"/>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71" w15:restartNumberingAfterBreak="0">
    <w:nsid w:val="0B80598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2" w15:restartNumberingAfterBreak="0">
    <w:nsid w:val="0D371D7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3" w15:restartNumberingAfterBreak="0">
    <w:nsid w:val="0F420AD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4" w15:restartNumberingAfterBreak="0">
    <w:nsid w:val="100F3256"/>
    <w:multiLevelType w:val="multilevel"/>
    <w:tmpl w:val="7132FD4C"/>
    <w:lvl w:ilvl="0">
      <w:start w:val="3"/>
      <w:numFmt w:val="decimal"/>
      <w:lvlText w:val="%1"/>
      <w:legacy w:legacy="1" w:legacySpace="120" w:legacyIndent="360"/>
      <w:lvlJc w:val="left"/>
      <w:pPr>
        <w:ind w:left="360" w:hanging="360"/>
      </w:pPr>
      <w:rPr>
        <w:rFonts w:cs="Times New Roman"/>
      </w:rPr>
    </w:lvl>
    <w:lvl w:ilvl="1">
      <w:start w:val="1"/>
      <w:numFmt w:val="decimal"/>
      <w:lvlText w:val="%1.%2"/>
      <w:legacy w:legacy="1" w:legacySpace="120" w:legacyIndent="360"/>
      <w:lvlJc w:val="left"/>
      <w:pPr>
        <w:ind w:left="720" w:hanging="360"/>
      </w:pPr>
      <w:rPr>
        <w:rFonts w:cs="Times New Roman"/>
      </w:rPr>
    </w:lvl>
    <w:lvl w:ilvl="2">
      <w:start w:val="1"/>
      <w:numFmt w:val="decimal"/>
      <w:lvlText w:val="%1.%2.%3"/>
      <w:legacy w:legacy="1" w:legacySpace="120" w:legacyIndent="720"/>
      <w:lvlJc w:val="left"/>
      <w:pPr>
        <w:ind w:left="1440" w:hanging="720"/>
      </w:pPr>
      <w:rPr>
        <w:rFonts w:cs="Times New Roman"/>
      </w:rPr>
    </w:lvl>
    <w:lvl w:ilvl="3">
      <w:start w:val="1"/>
      <w:numFmt w:val="decimal"/>
      <w:lvlText w:val="%1.%2.%3.%4"/>
      <w:legacy w:legacy="1" w:legacySpace="120" w:legacyIndent="720"/>
      <w:lvlJc w:val="left"/>
      <w:pPr>
        <w:ind w:left="2160" w:hanging="720"/>
      </w:pPr>
      <w:rPr>
        <w:rFonts w:cs="Times New Roman"/>
      </w:rPr>
    </w:lvl>
    <w:lvl w:ilvl="4">
      <w:start w:val="1"/>
      <w:numFmt w:val="decimal"/>
      <w:lvlText w:val="%1.%2.%3.%4.%5"/>
      <w:legacy w:legacy="1" w:legacySpace="120" w:legacyIndent="720"/>
      <w:lvlJc w:val="left"/>
      <w:pPr>
        <w:ind w:left="2880" w:hanging="720"/>
      </w:pPr>
      <w:rPr>
        <w:rFonts w:cs="Times New Roman"/>
      </w:rPr>
    </w:lvl>
    <w:lvl w:ilvl="5">
      <w:start w:val="1"/>
      <w:numFmt w:val="decimal"/>
      <w:lvlText w:val="%1.%2.%3.%4.%5.%6"/>
      <w:legacy w:legacy="1" w:legacySpace="120" w:legacyIndent="1080"/>
      <w:lvlJc w:val="left"/>
      <w:pPr>
        <w:ind w:left="3960" w:hanging="1080"/>
      </w:pPr>
      <w:rPr>
        <w:rFonts w:cs="Times New Roman"/>
      </w:rPr>
    </w:lvl>
    <w:lvl w:ilvl="6">
      <w:start w:val="1"/>
      <w:numFmt w:val="decimal"/>
      <w:lvlText w:val="%1.%2.%3.%4.%5.%6.%7"/>
      <w:legacy w:legacy="1" w:legacySpace="120" w:legacyIndent="1080"/>
      <w:lvlJc w:val="left"/>
      <w:pPr>
        <w:ind w:left="5040" w:hanging="1080"/>
      </w:pPr>
      <w:rPr>
        <w:rFonts w:cs="Times New Roman"/>
      </w:rPr>
    </w:lvl>
    <w:lvl w:ilvl="7">
      <w:start w:val="1"/>
      <w:numFmt w:val="decimal"/>
      <w:lvlText w:val="%1.%2.%3.%4.%5.%6.%7.%8"/>
      <w:legacy w:legacy="1" w:legacySpace="120" w:legacyIndent="1440"/>
      <w:lvlJc w:val="left"/>
      <w:pPr>
        <w:ind w:left="6480" w:hanging="1440"/>
      </w:pPr>
      <w:rPr>
        <w:rFonts w:cs="Times New Roman"/>
      </w:rPr>
    </w:lvl>
    <w:lvl w:ilvl="8">
      <w:start w:val="1"/>
      <w:numFmt w:val="decimal"/>
      <w:lvlText w:val="%1.%2.%3.%4.%5.%6.%7.%8.%9"/>
      <w:legacy w:legacy="1" w:legacySpace="120" w:legacyIndent="1440"/>
      <w:lvlJc w:val="left"/>
      <w:pPr>
        <w:ind w:left="7920" w:hanging="1440"/>
      </w:pPr>
      <w:rPr>
        <w:rFonts w:cs="Times New Roman"/>
      </w:rPr>
    </w:lvl>
  </w:abstractNum>
  <w:abstractNum w:abstractNumId="75" w15:restartNumberingAfterBreak="0">
    <w:nsid w:val="10292FC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6" w15:restartNumberingAfterBreak="0">
    <w:nsid w:val="110B75F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77" w15:restartNumberingAfterBreak="0">
    <w:nsid w:val="113C6BD8"/>
    <w:multiLevelType w:val="singleLevel"/>
    <w:tmpl w:val="819E245C"/>
    <w:lvl w:ilvl="0">
      <w:start w:val="1"/>
      <w:numFmt w:val="bullet"/>
      <w:lvlText w:val=""/>
      <w:lvlJc w:val="left"/>
      <w:pPr>
        <w:tabs>
          <w:tab w:val="num" w:pos="360"/>
        </w:tabs>
        <w:ind w:left="360" w:hanging="360"/>
      </w:pPr>
      <w:rPr>
        <w:rFonts w:ascii="Symbol" w:hAnsi="Symbol" w:hint="default"/>
      </w:rPr>
    </w:lvl>
  </w:abstractNum>
  <w:abstractNum w:abstractNumId="78" w15:restartNumberingAfterBreak="0">
    <w:nsid w:val="11B63358"/>
    <w:multiLevelType w:val="hybridMultilevel"/>
    <w:tmpl w:val="533C9490"/>
    <w:lvl w:ilvl="0" w:tplc="EB5EF426">
      <w:start w:val="1"/>
      <w:numFmt w:val="lowerLetter"/>
      <w:lvlText w:val="%1)"/>
      <w:lvlJc w:val="left"/>
      <w:pPr>
        <w:tabs>
          <w:tab w:val="num" w:pos="454"/>
        </w:tabs>
        <w:ind w:left="454" w:hanging="454"/>
      </w:pPr>
      <w:rPr>
        <w:rFonts w:cs="Times New Roman" w:hint="default"/>
        <w:b/>
        <w:i w:val="0"/>
        <w:color w:val="auto"/>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11E3729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0" w15:restartNumberingAfterBreak="0">
    <w:nsid w:val="13FD148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1" w15:restartNumberingAfterBreak="0">
    <w:nsid w:val="154F1CA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2" w15:restartNumberingAfterBreak="0">
    <w:nsid w:val="16961C0C"/>
    <w:multiLevelType w:val="hybridMultilevel"/>
    <w:tmpl w:val="43D24FB2"/>
    <w:name w:val="WW8Num19323322"/>
    <w:lvl w:ilvl="0" w:tplc="062AB432">
      <w:start w:val="1"/>
      <w:numFmt w:val="decimal"/>
      <w:lvlText w:val="%1."/>
      <w:lvlJc w:val="left"/>
      <w:pPr>
        <w:tabs>
          <w:tab w:val="num" w:pos="737"/>
        </w:tabs>
        <w:ind w:left="737" w:hanging="453"/>
      </w:pPr>
      <w:rPr>
        <w:rFonts w:cs="Times New Roman" w:hint="default"/>
        <w:sz w:val="22"/>
        <w:szCs w:val="22"/>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83" w15:restartNumberingAfterBreak="0">
    <w:nsid w:val="170A1CC0"/>
    <w:multiLevelType w:val="singleLevel"/>
    <w:tmpl w:val="0C0A0005"/>
    <w:name w:val="WW8Num10222222"/>
    <w:lvl w:ilvl="0">
      <w:start w:val="1"/>
      <w:numFmt w:val="bullet"/>
      <w:lvlText w:val=""/>
      <w:lvlJc w:val="left"/>
      <w:pPr>
        <w:tabs>
          <w:tab w:val="num" w:pos="360"/>
        </w:tabs>
        <w:ind w:left="360" w:hanging="360"/>
      </w:pPr>
      <w:rPr>
        <w:rFonts w:ascii="Wingdings" w:hAnsi="Wingdings" w:hint="default"/>
      </w:rPr>
    </w:lvl>
  </w:abstractNum>
  <w:abstractNum w:abstractNumId="84" w15:restartNumberingAfterBreak="0">
    <w:nsid w:val="17E1468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5" w15:restartNumberingAfterBreak="0">
    <w:nsid w:val="18715ACA"/>
    <w:multiLevelType w:val="singleLevel"/>
    <w:tmpl w:val="0C0A0005"/>
    <w:name w:val="WW8Num10222222222222"/>
    <w:lvl w:ilvl="0">
      <w:start w:val="1"/>
      <w:numFmt w:val="bullet"/>
      <w:lvlText w:val=""/>
      <w:lvlJc w:val="left"/>
      <w:pPr>
        <w:tabs>
          <w:tab w:val="num" w:pos="360"/>
        </w:tabs>
        <w:ind w:left="360" w:hanging="360"/>
      </w:pPr>
      <w:rPr>
        <w:rFonts w:ascii="Wingdings" w:hAnsi="Wingdings" w:hint="default"/>
      </w:rPr>
    </w:lvl>
  </w:abstractNum>
  <w:abstractNum w:abstractNumId="86" w15:restartNumberingAfterBreak="0">
    <w:nsid w:val="189D7D3E"/>
    <w:multiLevelType w:val="hybridMultilevel"/>
    <w:tmpl w:val="1B9EC272"/>
    <w:lvl w:ilvl="0" w:tplc="98C42414">
      <w:start w:val="1"/>
      <w:numFmt w:val="upperRoman"/>
      <w:lvlText w:val="%1."/>
      <w:lvlJc w:val="left"/>
      <w:pPr>
        <w:tabs>
          <w:tab w:val="num" w:pos="3371"/>
        </w:tabs>
        <w:ind w:left="3011" w:hanging="360"/>
      </w:pPr>
      <w:rPr>
        <w:rFonts w:cs="Times New Roman" w:hint="default"/>
      </w:rPr>
    </w:lvl>
    <w:lvl w:ilvl="1" w:tplc="275E8326">
      <w:start w:val="1"/>
      <w:numFmt w:val="lowerLetter"/>
      <w:lvlText w:val="%2)"/>
      <w:lvlJc w:val="left"/>
      <w:pPr>
        <w:tabs>
          <w:tab w:val="num" w:pos="3240"/>
        </w:tabs>
        <w:ind w:left="3240" w:hanging="360"/>
      </w:pPr>
      <w:rPr>
        <w:rFonts w:cs="Times New Roman" w:hint="default"/>
      </w:rPr>
    </w:lvl>
    <w:lvl w:ilvl="2" w:tplc="0C0A001B" w:tentative="1">
      <w:start w:val="1"/>
      <w:numFmt w:val="lowerRoman"/>
      <w:lvlText w:val="%3."/>
      <w:lvlJc w:val="right"/>
      <w:pPr>
        <w:tabs>
          <w:tab w:val="num" w:pos="3960"/>
        </w:tabs>
        <w:ind w:left="3960" w:hanging="180"/>
      </w:pPr>
      <w:rPr>
        <w:rFonts w:cs="Times New Roman"/>
      </w:rPr>
    </w:lvl>
    <w:lvl w:ilvl="3" w:tplc="0C0A000F" w:tentative="1">
      <w:start w:val="1"/>
      <w:numFmt w:val="decimal"/>
      <w:lvlText w:val="%4."/>
      <w:lvlJc w:val="left"/>
      <w:pPr>
        <w:tabs>
          <w:tab w:val="num" w:pos="4680"/>
        </w:tabs>
        <w:ind w:left="4680" w:hanging="360"/>
      </w:pPr>
      <w:rPr>
        <w:rFonts w:cs="Times New Roman"/>
      </w:rPr>
    </w:lvl>
    <w:lvl w:ilvl="4" w:tplc="0C0A0019" w:tentative="1">
      <w:start w:val="1"/>
      <w:numFmt w:val="lowerLetter"/>
      <w:lvlText w:val="%5."/>
      <w:lvlJc w:val="left"/>
      <w:pPr>
        <w:tabs>
          <w:tab w:val="num" w:pos="5400"/>
        </w:tabs>
        <w:ind w:left="5400" w:hanging="360"/>
      </w:pPr>
      <w:rPr>
        <w:rFonts w:cs="Times New Roman"/>
      </w:rPr>
    </w:lvl>
    <w:lvl w:ilvl="5" w:tplc="0C0A001B" w:tentative="1">
      <w:start w:val="1"/>
      <w:numFmt w:val="lowerRoman"/>
      <w:lvlText w:val="%6."/>
      <w:lvlJc w:val="right"/>
      <w:pPr>
        <w:tabs>
          <w:tab w:val="num" w:pos="6120"/>
        </w:tabs>
        <w:ind w:left="6120" w:hanging="180"/>
      </w:pPr>
      <w:rPr>
        <w:rFonts w:cs="Times New Roman"/>
      </w:rPr>
    </w:lvl>
    <w:lvl w:ilvl="6" w:tplc="0C0A000F" w:tentative="1">
      <w:start w:val="1"/>
      <w:numFmt w:val="decimal"/>
      <w:lvlText w:val="%7."/>
      <w:lvlJc w:val="left"/>
      <w:pPr>
        <w:tabs>
          <w:tab w:val="num" w:pos="6840"/>
        </w:tabs>
        <w:ind w:left="6840" w:hanging="360"/>
      </w:pPr>
      <w:rPr>
        <w:rFonts w:cs="Times New Roman"/>
      </w:rPr>
    </w:lvl>
    <w:lvl w:ilvl="7" w:tplc="0C0A0019" w:tentative="1">
      <w:start w:val="1"/>
      <w:numFmt w:val="lowerLetter"/>
      <w:lvlText w:val="%8."/>
      <w:lvlJc w:val="left"/>
      <w:pPr>
        <w:tabs>
          <w:tab w:val="num" w:pos="7560"/>
        </w:tabs>
        <w:ind w:left="7560" w:hanging="360"/>
      </w:pPr>
      <w:rPr>
        <w:rFonts w:cs="Times New Roman"/>
      </w:rPr>
    </w:lvl>
    <w:lvl w:ilvl="8" w:tplc="0C0A001B" w:tentative="1">
      <w:start w:val="1"/>
      <w:numFmt w:val="lowerRoman"/>
      <w:lvlText w:val="%9."/>
      <w:lvlJc w:val="right"/>
      <w:pPr>
        <w:tabs>
          <w:tab w:val="num" w:pos="8280"/>
        </w:tabs>
        <w:ind w:left="8280" w:hanging="180"/>
      </w:pPr>
      <w:rPr>
        <w:rFonts w:cs="Times New Roman"/>
      </w:rPr>
    </w:lvl>
  </w:abstractNum>
  <w:abstractNum w:abstractNumId="87" w15:restartNumberingAfterBreak="0">
    <w:nsid w:val="1911684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8" w15:restartNumberingAfterBreak="0">
    <w:nsid w:val="198416CA"/>
    <w:multiLevelType w:val="hybridMultilevel"/>
    <w:tmpl w:val="F1BA142E"/>
    <w:lvl w:ilvl="0" w:tplc="080A000F">
      <w:start w:val="1"/>
      <w:numFmt w:val="decimal"/>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89" w15:restartNumberingAfterBreak="0">
    <w:nsid w:val="1A6C683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0" w15:restartNumberingAfterBreak="0">
    <w:nsid w:val="1A8B699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1" w15:restartNumberingAfterBreak="0">
    <w:nsid w:val="1AAB473B"/>
    <w:multiLevelType w:val="singleLevel"/>
    <w:tmpl w:val="0C0A0001"/>
    <w:lvl w:ilvl="0">
      <w:numFmt w:val="bullet"/>
      <w:lvlText w:val=""/>
      <w:lvlJc w:val="left"/>
      <w:pPr>
        <w:tabs>
          <w:tab w:val="num" w:pos="360"/>
        </w:tabs>
        <w:ind w:left="360" w:hanging="360"/>
      </w:pPr>
      <w:rPr>
        <w:rFonts w:ascii="Symbol" w:hAnsi="Symbol" w:hint="default"/>
      </w:rPr>
    </w:lvl>
  </w:abstractNum>
  <w:abstractNum w:abstractNumId="92" w15:restartNumberingAfterBreak="0">
    <w:nsid w:val="1B0E2853"/>
    <w:multiLevelType w:val="hybridMultilevel"/>
    <w:tmpl w:val="67F0D4C2"/>
    <w:lvl w:ilvl="0" w:tplc="90AA5902">
      <w:start w:val="1"/>
      <w:numFmt w:val="bullet"/>
      <w:lvlText w:val=""/>
      <w:lvlPicBulletId w:val="0"/>
      <w:lvlJc w:val="left"/>
      <w:pPr>
        <w:tabs>
          <w:tab w:val="num" w:pos="610"/>
        </w:tabs>
        <w:ind w:left="610" w:hanging="283"/>
      </w:pPr>
      <w:rPr>
        <w:rFonts w:ascii="Symbol" w:hAnsi="Symbol" w:hint="default"/>
        <w:color w:val="auto"/>
        <w:sz w:val="16"/>
      </w:rPr>
    </w:lvl>
    <w:lvl w:ilvl="1" w:tplc="0C0A0003" w:tentative="1">
      <w:start w:val="1"/>
      <w:numFmt w:val="bullet"/>
      <w:lvlText w:val="o"/>
      <w:lvlJc w:val="left"/>
      <w:pPr>
        <w:tabs>
          <w:tab w:val="num" w:pos="1370"/>
        </w:tabs>
        <w:ind w:left="1370" w:hanging="360"/>
      </w:pPr>
      <w:rPr>
        <w:rFonts w:ascii="Courier New" w:hAnsi="Courier New" w:hint="default"/>
      </w:rPr>
    </w:lvl>
    <w:lvl w:ilvl="2" w:tplc="0C0A0005" w:tentative="1">
      <w:start w:val="1"/>
      <w:numFmt w:val="bullet"/>
      <w:lvlText w:val=""/>
      <w:lvlJc w:val="left"/>
      <w:pPr>
        <w:tabs>
          <w:tab w:val="num" w:pos="2090"/>
        </w:tabs>
        <w:ind w:left="2090" w:hanging="360"/>
      </w:pPr>
      <w:rPr>
        <w:rFonts w:ascii="Wingdings" w:hAnsi="Wingdings" w:hint="default"/>
      </w:rPr>
    </w:lvl>
    <w:lvl w:ilvl="3" w:tplc="0C0A0001" w:tentative="1">
      <w:start w:val="1"/>
      <w:numFmt w:val="bullet"/>
      <w:lvlText w:val=""/>
      <w:lvlJc w:val="left"/>
      <w:pPr>
        <w:tabs>
          <w:tab w:val="num" w:pos="2810"/>
        </w:tabs>
        <w:ind w:left="2810" w:hanging="360"/>
      </w:pPr>
      <w:rPr>
        <w:rFonts w:ascii="Symbol" w:hAnsi="Symbol" w:hint="default"/>
      </w:rPr>
    </w:lvl>
    <w:lvl w:ilvl="4" w:tplc="0C0A0003" w:tentative="1">
      <w:start w:val="1"/>
      <w:numFmt w:val="bullet"/>
      <w:lvlText w:val="o"/>
      <w:lvlJc w:val="left"/>
      <w:pPr>
        <w:tabs>
          <w:tab w:val="num" w:pos="3530"/>
        </w:tabs>
        <w:ind w:left="3530" w:hanging="360"/>
      </w:pPr>
      <w:rPr>
        <w:rFonts w:ascii="Courier New" w:hAnsi="Courier New" w:hint="default"/>
      </w:rPr>
    </w:lvl>
    <w:lvl w:ilvl="5" w:tplc="0C0A0005" w:tentative="1">
      <w:start w:val="1"/>
      <w:numFmt w:val="bullet"/>
      <w:lvlText w:val=""/>
      <w:lvlJc w:val="left"/>
      <w:pPr>
        <w:tabs>
          <w:tab w:val="num" w:pos="4250"/>
        </w:tabs>
        <w:ind w:left="4250" w:hanging="360"/>
      </w:pPr>
      <w:rPr>
        <w:rFonts w:ascii="Wingdings" w:hAnsi="Wingdings" w:hint="default"/>
      </w:rPr>
    </w:lvl>
    <w:lvl w:ilvl="6" w:tplc="0C0A0001" w:tentative="1">
      <w:start w:val="1"/>
      <w:numFmt w:val="bullet"/>
      <w:lvlText w:val=""/>
      <w:lvlJc w:val="left"/>
      <w:pPr>
        <w:tabs>
          <w:tab w:val="num" w:pos="4970"/>
        </w:tabs>
        <w:ind w:left="4970" w:hanging="360"/>
      </w:pPr>
      <w:rPr>
        <w:rFonts w:ascii="Symbol" w:hAnsi="Symbol" w:hint="default"/>
      </w:rPr>
    </w:lvl>
    <w:lvl w:ilvl="7" w:tplc="0C0A0003" w:tentative="1">
      <w:start w:val="1"/>
      <w:numFmt w:val="bullet"/>
      <w:lvlText w:val="o"/>
      <w:lvlJc w:val="left"/>
      <w:pPr>
        <w:tabs>
          <w:tab w:val="num" w:pos="5690"/>
        </w:tabs>
        <w:ind w:left="5690" w:hanging="360"/>
      </w:pPr>
      <w:rPr>
        <w:rFonts w:ascii="Courier New" w:hAnsi="Courier New" w:hint="default"/>
      </w:rPr>
    </w:lvl>
    <w:lvl w:ilvl="8" w:tplc="0C0A0005" w:tentative="1">
      <w:start w:val="1"/>
      <w:numFmt w:val="bullet"/>
      <w:lvlText w:val=""/>
      <w:lvlJc w:val="left"/>
      <w:pPr>
        <w:tabs>
          <w:tab w:val="num" w:pos="6410"/>
        </w:tabs>
        <w:ind w:left="6410" w:hanging="360"/>
      </w:pPr>
      <w:rPr>
        <w:rFonts w:ascii="Wingdings" w:hAnsi="Wingdings" w:hint="default"/>
      </w:rPr>
    </w:lvl>
  </w:abstractNum>
  <w:abstractNum w:abstractNumId="93" w15:restartNumberingAfterBreak="0">
    <w:nsid w:val="1B4A234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4" w15:restartNumberingAfterBreak="0">
    <w:nsid w:val="1B69304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5" w15:restartNumberingAfterBreak="0">
    <w:nsid w:val="1CFF07E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6" w15:restartNumberingAfterBreak="0">
    <w:nsid w:val="1D2843D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97" w15:restartNumberingAfterBreak="0">
    <w:nsid w:val="1DE34985"/>
    <w:multiLevelType w:val="singleLevel"/>
    <w:tmpl w:val="819E245C"/>
    <w:lvl w:ilvl="0">
      <w:start w:val="1"/>
      <w:numFmt w:val="bullet"/>
      <w:lvlText w:val=""/>
      <w:lvlJc w:val="left"/>
      <w:pPr>
        <w:tabs>
          <w:tab w:val="num" w:pos="360"/>
        </w:tabs>
        <w:ind w:left="360" w:hanging="360"/>
      </w:pPr>
      <w:rPr>
        <w:rFonts w:ascii="Symbol" w:hAnsi="Symbol" w:hint="default"/>
      </w:rPr>
    </w:lvl>
  </w:abstractNum>
  <w:abstractNum w:abstractNumId="98" w15:restartNumberingAfterBreak="0">
    <w:nsid w:val="1FCB5B37"/>
    <w:multiLevelType w:val="singleLevel"/>
    <w:tmpl w:val="0C0A0005"/>
    <w:name w:val="WW8Num102222222"/>
    <w:lvl w:ilvl="0">
      <w:start w:val="1"/>
      <w:numFmt w:val="bullet"/>
      <w:lvlText w:val=""/>
      <w:lvlJc w:val="left"/>
      <w:pPr>
        <w:tabs>
          <w:tab w:val="num" w:pos="360"/>
        </w:tabs>
        <w:ind w:left="360" w:hanging="360"/>
      </w:pPr>
      <w:rPr>
        <w:rFonts w:ascii="Wingdings" w:hAnsi="Wingdings" w:hint="default"/>
      </w:rPr>
    </w:lvl>
  </w:abstractNum>
  <w:abstractNum w:abstractNumId="99" w15:restartNumberingAfterBreak="0">
    <w:nsid w:val="20AB78D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0" w15:restartNumberingAfterBreak="0">
    <w:nsid w:val="22652B45"/>
    <w:multiLevelType w:val="multilevel"/>
    <w:tmpl w:val="1E423E30"/>
    <w:name w:val="WW8Num193232"/>
    <w:lvl w:ilvl="0">
      <w:start w:val="1"/>
      <w:numFmt w:val="decimal"/>
      <w:lvlText w:val="%1."/>
      <w:lvlJc w:val="left"/>
      <w:pPr>
        <w:tabs>
          <w:tab w:val="num" w:pos="794"/>
        </w:tabs>
        <w:ind w:left="794" w:hanging="284"/>
      </w:pPr>
      <w:rPr>
        <w:rFonts w:cs="Times New Roman" w:hint="default"/>
        <w:b/>
        <w:sz w:val="20"/>
        <w:szCs w:val="20"/>
      </w:rPr>
    </w:lvl>
    <w:lvl w:ilvl="1">
      <w:start w:val="1"/>
      <w:numFmt w:val="lowerLetter"/>
      <w:suff w:val="nothing"/>
      <w:lvlText w:val="%2."/>
      <w:lvlJc w:val="left"/>
      <w:rPr>
        <w:rFonts w:cs="Times New Roman" w:hint="default"/>
      </w:rPr>
    </w:lvl>
    <w:lvl w:ilvl="2">
      <w:start w:val="1"/>
      <w:numFmt w:val="lowerRoman"/>
      <w:suff w:val="nothing"/>
      <w:lvlText w:val="%3."/>
      <w:lvlJc w:val="right"/>
      <w:rPr>
        <w:rFonts w:cs="Times New Roman" w:hint="default"/>
      </w:rPr>
    </w:lvl>
    <w:lvl w:ilvl="3">
      <w:start w:val="1"/>
      <w:numFmt w:val="decimal"/>
      <w:suff w:val="nothing"/>
      <w:lvlText w:val="%4."/>
      <w:lvlJc w:val="left"/>
      <w:rPr>
        <w:rFonts w:cs="Times New Roman" w:hint="default"/>
      </w:rPr>
    </w:lvl>
    <w:lvl w:ilvl="4">
      <w:start w:val="1"/>
      <w:numFmt w:val="lowerLetter"/>
      <w:suff w:val="nothing"/>
      <w:lvlText w:val="%5."/>
      <w:lvlJc w:val="left"/>
      <w:rPr>
        <w:rFonts w:cs="Times New Roman" w:hint="default"/>
      </w:rPr>
    </w:lvl>
    <w:lvl w:ilvl="5">
      <w:start w:val="1"/>
      <w:numFmt w:val="lowerRoman"/>
      <w:suff w:val="nothing"/>
      <w:lvlText w:val="%6."/>
      <w:lvlJc w:val="right"/>
      <w:rPr>
        <w:rFonts w:cs="Times New Roman" w:hint="default"/>
      </w:rPr>
    </w:lvl>
    <w:lvl w:ilvl="6">
      <w:start w:val="1"/>
      <w:numFmt w:val="decimal"/>
      <w:suff w:val="nothing"/>
      <w:lvlText w:val="%7."/>
      <w:lvlJc w:val="left"/>
      <w:rPr>
        <w:rFonts w:cs="Times New Roman" w:hint="default"/>
      </w:rPr>
    </w:lvl>
    <w:lvl w:ilvl="7">
      <w:start w:val="1"/>
      <w:numFmt w:val="lowerLetter"/>
      <w:suff w:val="nothing"/>
      <w:lvlText w:val="%8."/>
      <w:lvlJc w:val="left"/>
      <w:rPr>
        <w:rFonts w:cs="Times New Roman" w:hint="default"/>
      </w:rPr>
    </w:lvl>
    <w:lvl w:ilvl="8">
      <w:start w:val="1"/>
      <w:numFmt w:val="lowerRoman"/>
      <w:suff w:val="nothing"/>
      <w:lvlText w:val="%9."/>
      <w:lvlJc w:val="right"/>
      <w:rPr>
        <w:rFonts w:cs="Times New Roman" w:hint="default"/>
      </w:rPr>
    </w:lvl>
  </w:abstractNum>
  <w:abstractNum w:abstractNumId="101" w15:restartNumberingAfterBreak="0">
    <w:nsid w:val="22AA14F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2" w15:restartNumberingAfterBreak="0">
    <w:nsid w:val="23193266"/>
    <w:multiLevelType w:val="singleLevel"/>
    <w:tmpl w:val="0C0A0005"/>
    <w:name w:val="WW8Num1022222222"/>
    <w:lvl w:ilvl="0">
      <w:start w:val="1"/>
      <w:numFmt w:val="bullet"/>
      <w:lvlText w:val=""/>
      <w:lvlJc w:val="left"/>
      <w:pPr>
        <w:tabs>
          <w:tab w:val="num" w:pos="360"/>
        </w:tabs>
        <w:ind w:left="360" w:hanging="360"/>
      </w:pPr>
      <w:rPr>
        <w:rFonts w:ascii="Wingdings" w:hAnsi="Wingdings" w:hint="default"/>
      </w:rPr>
    </w:lvl>
  </w:abstractNum>
  <w:abstractNum w:abstractNumId="103" w15:restartNumberingAfterBreak="0">
    <w:nsid w:val="239D6F00"/>
    <w:multiLevelType w:val="multilevel"/>
    <w:tmpl w:val="F170EDBC"/>
    <w:name w:val="WW8Num210"/>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val="0"/>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4" w15:restartNumberingAfterBreak="0">
    <w:nsid w:val="2448130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5" w15:restartNumberingAfterBreak="0">
    <w:nsid w:val="2452214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6" w15:restartNumberingAfterBreak="0">
    <w:nsid w:val="24662450"/>
    <w:multiLevelType w:val="singleLevel"/>
    <w:tmpl w:val="0C0A0005"/>
    <w:name w:val="WW8Num102222"/>
    <w:lvl w:ilvl="0">
      <w:start w:val="1"/>
      <w:numFmt w:val="bullet"/>
      <w:lvlText w:val=""/>
      <w:lvlJc w:val="left"/>
      <w:pPr>
        <w:tabs>
          <w:tab w:val="num" w:pos="360"/>
        </w:tabs>
        <w:ind w:left="360" w:hanging="360"/>
      </w:pPr>
      <w:rPr>
        <w:rFonts w:ascii="Wingdings" w:hAnsi="Wingdings" w:hint="default"/>
      </w:rPr>
    </w:lvl>
  </w:abstractNum>
  <w:abstractNum w:abstractNumId="107" w15:restartNumberingAfterBreak="0">
    <w:nsid w:val="2524187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8" w15:restartNumberingAfterBreak="0">
    <w:nsid w:val="25CB0C9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09" w15:restartNumberingAfterBreak="0">
    <w:nsid w:val="270E041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0" w15:restartNumberingAfterBreak="0">
    <w:nsid w:val="2758205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1" w15:restartNumberingAfterBreak="0">
    <w:nsid w:val="287540D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2" w15:restartNumberingAfterBreak="0">
    <w:nsid w:val="29BE26B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3" w15:restartNumberingAfterBreak="0">
    <w:nsid w:val="2A066C9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4" w15:restartNumberingAfterBreak="0">
    <w:nsid w:val="2A6B145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5" w15:restartNumberingAfterBreak="0">
    <w:nsid w:val="2C61339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6" w15:restartNumberingAfterBreak="0">
    <w:nsid w:val="2C72577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7" w15:restartNumberingAfterBreak="0">
    <w:nsid w:val="2CC673D7"/>
    <w:multiLevelType w:val="hybridMultilevel"/>
    <w:tmpl w:val="A094F166"/>
    <w:name w:val="WW8Num19323323"/>
    <w:lvl w:ilvl="0" w:tplc="3D94E472">
      <w:start w:val="1"/>
      <w:numFmt w:val="decimal"/>
      <w:lvlText w:val="%1."/>
      <w:lvlJc w:val="left"/>
      <w:pPr>
        <w:tabs>
          <w:tab w:val="num" w:pos="737"/>
        </w:tabs>
        <w:ind w:left="737" w:hanging="453"/>
      </w:pPr>
      <w:rPr>
        <w:rFonts w:cs="Times New Roman" w:hint="default"/>
        <w:sz w:val="22"/>
        <w:szCs w:val="22"/>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18" w15:restartNumberingAfterBreak="0">
    <w:nsid w:val="2D36316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19" w15:restartNumberingAfterBreak="0">
    <w:nsid w:val="2EDC75B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20" w15:restartNumberingAfterBreak="0">
    <w:nsid w:val="320643A8"/>
    <w:multiLevelType w:val="hybridMultilevel"/>
    <w:tmpl w:val="7902CF4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3272747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22" w15:restartNumberingAfterBreak="0">
    <w:nsid w:val="3321250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23" w15:restartNumberingAfterBreak="0">
    <w:nsid w:val="33AA482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24" w15:restartNumberingAfterBreak="0">
    <w:nsid w:val="341D7BE4"/>
    <w:multiLevelType w:val="singleLevel"/>
    <w:tmpl w:val="0C0A0005"/>
    <w:name w:val="WW8Num1022222222222222"/>
    <w:lvl w:ilvl="0">
      <w:start w:val="1"/>
      <w:numFmt w:val="bullet"/>
      <w:lvlText w:val=""/>
      <w:lvlJc w:val="left"/>
      <w:pPr>
        <w:tabs>
          <w:tab w:val="num" w:pos="360"/>
        </w:tabs>
        <w:ind w:left="360" w:hanging="360"/>
      </w:pPr>
      <w:rPr>
        <w:rFonts w:ascii="Wingdings" w:hAnsi="Wingdings" w:hint="default"/>
      </w:rPr>
    </w:lvl>
  </w:abstractNum>
  <w:abstractNum w:abstractNumId="125" w15:restartNumberingAfterBreak="0">
    <w:nsid w:val="348475F9"/>
    <w:multiLevelType w:val="hybridMultilevel"/>
    <w:tmpl w:val="247E4C4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6" w15:restartNumberingAfterBreak="0">
    <w:nsid w:val="34B94D2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27" w15:restartNumberingAfterBreak="0">
    <w:nsid w:val="34F6791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28" w15:restartNumberingAfterBreak="0">
    <w:nsid w:val="353A2B3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29" w15:restartNumberingAfterBreak="0">
    <w:nsid w:val="35583B95"/>
    <w:multiLevelType w:val="multilevel"/>
    <w:tmpl w:val="7A5ECA32"/>
    <w:name w:val="WW8Num21023"/>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30" w15:restartNumberingAfterBreak="0">
    <w:nsid w:val="35A416C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31" w15:restartNumberingAfterBreak="0">
    <w:nsid w:val="37045138"/>
    <w:multiLevelType w:val="singleLevel"/>
    <w:tmpl w:val="0C0A0005"/>
    <w:name w:val="WW8Num10222"/>
    <w:lvl w:ilvl="0">
      <w:start w:val="1"/>
      <w:numFmt w:val="bullet"/>
      <w:lvlText w:val=""/>
      <w:lvlJc w:val="left"/>
      <w:pPr>
        <w:tabs>
          <w:tab w:val="num" w:pos="360"/>
        </w:tabs>
        <w:ind w:left="360" w:hanging="360"/>
      </w:pPr>
      <w:rPr>
        <w:rFonts w:ascii="Wingdings" w:hAnsi="Wingdings" w:hint="default"/>
      </w:rPr>
    </w:lvl>
  </w:abstractNum>
  <w:abstractNum w:abstractNumId="132" w15:restartNumberingAfterBreak="0">
    <w:nsid w:val="37545AC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33" w15:restartNumberingAfterBreak="0">
    <w:nsid w:val="375F07B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34" w15:restartNumberingAfterBreak="0">
    <w:nsid w:val="378A73D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35" w15:restartNumberingAfterBreak="0">
    <w:nsid w:val="3A7F6CC7"/>
    <w:multiLevelType w:val="hybridMultilevel"/>
    <w:tmpl w:val="A558BFB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6" w15:restartNumberingAfterBreak="0">
    <w:nsid w:val="3B097AF0"/>
    <w:multiLevelType w:val="multilevel"/>
    <w:tmpl w:val="96629BD4"/>
    <w:name w:val="WW8Num193222"/>
    <w:lvl w:ilvl="0">
      <w:start w:val="1"/>
      <w:numFmt w:val="upperLetter"/>
      <w:lvlText w:val="%1)"/>
      <w:lvlJc w:val="left"/>
      <w:pPr>
        <w:tabs>
          <w:tab w:val="num" w:pos="907"/>
        </w:tabs>
        <w:ind w:left="907" w:hanging="397"/>
      </w:pPr>
      <w:rPr>
        <w:rFonts w:cs="Times New Roman" w:hint="default"/>
        <w:b/>
        <w:sz w:val="20"/>
        <w:szCs w:val="20"/>
      </w:rPr>
    </w:lvl>
    <w:lvl w:ilvl="1">
      <w:start w:val="1"/>
      <w:numFmt w:val="lowerLetter"/>
      <w:suff w:val="nothing"/>
      <w:lvlText w:val="%2."/>
      <w:lvlJc w:val="left"/>
      <w:rPr>
        <w:rFonts w:cs="Times New Roman" w:hint="default"/>
      </w:rPr>
    </w:lvl>
    <w:lvl w:ilvl="2">
      <w:start w:val="1"/>
      <w:numFmt w:val="lowerRoman"/>
      <w:suff w:val="nothing"/>
      <w:lvlText w:val="%3."/>
      <w:lvlJc w:val="right"/>
      <w:rPr>
        <w:rFonts w:cs="Times New Roman" w:hint="default"/>
      </w:rPr>
    </w:lvl>
    <w:lvl w:ilvl="3">
      <w:start w:val="1"/>
      <w:numFmt w:val="decimal"/>
      <w:suff w:val="nothing"/>
      <w:lvlText w:val="%4."/>
      <w:lvlJc w:val="left"/>
      <w:rPr>
        <w:rFonts w:cs="Times New Roman" w:hint="default"/>
      </w:rPr>
    </w:lvl>
    <w:lvl w:ilvl="4">
      <w:start w:val="1"/>
      <w:numFmt w:val="lowerLetter"/>
      <w:suff w:val="nothing"/>
      <w:lvlText w:val="%5."/>
      <w:lvlJc w:val="left"/>
      <w:rPr>
        <w:rFonts w:cs="Times New Roman" w:hint="default"/>
      </w:rPr>
    </w:lvl>
    <w:lvl w:ilvl="5">
      <w:start w:val="1"/>
      <w:numFmt w:val="lowerRoman"/>
      <w:suff w:val="nothing"/>
      <w:lvlText w:val="%6."/>
      <w:lvlJc w:val="right"/>
      <w:rPr>
        <w:rFonts w:cs="Times New Roman" w:hint="default"/>
      </w:rPr>
    </w:lvl>
    <w:lvl w:ilvl="6">
      <w:start w:val="1"/>
      <w:numFmt w:val="decimal"/>
      <w:suff w:val="nothing"/>
      <w:lvlText w:val="%7."/>
      <w:lvlJc w:val="left"/>
      <w:rPr>
        <w:rFonts w:cs="Times New Roman" w:hint="default"/>
      </w:rPr>
    </w:lvl>
    <w:lvl w:ilvl="7">
      <w:start w:val="1"/>
      <w:numFmt w:val="lowerLetter"/>
      <w:suff w:val="nothing"/>
      <w:lvlText w:val="%8."/>
      <w:lvlJc w:val="left"/>
      <w:rPr>
        <w:rFonts w:cs="Times New Roman" w:hint="default"/>
      </w:rPr>
    </w:lvl>
    <w:lvl w:ilvl="8">
      <w:start w:val="1"/>
      <w:numFmt w:val="lowerRoman"/>
      <w:suff w:val="nothing"/>
      <w:lvlText w:val="%9."/>
      <w:lvlJc w:val="right"/>
      <w:rPr>
        <w:rFonts w:cs="Times New Roman" w:hint="default"/>
      </w:rPr>
    </w:lvl>
  </w:abstractNum>
  <w:abstractNum w:abstractNumId="137" w15:restartNumberingAfterBreak="0">
    <w:nsid w:val="3B4C12B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38" w15:restartNumberingAfterBreak="0">
    <w:nsid w:val="3C7F0EE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39" w15:restartNumberingAfterBreak="0">
    <w:nsid w:val="3CE13C3F"/>
    <w:multiLevelType w:val="singleLevel"/>
    <w:tmpl w:val="0C0A0005"/>
    <w:name w:val="WW8Num102"/>
    <w:lvl w:ilvl="0">
      <w:start w:val="1"/>
      <w:numFmt w:val="bullet"/>
      <w:lvlText w:val=""/>
      <w:lvlJc w:val="left"/>
      <w:pPr>
        <w:tabs>
          <w:tab w:val="num" w:pos="360"/>
        </w:tabs>
        <w:ind w:left="360" w:hanging="360"/>
      </w:pPr>
      <w:rPr>
        <w:rFonts w:ascii="Wingdings" w:hAnsi="Wingdings" w:hint="default"/>
      </w:rPr>
    </w:lvl>
  </w:abstractNum>
  <w:abstractNum w:abstractNumId="140" w15:restartNumberingAfterBreak="0">
    <w:nsid w:val="3DFC211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1" w15:restartNumberingAfterBreak="0">
    <w:nsid w:val="3E67353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2" w15:restartNumberingAfterBreak="0">
    <w:nsid w:val="3F0B4343"/>
    <w:multiLevelType w:val="multilevel"/>
    <w:tmpl w:val="670A72B8"/>
    <w:name w:val="WW8Num1942"/>
    <w:lvl w:ilvl="0">
      <w:start w:val="7"/>
      <w:numFmt w:val="decimal"/>
      <w:lvlText w:val="%1.-"/>
      <w:lvlJc w:val="left"/>
      <w:pPr>
        <w:tabs>
          <w:tab w:val="num" w:pos="964"/>
        </w:tabs>
        <w:ind w:left="964" w:hanging="454"/>
      </w:pPr>
      <w:rPr>
        <w:rFonts w:cs="Times New Roman" w:hint="default"/>
        <w:b/>
        <w:sz w:val="20"/>
        <w:szCs w:val="20"/>
      </w:rPr>
    </w:lvl>
    <w:lvl w:ilvl="1">
      <w:start w:val="1"/>
      <w:numFmt w:val="lowerLetter"/>
      <w:suff w:val="nothing"/>
      <w:lvlText w:val="%2."/>
      <w:lvlJc w:val="left"/>
      <w:rPr>
        <w:rFonts w:cs="Times New Roman" w:hint="default"/>
      </w:rPr>
    </w:lvl>
    <w:lvl w:ilvl="2">
      <w:start w:val="1"/>
      <w:numFmt w:val="lowerRoman"/>
      <w:suff w:val="nothing"/>
      <w:lvlText w:val="%3."/>
      <w:lvlJc w:val="right"/>
      <w:rPr>
        <w:rFonts w:cs="Times New Roman" w:hint="default"/>
      </w:rPr>
    </w:lvl>
    <w:lvl w:ilvl="3">
      <w:start w:val="1"/>
      <w:numFmt w:val="decimal"/>
      <w:suff w:val="nothing"/>
      <w:lvlText w:val="%4."/>
      <w:lvlJc w:val="left"/>
      <w:rPr>
        <w:rFonts w:cs="Times New Roman" w:hint="default"/>
      </w:rPr>
    </w:lvl>
    <w:lvl w:ilvl="4">
      <w:start w:val="1"/>
      <w:numFmt w:val="lowerLetter"/>
      <w:suff w:val="nothing"/>
      <w:lvlText w:val="%5."/>
      <w:lvlJc w:val="left"/>
      <w:rPr>
        <w:rFonts w:cs="Times New Roman" w:hint="default"/>
      </w:rPr>
    </w:lvl>
    <w:lvl w:ilvl="5">
      <w:start w:val="1"/>
      <w:numFmt w:val="lowerRoman"/>
      <w:suff w:val="nothing"/>
      <w:lvlText w:val="%6."/>
      <w:lvlJc w:val="right"/>
      <w:rPr>
        <w:rFonts w:cs="Times New Roman" w:hint="default"/>
      </w:rPr>
    </w:lvl>
    <w:lvl w:ilvl="6">
      <w:start w:val="1"/>
      <w:numFmt w:val="decimal"/>
      <w:suff w:val="nothing"/>
      <w:lvlText w:val="%7."/>
      <w:lvlJc w:val="left"/>
      <w:rPr>
        <w:rFonts w:cs="Times New Roman" w:hint="default"/>
      </w:rPr>
    </w:lvl>
    <w:lvl w:ilvl="7">
      <w:start w:val="1"/>
      <w:numFmt w:val="lowerLetter"/>
      <w:suff w:val="nothing"/>
      <w:lvlText w:val="%8."/>
      <w:lvlJc w:val="left"/>
      <w:rPr>
        <w:rFonts w:cs="Times New Roman" w:hint="default"/>
      </w:rPr>
    </w:lvl>
    <w:lvl w:ilvl="8">
      <w:start w:val="1"/>
      <w:numFmt w:val="lowerRoman"/>
      <w:suff w:val="nothing"/>
      <w:lvlText w:val="%9."/>
      <w:lvlJc w:val="right"/>
      <w:rPr>
        <w:rFonts w:cs="Times New Roman" w:hint="default"/>
      </w:rPr>
    </w:lvl>
  </w:abstractNum>
  <w:abstractNum w:abstractNumId="143" w15:restartNumberingAfterBreak="0">
    <w:nsid w:val="404C658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4" w15:restartNumberingAfterBreak="0">
    <w:nsid w:val="40F70DEB"/>
    <w:multiLevelType w:val="singleLevel"/>
    <w:tmpl w:val="0C0A0007"/>
    <w:name w:val="WW8Num102222222222222"/>
    <w:lvl w:ilvl="0">
      <w:start w:val="1"/>
      <w:numFmt w:val="bullet"/>
      <w:lvlText w:val=""/>
      <w:lvlJc w:val="left"/>
      <w:pPr>
        <w:tabs>
          <w:tab w:val="num" w:pos="360"/>
        </w:tabs>
        <w:ind w:left="360" w:hanging="360"/>
      </w:pPr>
      <w:rPr>
        <w:rFonts w:ascii="Wingdings" w:hAnsi="Wingdings" w:hint="default"/>
        <w:sz w:val="16"/>
      </w:rPr>
    </w:lvl>
  </w:abstractNum>
  <w:abstractNum w:abstractNumId="145" w15:restartNumberingAfterBreak="0">
    <w:nsid w:val="41D8443B"/>
    <w:multiLevelType w:val="singleLevel"/>
    <w:tmpl w:val="0C0A0005"/>
    <w:name w:val="WW8Num10222222222222222222"/>
    <w:lvl w:ilvl="0">
      <w:start w:val="1"/>
      <w:numFmt w:val="bullet"/>
      <w:lvlText w:val=""/>
      <w:lvlJc w:val="left"/>
      <w:pPr>
        <w:tabs>
          <w:tab w:val="num" w:pos="360"/>
        </w:tabs>
        <w:ind w:left="360" w:hanging="360"/>
      </w:pPr>
      <w:rPr>
        <w:rFonts w:ascii="Wingdings" w:hAnsi="Wingdings" w:hint="default"/>
      </w:rPr>
    </w:lvl>
  </w:abstractNum>
  <w:abstractNum w:abstractNumId="146" w15:restartNumberingAfterBreak="0">
    <w:nsid w:val="42515D2C"/>
    <w:multiLevelType w:val="hybridMultilevel"/>
    <w:tmpl w:val="3A100478"/>
    <w:lvl w:ilvl="0" w:tplc="080A0017">
      <w:start w:val="1"/>
      <w:numFmt w:val="low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47" w15:restartNumberingAfterBreak="0">
    <w:nsid w:val="449C694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8" w15:restartNumberingAfterBreak="0">
    <w:nsid w:val="461C5EEB"/>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49" w15:restartNumberingAfterBreak="0">
    <w:nsid w:val="47BB0FC5"/>
    <w:multiLevelType w:val="multilevel"/>
    <w:tmpl w:val="DB944FBE"/>
    <w:name w:val="WW8Num210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0" w15:restartNumberingAfterBreak="0">
    <w:nsid w:val="49EE62B8"/>
    <w:multiLevelType w:val="hybridMultilevel"/>
    <w:tmpl w:val="E0EC60C0"/>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51" w15:restartNumberingAfterBreak="0">
    <w:nsid w:val="4A5903D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52" w15:restartNumberingAfterBreak="0">
    <w:nsid w:val="4BE67D3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53" w15:restartNumberingAfterBreak="0">
    <w:nsid w:val="4C4E090C"/>
    <w:multiLevelType w:val="singleLevel"/>
    <w:tmpl w:val="0C0A0005"/>
    <w:name w:val="WW8Num10222222222"/>
    <w:lvl w:ilvl="0">
      <w:start w:val="1"/>
      <w:numFmt w:val="bullet"/>
      <w:lvlText w:val=""/>
      <w:lvlJc w:val="left"/>
      <w:pPr>
        <w:tabs>
          <w:tab w:val="num" w:pos="360"/>
        </w:tabs>
        <w:ind w:left="360" w:hanging="360"/>
      </w:pPr>
      <w:rPr>
        <w:rFonts w:ascii="Wingdings" w:hAnsi="Wingdings" w:hint="default"/>
      </w:rPr>
    </w:lvl>
  </w:abstractNum>
  <w:abstractNum w:abstractNumId="154" w15:restartNumberingAfterBreak="0">
    <w:nsid w:val="4CCC616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55" w15:restartNumberingAfterBreak="0">
    <w:nsid w:val="50D2582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56" w15:restartNumberingAfterBreak="0">
    <w:nsid w:val="514517C0"/>
    <w:multiLevelType w:val="hybridMultilevel"/>
    <w:tmpl w:val="4C62E24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7" w15:restartNumberingAfterBreak="0">
    <w:nsid w:val="514E736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58" w15:restartNumberingAfterBreak="0">
    <w:nsid w:val="5292700B"/>
    <w:multiLevelType w:val="multilevel"/>
    <w:tmpl w:val="51EC2E20"/>
    <w:name w:val="WW8Num1932"/>
    <w:lvl w:ilvl="0">
      <w:start w:val="1"/>
      <w:numFmt w:val="decimal"/>
      <w:lvlText w:val="%1.-"/>
      <w:lvlJc w:val="left"/>
      <w:pPr>
        <w:tabs>
          <w:tab w:val="num" w:pos="964"/>
        </w:tabs>
        <w:ind w:left="964" w:hanging="454"/>
      </w:pPr>
      <w:rPr>
        <w:rFonts w:cs="Times New Roman" w:hint="default"/>
        <w:b/>
        <w:sz w:val="20"/>
        <w:szCs w:val="20"/>
      </w:rPr>
    </w:lvl>
    <w:lvl w:ilvl="1">
      <w:start w:val="1"/>
      <w:numFmt w:val="lowerLetter"/>
      <w:suff w:val="nothing"/>
      <w:lvlText w:val="%2."/>
      <w:lvlJc w:val="left"/>
      <w:rPr>
        <w:rFonts w:cs="Times New Roman" w:hint="default"/>
      </w:rPr>
    </w:lvl>
    <w:lvl w:ilvl="2">
      <w:start w:val="1"/>
      <w:numFmt w:val="lowerRoman"/>
      <w:suff w:val="nothing"/>
      <w:lvlText w:val="%3."/>
      <w:lvlJc w:val="right"/>
      <w:rPr>
        <w:rFonts w:cs="Times New Roman" w:hint="default"/>
      </w:rPr>
    </w:lvl>
    <w:lvl w:ilvl="3">
      <w:start w:val="1"/>
      <w:numFmt w:val="decimal"/>
      <w:suff w:val="nothing"/>
      <w:lvlText w:val="%4."/>
      <w:lvlJc w:val="left"/>
      <w:rPr>
        <w:rFonts w:cs="Times New Roman" w:hint="default"/>
      </w:rPr>
    </w:lvl>
    <w:lvl w:ilvl="4">
      <w:start w:val="1"/>
      <w:numFmt w:val="lowerLetter"/>
      <w:suff w:val="nothing"/>
      <w:lvlText w:val="%5."/>
      <w:lvlJc w:val="left"/>
      <w:rPr>
        <w:rFonts w:cs="Times New Roman" w:hint="default"/>
      </w:rPr>
    </w:lvl>
    <w:lvl w:ilvl="5">
      <w:start w:val="1"/>
      <w:numFmt w:val="lowerRoman"/>
      <w:suff w:val="nothing"/>
      <w:lvlText w:val="%6."/>
      <w:lvlJc w:val="right"/>
      <w:rPr>
        <w:rFonts w:cs="Times New Roman" w:hint="default"/>
      </w:rPr>
    </w:lvl>
    <w:lvl w:ilvl="6">
      <w:start w:val="1"/>
      <w:numFmt w:val="decimal"/>
      <w:suff w:val="nothing"/>
      <w:lvlText w:val="%7."/>
      <w:lvlJc w:val="left"/>
      <w:rPr>
        <w:rFonts w:cs="Times New Roman" w:hint="default"/>
      </w:rPr>
    </w:lvl>
    <w:lvl w:ilvl="7">
      <w:start w:val="1"/>
      <w:numFmt w:val="lowerLetter"/>
      <w:suff w:val="nothing"/>
      <w:lvlText w:val="%8."/>
      <w:lvlJc w:val="left"/>
      <w:rPr>
        <w:rFonts w:cs="Times New Roman" w:hint="default"/>
      </w:rPr>
    </w:lvl>
    <w:lvl w:ilvl="8">
      <w:start w:val="1"/>
      <w:numFmt w:val="lowerRoman"/>
      <w:suff w:val="nothing"/>
      <w:lvlText w:val="%9."/>
      <w:lvlJc w:val="right"/>
      <w:rPr>
        <w:rFonts w:cs="Times New Roman" w:hint="default"/>
      </w:rPr>
    </w:lvl>
  </w:abstractNum>
  <w:abstractNum w:abstractNumId="159" w15:restartNumberingAfterBreak="0">
    <w:nsid w:val="530B1A8F"/>
    <w:multiLevelType w:val="hybridMultilevel"/>
    <w:tmpl w:val="145AFD48"/>
    <w:name w:val="WW8Num410"/>
    <w:lvl w:ilvl="0" w:tplc="1F9869C8">
      <w:start w:val="1"/>
      <w:numFmt w:val="decimal"/>
      <w:lvlText w:val="%1."/>
      <w:lvlJc w:val="left"/>
      <w:pPr>
        <w:tabs>
          <w:tab w:val="num" w:pos="1065"/>
        </w:tabs>
        <w:ind w:left="1065" w:hanging="705"/>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60" w15:restartNumberingAfterBreak="0">
    <w:nsid w:val="53535AE7"/>
    <w:multiLevelType w:val="hybridMultilevel"/>
    <w:tmpl w:val="38B61704"/>
    <w:lvl w:ilvl="0" w:tplc="080A0019">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1" w15:restartNumberingAfterBreak="0">
    <w:nsid w:val="539A796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62" w15:restartNumberingAfterBreak="0">
    <w:nsid w:val="5453485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63" w15:restartNumberingAfterBreak="0">
    <w:nsid w:val="54952FAE"/>
    <w:multiLevelType w:val="hybridMultilevel"/>
    <w:tmpl w:val="EC3EB936"/>
    <w:name w:val="WW8Num6422"/>
    <w:lvl w:ilvl="0" w:tplc="4BEABA16">
      <w:start w:val="1"/>
      <w:numFmt w:val="lowerLetter"/>
      <w:lvlText w:val="%1)"/>
      <w:lvlJc w:val="left"/>
      <w:pPr>
        <w:tabs>
          <w:tab w:val="num" w:pos="1440"/>
        </w:tabs>
        <w:ind w:left="1177" w:hanging="97"/>
      </w:pPr>
      <w:rPr>
        <w:rFonts w:cs="Times New Roman" w:hint="default"/>
        <w:b/>
      </w:rPr>
    </w:lvl>
    <w:lvl w:ilvl="1" w:tplc="C7442E60">
      <w:start w:val="3"/>
      <w:numFmt w:val="decimal"/>
      <w:lvlText w:val="%2"/>
      <w:lvlJc w:val="left"/>
      <w:pPr>
        <w:tabs>
          <w:tab w:val="num" w:pos="2700"/>
        </w:tabs>
        <w:ind w:left="2700" w:hanging="360"/>
      </w:pPr>
      <w:rPr>
        <w:rFonts w:cs="Times New Roman" w:hint="default"/>
      </w:rPr>
    </w:lvl>
    <w:lvl w:ilvl="2" w:tplc="0C0A001B" w:tentative="1">
      <w:start w:val="1"/>
      <w:numFmt w:val="lowerRoman"/>
      <w:lvlText w:val="%3."/>
      <w:lvlJc w:val="right"/>
      <w:pPr>
        <w:tabs>
          <w:tab w:val="num" w:pos="3420"/>
        </w:tabs>
        <w:ind w:left="3420" w:hanging="180"/>
      </w:pPr>
      <w:rPr>
        <w:rFonts w:cs="Times New Roman"/>
      </w:rPr>
    </w:lvl>
    <w:lvl w:ilvl="3" w:tplc="0C0A000F" w:tentative="1">
      <w:start w:val="1"/>
      <w:numFmt w:val="decimal"/>
      <w:lvlText w:val="%4."/>
      <w:lvlJc w:val="left"/>
      <w:pPr>
        <w:tabs>
          <w:tab w:val="num" w:pos="4140"/>
        </w:tabs>
        <w:ind w:left="4140" w:hanging="360"/>
      </w:pPr>
      <w:rPr>
        <w:rFonts w:cs="Times New Roman"/>
      </w:rPr>
    </w:lvl>
    <w:lvl w:ilvl="4" w:tplc="0C0A0019" w:tentative="1">
      <w:start w:val="1"/>
      <w:numFmt w:val="lowerLetter"/>
      <w:lvlText w:val="%5."/>
      <w:lvlJc w:val="left"/>
      <w:pPr>
        <w:tabs>
          <w:tab w:val="num" w:pos="4860"/>
        </w:tabs>
        <w:ind w:left="4860" w:hanging="360"/>
      </w:pPr>
      <w:rPr>
        <w:rFonts w:cs="Times New Roman"/>
      </w:rPr>
    </w:lvl>
    <w:lvl w:ilvl="5" w:tplc="0C0A001B" w:tentative="1">
      <w:start w:val="1"/>
      <w:numFmt w:val="lowerRoman"/>
      <w:lvlText w:val="%6."/>
      <w:lvlJc w:val="right"/>
      <w:pPr>
        <w:tabs>
          <w:tab w:val="num" w:pos="5580"/>
        </w:tabs>
        <w:ind w:left="5580" w:hanging="180"/>
      </w:pPr>
      <w:rPr>
        <w:rFonts w:cs="Times New Roman"/>
      </w:rPr>
    </w:lvl>
    <w:lvl w:ilvl="6" w:tplc="0C0A000F" w:tentative="1">
      <w:start w:val="1"/>
      <w:numFmt w:val="decimal"/>
      <w:lvlText w:val="%7."/>
      <w:lvlJc w:val="left"/>
      <w:pPr>
        <w:tabs>
          <w:tab w:val="num" w:pos="6300"/>
        </w:tabs>
        <w:ind w:left="6300" w:hanging="360"/>
      </w:pPr>
      <w:rPr>
        <w:rFonts w:cs="Times New Roman"/>
      </w:rPr>
    </w:lvl>
    <w:lvl w:ilvl="7" w:tplc="0C0A0019" w:tentative="1">
      <w:start w:val="1"/>
      <w:numFmt w:val="lowerLetter"/>
      <w:lvlText w:val="%8."/>
      <w:lvlJc w:val="left"/>
      <w:pPr>
        <w:tabs>
          <w:tab w:val="num" w:pos="7020"/>
        </w:tabs>
        <w:ind w:left="7020" w:hanging="360"/>
      </w:pPr>
      <w:rPr>
        <w:rFonts w:cs="Times New Roman"/>
      </w:rPr>
    </w:lvl>
    <w:lvl w:ilvl="8" w:tplc="0C0A001B" w:tentative="1">
      <w:start w:val="1"/>
      <w:numFmt w:val="lowerRoman"/>
      <w:lvlText w:val="%9."/>
      <w:lvlJc w:val="right"/>
      <w:pPr>
        <w:tabs>
          <w:tab w:val="num" w:pos="7740"/>
        </w:tabs>
        <w:ind w:left="7740" w:hanging="180"/>
      </w:pPr>
      <w:rPr>
        <w:rFonts w:cs="Times New Roman"/>
      </w:rPr>
    </w:lvl>
  </w:abstractNum>
  <w:abstractNum w:abstractNumId="164" w15:restartNumberingAfterBreak="0">
    <w:nsid w:val="54BC060B"/>
    <w:multiLevelType w:val="hybridMultilevel"/>
    <w:tmpl w:val="002E1DEA"/>
    <w:lvl w:ilvl="0" w:tplc="FFFFFFFF">
      <w:start w:val="1"/>
      <w:numFmt w:val="bullet"/>
      <w:lvlText w:val=""/>
      <w:lvlPicBulletId w:val="0"/>
      <w:lvlJc w:val="left"/>
      <w:pPr>
        <w:tabs>
          <w:tab w:val="num" w:pos="454"/>
        </w:tabs>
        <w:ind w:left="454" w:hanging="454"/>
      </w:pPr>
      <w:rPr>
        <w:rFonts w:ascii="Symbol" w:hAnsi="Symbol" w:hint="default"/>
        <w:color w:val="auto"/>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5" w15:restartNumberingAfterBreak="0">
    <w:nsid w:val="54CD7C7F"/>
    <w:multiLevelType w:val="singleLevel"/>
    <w:tmpl w:val="0C0A0005"/>
    <w:name w:val="WW8Num10222222222222222"/>
    <w:lvl w:ilvl="0">
      <w:start w:val="1"/>
      <w:numFmt w:val="bullet"/>
      <w:lvlText w:val=""/>
      <w:lvlJc w:val="left"/>
      <w:pPr>
        <w:tabs>
          <w:tab w:val="num" w:pos="360"/>
        </w:tabs>
        <w:ind w:left="360" w:hanging="360"/>
      </w:pPr>
      <w:rPr>
        <w:rFonts w:ascii="Wingdings" w:hAnsi="Wingdings" w:hint="default"/>
      </w:rPr>
    </w:lvl>
  </w:abstractNum>
  <w:abstractNum w:abstractNumId="166" w15:restartNumberingAfterBreak="0">
    <w:nsid w:val="54E0567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67" w15:restartNumberingAfterBreak="0">
    <w:nsid w:val="55AE490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68" w15:restartNumberingAfterBreak="0">
    <w:nsid w:val="561771B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69" w15:restartNumberingAfterBreak="0">
    <w:nsid w:val="563B53FB"/>
    <w:multiLevelType w:val="multilevel"/>
    <w:tmpl w:val="990A8014"/>
    <w:name w:val="WW8Num193233"/>
    <w:lvl w:ilvl="0">
      <w:start w:val="1"/>
      <w:numFmt w:val="decimal"/>
      <w:lvlText w:val="%1."/>
      <w:lvlJc w:val="left"/>
      <w:pPr>
        <w:tabs>
          <w:tab w:val="num" w:pos="737"/>
        </w:tabs>
        <w:ind w:left="737" w:hanging="453"/>
      </w:pPr>
      <w:rPr>
        <w:rFonts w:ascii="Arial" w:hAnsi="Arial" w:cs="Times New Roman" w:hint="default"/>
        <w:b w:val="0"/>
        <w:i w:val="0"/>
        <w:sz w:val="22"/>
        <w:szCs w:val="22"/>
      </w:rPr>
    </w:lvl>
    <w:lvl w:ilvl="1">
      <w:start w:val="1"/>
      <w:numFmt w:val="lowerLetter"/>
      <w:suff w:val="nothing"/>
      <w:lvlText w:val="%2."/>
      <w:lvlJc w:val="left"/>
      <w:rPr>
        <w:rFonts w:cs="Times New Roman" w:hint="default"/>
      </w:rPr>
    </w:lvl>
    <w:lvl w:ilvl="2">
      <w:start w:val="1"/>
      <w:numFmt w:val="lowerRoman"/>
      <w:suff w:val="nothing"/>
      <w:lvlText w:val="%3."/>
      <w:lvlJc w:val="right"/>
      <w:rPr>
        <w:rFonts w:cs="Times New Roman" w:hint="default"/>
      </w:rPr>
    </w:lvl>
    <w:lvl w:ilvl="3">
      <w:start w:val="1"/>
      <w:numFmt w:val="decimal"/>
      <w:suff w:val="nothing"/>
      <w:lvlText w:val="%4."/>
      <w:lvlJc w:val="left"/>
      <w:rPr>
        <w:rFonts w:cs="Times New Roman" w:hint="default"/>
      </w:rPr>
    </w:lvl>
    <w:lvl w:ilvl="4">
      <w:start w:val="1"/>
      <w:numFmt w:val="lowerLetter"/>
      <w:suff w:val="nothing"/>
      <w:lvlText w:val="%5."/>
      <w:lvlJc w:val="left"/>
      <w:rPr>
        <w:rFonts w:cs="Times New Roman" w:hint="default"/>
      </w:rPr>
    </w:lvl>
    <w:lvl w:ilvl="5">
      <w:start w:val="1"/>
      <w:numFmt w:val="lowerRoman"/>
      <w:suff w:val="nothing"/>
      <w:lvlText w:val="%6."/>
      <w:lvlJc w:val="right"/>
      <w:rPr>
        <w:rFonts w:cs="Times New Roman" w:hint="default"/>
      </w:rPr>
    </w:lvl>
    <w:lvl w:ilvl="6">
      <w:start w:val="1"/>
      <w:numFmt w:val="decimal"/>
      <w:suff w:val="nothing"/>
      <w:lvlText w:val="%7."/>
      <w:lvlJc w:val="left"/>
      <w:rPr>
        <w:rFonts w:cs="Times New Roman" w:hint="default"/>
      </w:rPr>
    </w:lvl>
    <w:lvl w:ilvl="7">
      <w:start w:val="1"/>
      <w:numFmt w:val="lowerLetter"/>
      <w:suff w:val="nothing"/>
      <w:lvlText w:val="%8."/>
      <w:lvlJc w:val="left"/>
      <w:rPr>
        <w:rFonts w:cs="Times New Roman" w:hint="default"/>
      </w:rPr>
    </w:lvl>
    <w:lvl w:ilvl="8">
      <w:start w:val="1"/>
      <w:numFmt w:val="lowerRoman"/>
      <w:suff w:val="nothing"/>
      <w:lvlText w:val="%9."/>
      <w:lvlJc w:val="right"/>
      <w:rPr>
        <w:rFonts w:cs="Times New Roman" w:hint="default"/>
      </w:rPr>
    </w:lvl>
  </w:abstractNum>
  <w:abstractNum w:abstractNumId="170" w15:restartNumberingAfterBreak="0">
    <w:nsid w:val="56C33FA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71" w15:restartNumberingAfterBreak="0">
    <w:nsid w:val="57F3495D"/>
    <w:multiLevelType w:val="singleLevel"/>
    <w:tmpl w:val="0C0A0013"/>
    <w:name w:val="WW8Num13"/>
    <w:lvl w:ilvl="0">
      <w:start w:val="1"/>
      <w:numFmt w:val="upperRoman"/>
      <w:lvlText w:val="%1."/>
      <w:lvlJc w:val="left"/>
      <w:pPr>
        <w:tabs>
          <w:tab w:val="num" w:pos="720"/>
        </w:tabs>
        <w:ind w:left="720" w:hanging="720"/>
      </w:pPr>
      <w:rPr>
        <w:rFonts w:cs="Times New Roman"/>
      </w:rPr>
    </w:lvl>
  </w:abstractNum>
  <w:abstractNum w:abstractNumId="172" w15:restartNumberingAfterBreak="0">
    <w:nsid w:val="581C7DCD"/>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73" w15:restartNumberingAfterBreak="0">
    <w:nsid w:val="583946D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74" w15:restartNumberingAfterBreak="0">
    <w:nsid w:val="58700F9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75" w15:restartNumberingAfterBreak="0">
    <w:nsid w:val="59415CA8"/>
    <w:multiLevelType w:val="hybridMultilevel"/>
    <w:tmpl w:val="C27CC074"/>
    <w:lvl w:ilvl="0" w:tplc="080A0001">
      <w:start w:val="1"/>
      <w:numFmt w:val="bullet"/>
      <w:lvlText w:val=""/>
      <w:lvlJc w:val="left"/>
      <w:pPr>
        <w:ind w:left="1069" w:hanging="360"/>
      </w:pPr>
      <w:rPr>
        <w:rFonts w:ascii="Symbol" w:hAnsi="Symbol" w:hint="default"/>
      </w:rPr>
    </w:lvl>
    <w:lvl w:ilvl="1" w:tplc="080A0003" w:tentative="1">
      <w:start w:val="1"/>
      <w:numFmt w:val="bullet"/>
      <w:lvlText w:val="o"/>
      <w:lvlJc w:val="left"/>
      <w:pPr>
        <w:ind w:left="1789" w:hanging="360"/>
      </w:pPr>
      <w:rPr>
        <w:rFonts w:ascii="Courier New" w:hAnsi="Courier New" w:cs="Courier New" w:hint="default"/>
      </w:rPr>
    </w:lvl>
    <w:lvl w:ilvl="2" w:tplc="080A0005" w:tentative="1">
      <w:start w:val="1"/>
      <w:numFmt w:val="bullet"/>
      <w:lvlText w:val=""/>
      <w:lvlJc w:val="left"/>
      <w:pPr>
        <w:ind w:left="2509" w:hanging="360"/>
      </w:pPr>
      <w:rPr>
        <w:rFonts w:ascii="Wingdings" w:hAnsi="Wingdings" w:hint="default"/>
      </w:rPr>
    </w:lvl>
    <w:lvl w:ilvl="3" w:tplc="080A0001" w:tentative="1">
      <w:start w:val="1"/>
      <w:numFmt w:val="bullet"/>
      <w:lvlText w:val=""/>
      <w:lvlJc w:val="left"/>
      <w:pPr>
        <w:ind w:left="3229" w:hanging="360"/>
      </w:pPr>
      <w:rPr>
        <w:rFonts w:ascii="Symbol" w:hAnsi="Symbol" w:hint="default"/>
      </w:rPr>
    </w:lvl>
    <w:lvl w:ilvl="4" w:tplc="080A0003" w:tentative="1">
      <w:start w:val="1"/>
      <w:numFmt w:val="bullet"/>
      <w:lvlText w:val="o"/>
      <w:lvlJc w:val="left"/>
      <w:pPr>
        <w:ind w:left="3949" w:hanging="360"/>
      </w:pPr>
      <w:rPr>
        <w:rFonts w:ascii="Courier New" w:hAnsi="Courier New" w:cs="Courier New" w:hint="default"/>
      </w:rPr>
    </w:lvl>
    <w:lvl w:ilvl="5" w:tplc="080A0005" w:tentative="1">
      <w:start w:val="1"/>
      <w:numFmt w:val="bullet"/>
      <w:lvlText w:val=""/>
      <w:lvlJc w:val="left"/>
      <w:pPr>
        <w:ind w:left="4669" w:hanging="360"/>
      </w:pPr>
      <w:rPr>
        <w:rFonts w:ascii="Wingdings" w:hAnsi="Wingdings" w:hint="default"/>
      </w:rPr>
    </w:lvl>
    <w:lvl w:ilvl="6" w:tplc="080A0001" w:tentative="1">
      <w:start w:val="1"/>
      <w:numFmt w:val="bullet"/>
      <w:lvlText w:val=""/>
      <w:lvlJc w:val="left"/>
      <w:pPr>
        <w:ind w:left="5389" w:hanging="360"/>
      </w:pPr>
      <w:rPr>
        <w:rFonts w:ascii="Symbol" w:hAnsi="Symbol" w:hint="default"/>
      </w:rPr>
    </w:lvl>
    <w:lvl w:ilvl="7" w:tplc="080A0003" w:tentative="1">
      <w:start w:val="1"/>
      <w:numFmt w:val="bullet"/>
      <w:lvlText w:val="o"/>
      <w:lvlJc w:val="left"/>
      <w:pPr>
        <w:ind w:left="6109" w:hanging="360"/>
      </w:pPr>
      <w:rPr>
        <w:rFonts w:ascii="Courier New" w:hAnsi="Courier New" w:cs="Courier New" w:hint="default"/>
      </w:rPr>
    </w:lvl>
    <w:lvl w:ilvl="8" w:tplc="080A0005" w:tentative="1">
      <w:start w:val="1"/>
      <w:numFmt w:val="bullet"/>
      <w:lvlText w:val=""/>
      <w:lvlJc w:val="left"/>
      <w:pPr>
        <w:ind w:left="6829" w:hanging="360"/>
      </w:pPr>
      <w:rPr>
        <w:rFonts w:ascii="Wingdings" w:hAnsi="Wingdings" w:hint="default"/>
      </w:rPr>
    </w:lvl>
  </w:abstractNum>
  <w:abstractNum w:abstractNumId="176" w15:restartNumberingAfterBreak="0">
    <w:nsid w:val="598047E7"/>
    <w:multiLevelType w:val="multilevel"/>
    <w:tmpl w:val="96629BD4"/>
    <w:name w:val="WW8Num1932222"/>
    <w:lvl w:ilvl="0">
      <w:start w:val="1"/>
      <w:numFmt w:val="upperLetter"/>
      <w:lvlText w:val="%1)"/>
      <w:lvlJc w:val="left"/>
      <w:pPr>
        <w:tabs>
          <w:tab w:val="num" w:pos="907"/>
        </w:tabs>
        <w:ind w:left="907" w:hanging="397"/>
      </w:pPr>
      <w:rPr>
        <w:rFonts w:cs="Times New Roman" w:hint="default"/>
        <w:b/>
        <w:sz w:val="20"/>
        <w:szCs w:val="20"/>
      </w:rPr>
    </w:lvl>
    <w:lvl w:ilvl="1">
      <w:start w:val="1"/>
      <w:numFmt w:val="lowerLetter"/>
      <w:suff w:val="nothing"/>
      <w:lvlText w:val="%2."/>
      <w:lvlJc w:val="left"/>
      <w:rPr>
        <w:rFonts w:cs="Times New Roman" w:hint="default"/>
      </w:rPr>
    </w:lvl>
    <w:lvl w:ilvl="2">
      <w:start w:val="1"/>
      <w:numFmt w:val="lowerRoman"/>
      <w:suff w:val="nothing"/>
      <w:lvlText w:val="%3."/>
      <w:lvlJc w:val="right"/>
      <w:rPr>
        <w:rFonts w:cs="Times New Roman" w:hint="default"/>
      </w:rPr>
    </w:lvl>
    <w:lvl w:ilvl="3">
      <w:start w:val="1"/>
      <w:numFmt w:val="decimal"/>
      <w:suff w:val="nothing"/>
      <w:lvlText w:val="%4."/>
      <w:lvlJc w:val="left"/>
      <w:rPr>
        <w:rFonts w:cs="Times New Roman" w:hint="default"/>
      </w:rPr>
    </w:lvl>
    <w:lvl w:ilvl="4">
      <w:start w:val="1"/>
      <w:numFmt w:val="lowerLetter"/>
      <w:suff w:val="nothing"/>
      <w:lvlText w:val="%5."/>
      <w:lvlJc w:val="left"/>
      <w:rPr>
        <w:rFonts w:cs="Times New Roman" w:hint="default"/>
      </w:rPr>
    </w:lvl>
    <w:lvl w:ilvl="5">
      <w:start w:val="1"/>
      <w:numFmt w:val="lowerRoman"/>
      <w:suff w:val="nothing"/>
      <w:lvlText w:val="%6."/>
      <w:lvlJc w:val="right"/>
      <w:rPr>
        <w:rFonts w:cs="Times New Roman" w:hint="default"/>
      </w:rPr>
    </w:lvl>
    <w:lvl w:ilvl="6">
      <w:start w:val="1"/>
      <w:numFmt w:val="decimal"/>
      <w:suff w:val="nothing"/>
      <w:lvlText w:val="%7."/>
      <w:lvlJc w:val="left"/>
      <w:rPr>
        <w:rFonts w:cs="Times New Roman" w:hint="default"/>
      </w:rPr>
    </w:lvl>
    <w:lvl w:ilvl="7">
      <w:start w:val="1"/>
      <w:numFmt w:val="lowerLetter"/>
      <w:suff w:val="nothing"/>
      <w:lvlText w:val="%8."/>
      <w:lvlJc w:val="left"/>
      <w:rPr>
        <w:rFonts w:cs="Times New Roman" w:hint="default"/>
      </w:rPr>
    </w:lvl>
    <w:lvl w:ilvl="8">
      <w:start w:val="1"/>
      <w:numFmt w:val="lowerRoman"/>
      <w:suff w:val="nothing"/>
      <w:lvlText w:val="%9."/>
      <w:lvlJc w:val="right"/>
      <w:rPr>
        <w:rFonts w:cs="Times New Roman" w:hint="default"/>
      </w:rPr>
    </w:lvl>
  </w:abstractNum>
  <w:abstractNum w:abstractNumId="177" w15:restartNumberingAfterBreak="0">
    <w:nsid w:val="59AD1B6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78" w15:restartNumberingAfterBreak="0">
    <w:nsid w:val="59CA630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79" w15:restartNumberingAfterBreak="0">
    <w:nsid w:val="5A21697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0" w15:restartNumberingAfterBreak="0">
    <w:nsid w:val="5AAF39B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1" w15:restartNumberingAfterBreak="0">
    <w:nsid w:val="5B8C5813"/>
    <w:multiLevelType w:val="multilevel"/>
    <w:tmpl w:val="F34420C4"/>
    <w:name w:val="WW8Num211"/>
    <w:styleLink w:val="111111"/>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82" w15:restartNumberingAfterBreak="0">
    <w:nsid w:val="5C21262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3" w15:restartNumberingAfterBreak="0">
    <w:nsid w:val="5C85207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4" w15:restartNumberingAfterBreak="0">
    <w:nsid w:val="5D2C29BE"/>
    <w:multiLevelType w:val="singleLevel"/>
    <w:tmpl w:val="0C0A0005"/>
    <w:name w:val="WW8Num1022222"/>
    <w:lvl w:ilvl="0">
      <w:start w:val="1"/>
      <w:numFmt w:val="bullet"/>
      <w:lvlText w:val=""/>
      <w:lvlJc w:val="left"/>
      <w:pPr>
        <w:tabs>
          <w:tab w:val="num" w:pos="360"/>
        </w:tabs>
        <w:ind w:left="360" w:hanging="360"/>
      </w:pPr>
      <w:rPr>
        <w:rFonts w:ascii="Wingdings" w:hAnsi="Wingdings" w:hint="default"/>
      </w:rPr>
    </w:lvl>
  </w:abstractNum>
  <w:abstractNum w:abstractNumId="185" w15:restartNumberingAfterBreak="0">
    <w:nsid w:val="5DF01D38"/>
    <w:multiLevelType w:val="hybridMultilevel"/>
    <w:tmpl w:val="5CC8DD38"/>
    <w:name w:val="WW8Num411"/>
    <w:lvl w:ilvl="0" w:tplc="EDA4735A">
      <w:start w:val="1"/>
      <w:numFmt w:val="upperLetter"/>
      <w:lvlText w:val="%1."/>
      <w:lvlJc w:val="left"/>
      <w:pPr>
        <w:tabs>
          <w:tab w:val="num" w:pos="720"/>
        </w:tabs>
        <w:ind w:left="720" w:hanging="360"/>
      </w:pPr>
      <w:rPr>
        <w:rFonts w:cs="Times New Roman" w:hint="default"/>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86" w15:restartNumberingAfterBreak="0">
    <w:nsid w:val="5E3A1B2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87" w15:restartNumberingAfterBreak="0">
    <w:nsid w:val="5F284F7F"/>
    <w:multiLevelType w:val="multilevel"/>
    <w:tmpl w:val="810408D0"/>
    <w:name w:val="WW8Num193"/>
    <w:lvl w:ilvl="0">
      <w:start w:val="1"/>
      <w:numFmt w:val="decimal"/>
      <w:lvlText w:val="%1.-"/>
      <w:lvlJc w:val="left"/>
      <w:pPr>
        <w:tabs>
          <w:tab w:val="num" w:pos="964"/>
        </w:tabs>
        <w:ind w:left="964" w:hanging="454"/>
      </w:pPr>
      <w:rPr>
        <w:rFonts w:cs="Times New Roman" w:hint="default"/>
        <w:b/>
        <w:sz w:val="20"/>
        <w:szCs w:val="20"/>
      </w:rPr>
    </w:lvl>
    <w:lvl w:ilvl="1">
      <w:start w:val="1"/>
      <w:numFmt w:val="lowerLetter"/>
      <w:suff w:val="nothing"/>
      <w:lvlText w:val="%2."/>
      <w:lvlJc w:val="left"/>
      <w:rPr>
        <w:rFonts w:cs="Times New Roman" w:hint="default"/>
      </w:rPr>
    </w:lvl>
    <w:lvl w:ilvl="2">
      <w:start w:val="1"/>
      <w:numFmt w:val="lowerRoman"/>
      <w:suff w:val="nothing"/>
      <w:lvlText w:val="%3."/>
      <w:lvlJc w:val="right"/>
      <w:rPr>
        <w:rFonts w:cs="Times New Roman" w:hint="default"/>
      </w:rPr>
    </w:lvl>
    <w:lvl w:ilvl="3">
      <w:start w:val="1"/>
      <w:numFmt w:val="decimal"/>
      <w:suff w:val="nothing"/>
      <w:lvlText w:val="%4."/>
      <w:lvlJc w:val="left"/>
      <w:rPr>
        <w:rFonts w:cs="Times New Roman" w:hint="default"/>
      </w:rPr>
    </w:lvl>
    <w:lvl w:ilvl="4">
      <w:start w:val="1"/>
      <w:numFmt w:val="lowerLetter"/>
      <w:suff w:val="nothing"/>
      <w:lvlText w:val="%5."/>
      <w:lvlJc w:val="left"/>
      <w:rPr>
        <w:rFonts w:cs="Times New Roman" w:hint="default"/>
      </w:rPr>
    </w:lvl>
    <w:lvl w:ilvl="5">
      <w:start w:val="1"/>
      <w:numFmt w:val="lowerRoman"/>
      <w:suff w:val="nothing"/>
      <w:lvlText w:val="%6."/>
      <w:lvlJc w:val="right"/>
      <w:rPr>
        <w:rFonts w:cs="Times New Roman" w:hint="default"/>
      </w:rPr>
    </w:lvl>
    <w:lvl w:ilvl="6">
      <w:start w:val="1"/>
      <w:numFmt w:val="decimal"/>
      <w:suff w:val="nothing"/>
      <w:lvlText w:val="%7."/>
      <w:lvlJc w:val="left"/>
      <w:rPr>
        <w:rFonts w:cs="Times New Roman" w:hint="default"/>
      </w:rPr>
    </w:lvl>
    <w:lvl w:ilvl="7">
      <w:start w:val="1"/>
      <w:numFmt w:val="lowerLetter"/>
      <w:suff w:val="nothing"/>
      <w:lvlText w:val="%8."/>
      <w:lvlJc w:val="left"/>
      <w:rPr>
        <w:rFonts w:cs="Times New Roman" w:hint="default"/>
      </w:rPr>
    </w:lvl>
    <w:lvl w:ilvl="8">
      <w:start w:val="1"/>
      <w:numFmt w:val="lowerRoman"/>
      <w:suff w:val="nothing"/>
      <w:lvlText w:val="%9."/>
      <w:lvlJc w:val="right"/>
      <w:rPr>
        <w:rFonts w:cs="Times New Roman" w:hint="default"/>
      </w:rPr>
    </w:lvl>
  </w:abstractNum>
  <w:abstractNum w:abstractNumId="188" w15:restartNumberingAfterBreak="0">
    <w:nsid w:val="5F3E157A"/>
    <w:multiLevelType w:val="singleLevel"/>
    <w:tmpl w:val="0C0A0005"/>
    <w:name w:val="WW8Num1022222222222"/>
    <w:lvl w:ilvl="0">
      <w:start w:val="1"/>
      <w:numFmt w:val="bullet"/>
      <w:lvlText w:val=""/>
      <w:lvlJc w:val="left"/>
      <w:pPr>
        <w:tabs>
          <w:tab w:val="num" w:pos="360"/>
        </w:tabs>
        <w:ind w:left="360" w:hanging="360"/>
      </w:pPr>
      <w:rPr>
        <w:rFonts w:ascii="Wingdings" w:hAnsi="Wingdings" w:hint="default"/>
      </w:rPr>
    </w:lvl>
  </w:abstractNum>
  <w:abstractNum w:abstractNumId="189" w15:restartNumberingAfterBreak="0">
    <w:nsid w:val="5FE80C35"/>
    <w:multiLevelType w:val="singleLevel"/>
    <w:tmpl w:val="0C0A0005"/>
    <w:name w:val="WW8Num102222222222222222222"/>
    <w:lvl w:ilvl="0">
      <w:start w:val="1"/>
      <w:numFmt w:val="bullet"/>
      <w:lvlText w:val=""/>
      <w:lvlJc w:val="left"/>
      <w:pPr>
        <w:tabs>
          <w:tab w:val="num" w:pos="360"/>
        </w:tabs>
        <w:ind w:left="360" w:hanging="360"/>
      </w:pPr>
      <w:rPr>
        <w:rFonts w:ascii="Wingdings" w:hAnsi="Wingdings" w:hint="default"/>
      </w:rPr>
    </w:lvl>
  </w:abstractNum>
  <w:abstractNum w:abstractNumId="190" w15:restartNumberingAfterBreak="0">
    <w:nsid w:val="600B465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91" w15:restartNumberingAfterBreak="0">
    <w:nsid w:val="60B4228C"/>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92" w15:restartNumberingAfterBreak="0">
    <w:nsid w:val="610B27A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93" w15:restartNumberingAfterBreak="0">
    <w:nsid w:val="61141AA5"/>
    <w:multiLevelType w:val="hybridMultilevel"/>
    <w:tmpl w:val="E4C038FE"/>
    <w:name w:val="WW8Num1932332"/>
    <w:lvl w:ilvl="0" w:tplc="2F8A2782">
      <w:start w:val="1"/>
      <w:numFmt w:val="decimal"/>
      <w:lvlText w:val="%1."/>
      <w:lvlJc w:val="left"/>
      <w:pPr>
        <w:tabs>
          <w:tab w:val="num" w:pos="737"/>
        </w:tabs>
        <w:ind w:left="737" w:hanging="453"/>
      </w:pPr>
      <w:rPr>
        <w:rFonts w:cs="Times New Roman" w:hint="default"/>
        <w:sz w:val="22"/>
        <w:szCs w:val="22"/>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194" w15:restartNumberingAfterBreak="0">
    <w:nsid w:val="62FF1DF9"/>
    <w:multiLevelType w:val="hybridMultilevel"/>
    <w:tmpl w:val="4EDA7FA0"/>
    <w:lvl w:ilvl="0" w:tplc="0C0A0001">
      <w:start w:val="1"/>
      <w:numFmt w:val="bullet"/>
      <w:lvlText w:val=""/>
      <w:lvlJc w:val="left"/>
      <w:pPr>
        <w:tabs>
          <w:tab w:val="num" w:pos="720"/>
        </w:tabs>
        <w:ind w:left="720" w:hanging="360"/>
      </w:pPr>
      <w:rPr>
        <w:rFonts w:ascii="Symbol" w:hAnsi="Symbol" w:hint="default"/>
      </w:rPr>
    </w:lvl>
    <w:lvl w:ilvl="1" w:tplc="AC0CF682">
      <w:start w:val="9"/>
      <w:numFmt w:val="bullet"/>
      <w:lvlText w:val="-"/>
      <w:lvlJc w:val="left"/>
      <w:pPr>
        <w:tabs>
          <w:tab w:val="num" w:pos="1530"/>
        </w:tabs>
        <w:ind w:left="1530" w:hanging="450"/>
      </w:pPr>
      <w:rPr>
        <w:rFonts w:ascii="Times New Roman" w:eastAsia="Times New Roman" w:hAnsi="Times New Roman"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5" w15:restartNumberingAfterBreak="0">
    <w:nsid w:val="633545F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96" w15:restartNumberingAfterBreak="0">
    <w:nsid w:val="645E43FF"/>
    <w:multiLevelType w:val="hybridMultilevel"/>
    <w:tmpl w:val="ACD4B1F2"/>
    <w:lvl w:ilvl="0" w:tplc="FFFFFFFF">
      <w:start w:val="1"/>
      <w:numFmt w:val="lowerLetter"/>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35F8EDB0">
      <w:start w:val="12"/>
      <w:numFmt w:val="decimal"/>
      <w:lvlText w:val="%3"/>
      <w:lvlJc w:val="left"/>
      <w:pPr>
        <w:tabs>
          <w:tab w:val="num" w:pos="2685"/>
        </w:tabs>
        <w:ind w:left="2685" w:hanging="705"/>
      </w:pPr>
      <w:rPr>
        <w:rFonts w:cs="Times New Roman" w:hint="default"/>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7" w15:restartNumberingAfterBreak="0">
    <w:nsid w:val="64736938"/>
    <w:multiLevelType w:val="singleLevel"/>
    <w:tmpl w:val="0C0A0005"/>
    <w:lvl w:ilvl="0">
      <w:start w:val="1"/>
      <w:numFmt w:val="bullet"/>
      <w:lvlText w:val=""/>
      <w:lvlJc w:val="left"/>
      <w:pPr>
        <w:tabs>
          <w:tab w:val="num" w:pos="360"/>
        </w:tabs>
        <w:ind w:left="360" w:hanging="360"/>
      </w:pPr>
      <w:rPr>
        <w:rFonts w:ascii="Wingdings" w:hAnsi="Wingdings" w:hint="default"/>
      </w:rPr>
    </w:lvl>
  </w:abstractNum>
  <w:abstractNum w:abstractNumId="198" w15:restartNumberingAfterBreak="0">
    <w:nsid w:val="65233F5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199" w15:restartNumberingAfterBreak="0">
    <w:nsid w:val="65E8448F"/>
    <w:multiLevelType w:val="hybridMultilevel"/>
    <w:tmpl w:val="EEBE9C5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0" w15:restartNumberingAfterBreak="0">
    <w:nsid w:val="666C10F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01" w15:restartNumberingAfterBreak="0">
    <w:nsid w:val="66760CF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02" w15:restartNumberingAfterBreak="0">
    <w:nsid w:val="66D96764"/>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03" w15:restartNumberingAfterBreak="0">
    <w:nsid w:val="687C1CE1"/>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04" w15:restartNumberingAfterBreak="0">
    <w:nsid w:val="68985E9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05" w15:restartNumberingAfterBreak="0">
    <w:nsid w:val="68C820A9"/>
    <w:multiLevelType w:val="singleLevel"/>
    <w:tmpl w:val="4BDA5064"/>
    <w:lvl w:ilvl="0">
      <w:start w:val="1"/>
      <w:numFmt w:val="bullet"/>
      <w:lvlText w:val="-"/>
      <w:lvlJc w:val="left"/>
      <w:pPr>
        <w:tabs>
          <w:tab w:val="num" w:pos="360"/>
        </w:tabs>
        <w:ind w:left="360" w:hanging="360"/>
      </w:pPr>
      <w:rPr>
        <w:rFonts w:ascii="Times New Roman" w:hAnsi="Times New Roman" w:hint="default"/>
      </w:rPr>
    </w:lvl>
  </w:abstractNum>
  <w:abstractNum w:abstractNumId="206" w15:restartNumberingAfterBreak="0">
    <w:nsid w:val="690C3FC5"/>
    <w:multiLevelType w:val="singleLevel"/>
    <w:tmpl w:val="0C0A0005"/>
    <w:name w:val="WW8Num102222222222222222"/>
    <w:lvl w:ilvl="0">
      <w:start w:val="1"/>
      <w:numFmt w:val="bullet"/>
      <w:lvlText w:val=""/>
      <w:lvlJc w:val="left"/>
      <w:pPr>
        <w:tabs>
          <w:tab w:val="num" w:pos="360"/>
        </w:tabs>
        <w:ind w:left="360" w:hanging="360"/>
      </w:pPr>
      <w:rPr>
        <w:rFonts w:ascii="Wingdings" w:hAnsi="Wingdings" w:hint="default"/>
      </w:rPr>
    </w:lvl>
  </w:abstractNum>
  <w:abstractNum w:abstractNumId="207" w15:restartNumberingAfterBreak="0">
    <w:nsid w:val="6B93299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08" w15:restartNumberingAfterBreak="0">
    <w:nsid w:val="6E062765"/>
    <w:multiLevelType w:val="hybridMultilevel"/>
    <w:tmpl w:val="345E55F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9" w15:restartNumberingAfterBreak="0">
    <w:nsid w:val="6E07419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0" w15:restartNumberingAfterBreak="0">
    <w:nsid w:val="6FD50E5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1" w15:restartNumberingAfterBreak="0">
    <w:nsid w:val="703E3CE9"/>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2" w15:restartNumberingAfterBreak="0">
    <w:nsid w:val="707B5D9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3" w15:restartNumberingAfterBreak="0">
    <w:nsid w:val="71410FEE"/>
    <w:multiLevelType w:val="multilevel"/>
    <w:tmpl w:val="C66A73C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33"/>
        </w:tabs>
        <w:ind w:left="933" w:hanging="360"/>
      </w:pPr>
      <w:rPr>
        <w:rFonts w:cs="Times New Roman" w:hint="default"/>
      </w:rPr>
    </w:lvl>
    <w:lvl w:ilvl="2">
      <w:start w:val="1"/>
      <w:numFmt w:val="decimal"/>
      <w:lvlText w:val="%1.%2.%3"/>
      <w:lvlJc w:val="left"/>
      <w:pPr>
        <w:tabs>
          <w:tab w:val="num" w:pos="1866"/>
        </w:tabs>
        <w:ind w:left="1866" w:hanging="720"/>
      </w:pPr>
      <w:rPr>
        <w:rFonts w:cs="Times New Roman" w:hint="default"/>
      </w:rPr>
    </w:lvl>
    <w:lvl w:ilvl="3">
      <w:start w:val="1"/>
      <w:numFmt w:val="decimal"/>
      <w:lvlText w:val="%1.%2.%3.%4"/>
      <w:lvlJc w:val="left"/>
      <w:pPr>
        <w:tabs>
          <w:tab w:val="num" w:pos="2439"/>
        </w:tabs>
        <w:ind w:left="2439" w:hanging="720"/>
      </w:pPr>
      <w:rPr>
        <w:rFonts w:cs="Times New Roman" w:hint="default"/>
      </w:rPr>
    </w:lvl>
    <w:lvl w:ilvl="4">
      <w:start w:val="1"/>
      <w:numFmt w:val="decimal"/>
      <w:lvlText w:val="%1.%2.%3.%4.%5"/>
      <w:lvlJc w:val="left"/>
      <w:pPr>
        <w:tabs>
          <w:tab w:val="num" w:pos="3372"/>
        </w:tabs>
        <w:ind w:left="3372" w:hanging="1080"/>
      </w:pPr>
      <w:rPr>
        <w:rFonts w:cs="Times New Roman" w:hint="default"/>
      </w:rPr>
    </w:lvl>
    <w:lvl w:ilvl="5">
      <w:start w:val="1"/>
      <w:numFmt w:val="decimal"/>
      <w:lvlText w:val="%1.%2.%3.%4.%5.%6"/>
      <w:lvlJc w:val="left"/>
      <w:pPr>
        <w:tabs>
          <w:tab w:val="num" w:pos="3945"/>
        </w:tabs>
        <w:ind w:left="3945" w:hanging="1080"/>
      </w:pPr>
      <w:rPr>
        <w:rFonts w:cs="Times New Roman" w:hint="default"/>
      </w:rPr>
    </w:lvl>
    <w:lvl w:ilvl="6">
      <w:start w:val="1"/>
      <w:numFmt w:val="decimal"/>
      <w:lvlText w:val="%1.%2.%3.%4.%5.%6.%7"/>
      <w:lvlJc w:val="left"/>
      <w:pPr>
        <w:tabs>
          <w:tab w:val="num" w:pos="4878"/>
        </w:tabs>
        <w:ind w:left="4878" w:hanging="1440"/>
      </w:pPr>
      <w:rPr>
        <w:rFonts w:cs="Times New Roman" w:hint="default"/>
      </w:rPr>
    </w:lvl>
    <w:lvl w:ilvl="7">
      <w:start w:val="1"/>
      <w:numFmt w:val="decimal"/>
      <w:lvlText w:val="%1.%2.%3.%4.%5.%6.%7.%8"/>
      <w:lvlJc w:val="left"/>
      <w:pPr>
        <w:tabs>
          <w:tab w:val="num" w:pos="5451"/>
        </w:tabs>
        <w:ind w:left="5451" w:hanging="1440"/>
      </w:pPr>
      <w:rPr>
        <w:rFonts w:cs="Times New Roman" w:hint="default"/>
      </w:rPr>
    </w:lvl>
    <w:lvl w:ilvl="8">
      <w:start w:val="1"/>
      <w:numFmt w:val="decimal"/>
      <w:lvlText w:val="%1.%2.%3.%4.%5.%6.%7.%8.%9"/>
      <w:lvlJc w:val="left"/>
      <w:pPr>
        <w:tabs>
          <w:tab w:val="num" w:pos="6384"/>
        </w:tabs>
        <w:ind w:left="6384" w:hanging="1800"/>
      </w:pPr>
      <w:rPr>
        <w:rFonts w:cs="Times New Roman" w:hint="default"/>
      </w:rPr>
    </w:lvl>
  </w:abstractNum>
  <w:abstractNum w:abstractNumId="214" w15:restartNumberingAfterBreak="0">
    <w:nsid w:val="7263217B"/>
    <w:multiLevelType w:val="multilevel"/>
    <w:tmpl w:val="47285970"/>
    <w:name w:val="WW8Num19322"/>
    <w:lvl w:ilvl="0">
      <w:start w:val="1"/>
      <w:numFmt w:val="lowerLetter"/>
      <w:lvlText w:val="%1)"/>
      <w:lvlJc w:val="left"/>
      <w:pPr>
        <w:tabs>
          <w:tab w:val="num" w:pos="737"/>
        </w:tabs>
        <w:ind w:left="737" w:hanging="227"/>
      </w:pPr>
      <w:rPr>
        <w:rFonts w:cs="Times New Roman" w:hint="default"/>
        <w:b/>
        <w:sz w:val="20"/>
        <w:szCs w:val="20"/>
      </w:rPr>
    </w:lvl>
    <w:lvl w:ilvl="1">
      <w:start w:val="1"/>
      <w:numFmt w:val="lowerLetter"/>
      <w:suff w:val="nothing"/>
      <w:lvlText w:val="%2."/>
      <w:lvlJc w:val="left"/>
      <w:rPr>
        <w:rFonts w:cs="Times New Roman" w:hint="default"/>
      </w:rPr>
    </w:lvl>
    <w:lvl w:ilvl="2">
      <w:start w:val="1"/>
      <w:numFmt w:val="lowerRoman"/>
      <w:suff w:val="nothing"/>
      <w:lvlText w:val="%3."/>
      <w:lvlJc w:val="right"/>
      <w:rPr>
        <w:rFonts w:cs="Times New Roman" w:hint="default"/>
      </w:rPr>
    </w:lvl>
    <w:lvl w:ilvl="3">
      <w:start w:val="1"/>
      <w:numFmt w:val="decimal"/>
      <w:suff w:val="nothing"/>
      <w:lvlText w:val="%4."/>
      <w:lvlJc w:val="left"/>
      <w:rPr>
        <w:rFonts w:cs="Times New Roman" w:hint="default"/>
      </w:rPr>
    </w:lvl>
    <w:lvl w:ilvl="4">
      <w:start w:val="1"/>
      <w:numFmt w:val="lowerLetter"/>
      <w:suff w:val="nothing"/>
      <w:lvlText w:val="%5."/>
      <w:lvlJc w:val="left"/>
      <w:rPr>
        <w:rFonts w:cs="Times New Roman" w:hint="default"/>
      </w:rPr>
    </w:lvl>
    <w:lvl w:ilvl="5">
      <w:start w:val="1"/>
      <w:numFmt w:val="lowerRoman"/>
      <w:suff w:val="nothing"/>
      <w:lvlText w:val="%6."/>
      <w:lvlJc w:val="right"/>
      <w:rPr>
        <w:rFonts w:cs="Times New Roman" w:hint="default"/>
      </w:rPr>
    </w:lvl>
    <w:lvl w:ilvl="6">
      <w:start w:val="1"/>
      <w:numFmt w:val="decimal"/>
      <w:suff w:val="nothing"/>
      <w:lvlText w:val="%7."/>
      <w:lvlJc w:val="left"/>
      <w:rPr>
        <w:rFonts w:cs="Times New Roman" w:hint="default"/>
      </w:rPr>
    </w:lvl>
    <w:lvl w:ilvl="7">
      <w:start w:val="1"/>
      <w:numFmt w:val="lowerLetter"/>
      <w:suff w:val="nothing"/>
      <w:lvlText w:val="%8."/>
      <w:lvlJc w:val="left"/>
      <w:rPr>
        <w:rFonts w:cs="Times New Roman" w:hint="default"/>
      </w:rPr>
    </w:lvl>
    <w:lvl w:ilvl="8">
      <w:start w:val="1"/>
      <w:numFmt w:val="lowerRoman"/>
      <w:suff w:val="nothing"/>
      <w:lvlText w:val="%9."/>
      <w:lvlJc w:val="right"/>
      <w:rPr>
        <w:rFonts w:cs="Times New Roman" w:hint="default"/>
      </w:rPr>
    </w:lvl>
  </w:abstractNum>
  <w:abstractNum w:abstractNumId="215" w15:restartNumberingAfterBreak="0">
    <w:nsid w:val="730D004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6" w15:restartNumberingAfterBreak="0">
    <w:nsid w:val="731E14C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7" w15:restartNumberingAfterBreak="0">
    <w:nsid w:val="74291AA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8" w15:restartNumberingAfterBreak="0">
    <w:nsid w:val="75823B6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19" w15:restartNumberingAfterBreak="0">
    <w:nsid w:val="75EB7FD9"/>
    <w:multiLevelType w:val="singleLevel"/>
    <w:tmpl w:val="0C0A0005"/>
    <w:name w:val="WW8Num1022"/>
    <w:lvl w:ilvl="0">
      <w:start w:val="1"/>
      <w:numFmt w:val="bullet"/>
      <w:lvlText w:val=""/>
      <w:lvlJc w:val="left"/>
      <w:pPr>
        <w:tabs>
          <w:tab w:val="num" w:pos="360"/>
        </w:tabs>
        <w:ind w:left="360" w:hanging="360"/>
      </w:pPr>
      <w:rPr>
        <w:rFonts w:ascii="Wingdings" w:hAnsi="Wingdings" w:hint="default"/>
      </w:rPr>
    </w:lvl>
  </w:abstractNum>
  <w:abstractNum w:abstractNumId="220" w15:restartNumberingAfterBreak="0">
    <w:nsid w:val="771F3AFF"/>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21" w15:restartNumberingAfterBreak="0">
    <w:nsid w:val="79086AC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22" w15:restartNumberingAfterBreak="0">
    <w:nsid w:val="79172DF9"/>
    <w:multiLevelType w:val="multilevel"/>
    <w:tmpl w:val="5A88A5B8"/>
    <w:name w:val="WW8Num19323"/>
    <w:lvl w:ilvl="0">
      <w:start w:val="1"/>
      <w:numFmt w:val="decimal"/>
      <w:lvlText w:val="%1.-"/>
      <w:lvlJc w:val="left"/>
      <w:pPr>
        <w:tabs>
          <w:tab w:val="num" w:pos="964"/>
        </w:tabs>
        <w:ind w:left="1247" w:hanging="737"/>
      </w:pPr>
      <w:rPr>
        <w:rFonts w:cs="Times New Roman" w:hint="default"/>
        <w:b w:val="0"/>
        <w:i w:val="0"/>
        <w:sz w:val="20"/>
        <w:szCs w:val="20"/>
      </w:rPr>
    </w:lvl>
    <w:lvl w:ilvl="1">
      <w:start w:val="1"/>
      <w:numFmt w:val="lowerLetter"/>
      <w:suff w:val="nothing"/>
      <w:lvlText w:val="%2."/>
      <w:lvlJc w:val="left"/>
      <w:rPr>
        <w:rFonts w:cs="Times New Roman" w:hint="default"/>
      </w:rPr>
    </w:lvl>
    <w:lvl w:ilvl="2">
      <w:start w:val="1"/>
      <w:numFmt w:val="lowerRoman"/>
      <w:suff w:val="nothing"/>
      <w:lvlText w:val="%3."/>
      <w:lvlJc w:val="right"/>
      <w:rPr>
        <w:rFonts w:cs="Times New Roman" w:hint="default"/>
      </w:rPr>
    </w:lvl>
    <w:lvl w:ilvl="3">
      <w:start w:val="1"/>
      <w:numFmt w:val="decimal"/>
      <w:suff w:val="nothing"/>
      <w:lvlText w:val="%4."/>
      <w:lvlJc w:val="left"/>
      <w:rPr>
        <w:rFonts w:cs="Times New Roman" w:hint="default"/>
      </w:rPr>
    </w:lvl>
    <w:lvl w:ilvl="4">
      <w:start w:val="1"/>
      <w:numFmt w:val="lowerLetter"/>
      <w:suff w:val="nothing"/>
      <w:lvlText w:val="%5."/>
      <w:lvlJc w:val="left"/>
      <w:rPr>
        <w:rFonts w:cs="Times New Roman" w:hint="default"/>
      </w:rPr>
    </w:lvl>
    <w:lvl w:ilvl="5">
      <w:start w:val="1"/>
      <w:numFmt w:val="lowerRoman"/>
      <w:suff w:val="nothing"/>
      <w:lvlText w:val="%6."/>
      <w:lvlJc w:val="right"/>
      <w:rPr>
        <w:rFonts w:cs="Times New Roman" w:hint="default"/>
      </w:rPr>
    </w:lvl>
    <w:lvl w:ilvl="6">
      <w:start w:val="1"/>
      <w:numFmt w:val="decimal"/>
      <w:suff w:val="nothing"/>
      <w:lvlText w:val="%7."/>
      <w:lvlJc w:val="left"/>
      <w:rPr>
        <w:rFonts w:cs="Times New Roman" w:hint="default"/>
      </w:rPr>
    </w:lvl>
    <w:lvl w:ilvl="7">
      <w:start w:val="1"/>
      <w:numFmt w:val="lowerLetter"/>
      <w:suff w:val="nothing"/>
      <w:lvlText w:val="%8."/>
      <w:lvlJc w:val="left"/>
      <w:rPr>
        <w:rFonts w:cs="Times New Roman" w:hint="default"/>
      </w:rPr>
    </w:lvl>
    <w:lvl w:ilvl="8">
      <w:start w:val="1"/>
      <w:numFmt w:val="lowerRoman"/>
      <w:suff w:val="nothing"/>
      <w:lvlText w:val="%9."/>
      <w:lvlJc w:val="right"/>
      <w:rPr>
        <w:rFonts w:cs="Times New Roman" w:hint="default"/>
      </w:rPr>
    </w:lvl>
  </w:abstractNum>
  <w:abstractNum w:abstractNumId="223" w15:restartNumberingAfterBreak="0">
    <w:nsid w:val="79591CC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24" w15:restartNumberingAfterBreak="0">
    <w:nsid w:val="799F231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25" w15:restartNumberingAfterBreak="0">
    <w:nsid w:val="79B01D7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26" w15:restartNumberingAfterBreak="0">
    <w:nsid w:val="7A70722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27" w15:restartNumberingAfterBreak="0">
    <w:nsid w:val="7AC53420"/>
    <w:multiLevelType w:val="hybridMultilevel"/>
    <w:tmpl w:val="B7D02170"/>
    <w:lvl w:ilvl="0" w:tplc="080A0017">
      <w:start w:val="1"/>
      <w:numFmt w:val="lowerLetter"/>
      <w:lvlText w:val="%1)"/>
      <w:lvlJc w:val="left"/>
      <w:pPr>
        <w:tabs>
          <w:tab w:val="num" w:pos="1080"/>
        </w:tabs>
        <w:ind w:left="1080" w:hanging="360"/>
      </w:pPr>
      <w:rPr>
        <w:rFonts w:cs="Times New Roman"/>
      </w:rPr>
    </w:lvl>
    <w:lvl w:ilvl="1" w:tplc="080A0019" w:tentative="1">
      <w:start w:val="1"/>
      <w:numFmt w:val="lowerLetter"/>
      <w:lvlText w:val="%2."/>
      <w:lvlJc w:val="left"/>
      <w:pPr>
        <w:tabs>
          <w:tab w:val="num" w:pos="1620"/>
        </w:tabs>
        <w:ind w:left="1620" w:hanging="360"/>
      </w:pPr>
      <w:rPr>
        <w:rFonts w:cs="Times New Roman"/>
      </w:rPr>
    </w:lvl>
    <w:lvl w:ilvl="2" w:tplc="080A001B" w:tentative="1">
      <w:start w:val="1"/>
      <w:numFmt w:val="lowerRoman"/>
      <w:lvlText w:val="%3."/>
      <w:lvlJc w:val="right"/>
      <w:pPr>
        <w:tabs>
          <w:tab w:val="num" w:pos="2340"/>
        </w:tabs>
        <w:ind w:left="2340" w:hanging="180"/>
      </w:pPr>
      <w:rPr>
        <w:rFonts w:cs="Times New Roman"/>
      </w:rPr>
    </w:lvl>
    <w:lvl w:ilvl="3" w:tplc="080A000F" w:tentative="1">
      <w:start w:val="1"/>
      <w:numFmt w:val="decimal"/>
      <w:lvlText w:val="%4."/>
      <w:lvlJc w:val="left"/>
      <w:pPr>
        <w:tabs>
          <w:tab w:val="num" w:pos="3060"/>
        </w:tabs>
        <w:ind w:left="3060" w:hanging="360"/>
      </w:pPr>
      <w:rPr>
        <w:rFonts w:cs="Times New Roman"/>
      </w:rPr>
    </w:lvl>
    <w:lvl w:ilvl="4" w:tplc="080A0019" w:tentative="1">
      <w:start w:val="1"/>
      <w:numFmt w:val="lowerLetter"/>
      <w:lvlText w:val="%5."/>
      <w:lvlJc w:val="left"/>
      <w:pPr>
        <w:tabs>
          <w:tab w:val="num" w:pos="3780"/>
        </w:tabs>
        <w:ind w:left="3780" w:hanging="360"/>
      </w:pPr>
      <w:rPr>
        <w:rFonts w:cs="Times New Roman"/>
      </w:rPr>
    </w:lvl>
    <w:lvl w:ilvl="5" w:tplc="080A001B" w:tentative="1">
      <w:start w:val="1"/>
      <w:numFmt w:val="lowerRoman"/>
      <w:lvlText w:val="%6."/>
      <w:lvlJc w:val="right"/>
      <w:pPr>
        <w:tabs>
          <w:tab w:val="num" w:pos="4500"/>
        </w:tabs>
        <w:ind w:left="4500" w:hanging="180"/>
      </w:pPr>
      <w:rPr>
        <w:rFonts w:cs="Times New Roman"/>
      </w:rPr>
    </w:lvl>
    <w:lvl w:ilvl="6" w:tplc="080A000F" w:tentative="1">
      <w:start w:val="1"/>
      <w:numFmt w:val="decimal"/>
      <w:lvlText w:val="%7."/>
      <w:lvlJc w:val="left"/>
      <w:pPr>
        <w:tabs>
          <w:tab w:val="num" w:pos="5220"/>
        </w:tabs>
        <w:ind w:left="5220" w:hanging="360"/>
      </w:pPr>
      <w:rPr>
        <w:rFonts w:cs="Times New Roman"/>
      </w:rPr>
    </w:lvl>
    <w:lvl w:ilvl="7" w:tplc="080A0019" w:tentative="1">
      <w:start w:val="1"/>
      <w:numFmt w:val="lowerLetter"/>
      <w:lvlText w:val="%8."/>
      <w:lvlJc w:val="left"/>
      <w:pPr>
        <w:tabs>
          <w:tab w:val="num" w:pos="5940"/>
        </w:tabs>
        <w:ind w:left="5940" w:hanging="360"/>
      </w:pPr>
      <w:rPr>
        <w:rFonts w:cs="Times New Roman"/>
      </w:rPr>
    </w:lvl>
    <w:lvl w:ilvl="8" w:tplc="080A001B" w:tentative="1">
      <w:start w:val="1"/>
      <w:numFmt w:val="lowerRoman"/>
      <w:lvlText w:val="%9."/>
      <w:lvlJc w:val="right"/>
      <w:pPr>
        <w:tabs>
          <w:tab w:val="num" w:pos="6660"/>
        </w:tabs>
        <w:ind w:left="6660" w:hanging="180"/>
      </w:pPr>
      <w:rPr>
        <w:rFonts w:cs="Times New Roman"/>
      </w:rPr>
    </w:lvl>
  </w:abstractNum>
  <w:abstractNum w:abstractNumId="228" w15:restartNumberingAfterBreak="0">
    <w:nsid w:val="7BCE5677"/>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29" w15:restartNumberingAfterBreak="0">
    <w:nsid w:val="7D3C465C"/>
    <w:multiLevelType w:val="multilevel"/>
    <w:tmpl w:val="78D87DCC"/>
    <w:name w:val="WW8Num194"/>
    <w:lvl w:ilvl="0">
      <w:start w:val="1"/>
      <w:numFmt w:val="decimal"/>
      <w:lvlText w:val="%1.-"/>
      <w:lvlJc w:val="left"/>
      <w:pPr>
        <w:tabs>
          <w:tab w:val="num" w:pos="964"/>
        </w:tabs>
        <w:ind w:left="964" w:hanging="454"/>
      </w:pPr>
      <w:rPr>
        <w:rFonts w:cs="Times New Roman" w:hint="default"/>
        <w:b/>
        <w:sz w:val="20"/>
        <w:szCs w:val="20"/>
      </w:rPr>
    </w:lvl>
    <w:lvl w:ilvl="1">
      <w:start w:val="1"/>
      <w:numFmt w:val="lowerLetter"/>
      <w:suff w:val="nothing"/>
      <w:lvlText w:val="%2."/>
      <w:lvlJc w:val="left"/>
      <w:rPr>
        <w:rFonts w:cs="Times New Roman" w:hint="default"/>
      </w:rPr>
    </w:lvl>
    <w:lvl w:ilvl="2">
      <w:start w:val="1"/>
      <w:numFmt w:val="lowerRoman"/>
      <w:suff w:val="nothing"/>
      <w:lvlText w:val="%3."/>
      <w:lvlJc w:val="right"/>
      <w:rPr>
        <w:rFonts w:cs="Times New Roman" w:hint="default"/>
      </w:rPr>
    </w:lvl>
    <w:lvl w:ilvl="3">
      <w:start w:val="1"/>
      <w:numFmt w:val="decimal"/>
      <w:suff w:val="nothing"/>
      <w:lvlText w:val="%4."/>
      <w:lvlJc w:val="left"/>
      <w:rPr>
        <w:rFonts w:cs="Times New Roman" w:hint="default"/>
      </w:rPr>
    </w:lvl>
    <w:lvl w:ilvl="4">
      <w:start w:val="1"/>
      <w:numFmt w:val="lowerLetter"/>
      <w:suff w:val="nothing"/>
      <w:lvlText w:val="%5."/>
      <w:lvlJc w:val="left"/>
      <w:rPr>
        <w:rFonts w:cs="Times New Roman" w:hint="default"/>
      </w:rPr>
    </w:lvl>
    <w:lvl w:ilvl="5">
      <w:start w:val="1"/>
      <w:numFmt w:val="lowerRoman"/>
      <w:suff w:val="nothing"/>
      <w:lvlText w:val="%6."/>
      <w:lvlJc w:val="right"/>
      <w:rPr>
        <w:rFonts w:cs="Times New Roman" w:hint="default"/>
      </w:rPr>
    </w:lvl>
    <w:lvl w:ilvl="6">
      <w:start w:val="1"/>
      <w:numFmt w:val="decimal"/>
      <w:suff w:val="nothing"/>
      <w:lvlText w:val="%7."/>
      <w:lvlJc w:val="left"/>
      <w:rPr>
        <w:rFonts w:cs="Times New Roman" w:hint="default"/>
      </w:rPr>
    </w:lvl>
    <w:lvl w:ilvl="7">
      <w:start w:val="1"/>
      <w:numFmt w:val="lowerLetter"/>
      <w:suff w:val="nothing"/>
      <w:lvlText w:val="%8."/>
      <w:lvlJc w:val="left"/>
      <w:rPr>
        <w:rFonts w:cs="Times New Roman" w:hint="default"/>
      </w:rPr>
    </w:lvl>
    <w:lvl w:ilvl="8">
      <w:start w:val="1"/>
      <w:numFmt w:val="lowerRoman"/>
      <w:suff w:val="nothing"/>
      <w:lvlText w:val="%9."/>
      <w:lvlJc w:val="right"/>
      <w:rPr>
        <w:rFonts w:cs="Times New Roman" w:hint="default"/>
      </w:rPr>
    </w:lvl>
  </w:abstractNum>
  <w:abstractNum w:abstractNumId="230" w15:restartNumberingAfterBreak="0">
    <w:nsid w:val="7E5559C4"/>
    <w:multiLevelType w:val="multilevel"/>
    <w:tmpl w:val="F34420C4"/>
    <w:name w:val="WW8Num212"/>
    <w:numStyleLink w:val="111111"/>
  </w:abstractNum>
  <w:abstractNum w:abstractNumId="231" w15:restartNumberingAfterBreak="0">
    <w:nsid w:val="7E683F9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32" w15:restartNumberingAfterBreak="0">
    <w:nsid w:val="7F193FA9"/>
    <w:multiLevelType w:val="singleLevel"/>
    <w:tmpl w:val="0C0A0005"/>
    <w:name w:val="WW8Num10222222222222222222222"/>
    <w:lvl w:ilvl="0">
      <w:start w:val="1"/>
      <w:numFmt w:val="bullet"/>
      <w:lvlText w:val=""/>
      <w:lvlJc w:val="left"/>
      <w:pPr>
        <w:tabs>
          <w:tab w:val="num" w:pos="360"/>
        </w:tabs>
        <w:ind w:left="360" w:hanging="360"/>
      </w:pPr>
      <w:rPr>
        <w:rFonts w:ascii="Wingdings" w:hAnsi="Wingdings" w:hint="default"/>
      </w:rPr>
    </w:lvl>
  </w:abstractNum>
  <w:abstractNum w:abstractNumId="233" w15:restartNumberingAfterBreak="0">
    <w:nsid w:val="7F3454A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34" w15:restartNumberingAfterBreak="0">
    <w:nsid w:val="7F3A2A11"/>
    <w:multiLevelType w:val="singleLevel"/>
    <w:tmpl w:val="0C0A0005"/>
    <w:name w:val="WW8Num1022222222222222222222"/>
    <w:lvl w:ilvl="0">
      <w:start w:val="1"/>
      <w:numFmt w:val="bullet"/>
      <w:lvlText w:val=""/>
      <w:lvlJc w:val="left"/>
      <w:pPr>
        <w:tabs>
          <w:tab w:val="num" w:pos="360"/>
        </w:tabs>
        <w:ind w:left="360" w:hanging="360"/>
      </w:pPr>
      <w:rPr>
        <w:rFonts w:ascii="Wingdings" w:hAnsi="Wingdings" w:hint="default"/>
      </w:rPr>
    </w:lvl>
  </w:abstractNum>
  <w:abstractNum w:abstractNumId="235" w15:restartNumberingAfterBreak="0">
    <w:nsid w:val="7F8A34F2"/>
    <w:multiLevelType w:val="singleLevel"/>
    <w:tmpl w:val="0C0A0001"/>
    <w:lvl w:ilvl="0">
      <w:start w:val="1"/>
      <w:numFmt w:val="bullet"/>
      <w:lvlText w:val=""/>
      <w:lvlJc w:val="left"/>
      <w:pPr>
        <w:tabs>
          <w:tab w:val="num" w:pos="360"/>
        </w:tabs>
        <w:ind w:left="360" w:hanging="360"/>
      </w:pPr>
      <w:rPr>
        <w:rFonts w:ascii="Symbol" w:hAnsi="Symbol" w:hint="default"/>
      </w:rPr>
    </w:lvl>
  </w:abstractNum>
  <w:num w:numId="1">
    <w:abstractNumId w:val="77"/>
  </w:num>
  <w:num w:numId="2">
    <w:abstractNumId w:val="97"/>
  </w:num>
  <w:num w:numId="3">
    <w:abstractNumId w:val="197"/>
  </w:num>
  <w:num w:numId="4">
    <w:abstractNumId w:val="194"/>
  </w:num>
  <w:num w:numId="5">
    <w:abstractNumId w:val="66"/>
  </w:num>
  <w:num w:numId="6">
    <w:abstractNumId w:val="227"/>
  </w:num>
  <w:num w:numId="7">
    <w:abstractNumId w:val="196"/>
  </w:num>
  <w:num w:numId="8">
    <w:abstractNumId w:val="164"/>
  </w:num>
  <w:num w:numId="9">
    <w:abstractNumId w:val="92"/>
  </w:num>
  <w:num w:numId="10">
    <w:abstractNumId w:val="120"/>
  </w:num>
  <w:num w:numId="11">
    <w:abstractNumId w:val="78"/>
  </w:num>
  <w:num w:numId="12">
    <w:abstractNumId w:val="181"/>
  </w:num>
  <w:num w:numId="13">
    <w:abstractNumId w:val="125"/>
  </w:num>
  <w:num w:numId="14">
    <w:abstractNumId w:val="3"/>
  </w:num>
  <w:num w:numId="15">
    <w:abstractNumId w:val="94"/>
  </w:num>
  <w:num w:numId="16">
    <w:abstractNumId w:val="161"/>
  </w:num>
  <w:num w:numId="17">
    <w:abstractNumId w:val="119"/>
  </w:num>
  <w:num w:numId="18">
    <w:abstractNumId w:val="107"/>
  </w:num>
  <w:num w:numId="19">
    <w:abstractNumId w:val="210"/>
  </w:num>
  <w:num w:numId="20">
    <w:abstractNumId w:val="151"/>
  </w:num>
  <w:num w:numId="21">
    <w:abstractNumId w:val="141"/>
  </w:num>
  <w:num w:numId="22">
    <w:abstractNumId w:val="109"/>
  </w:num>
  <w:num w:numId="23">
    <w:abstractNumId w:val="202"/>
  </w:num>
  <w:num w:numId="24">
    <w:abstractNumId w:val="166"/>
  </w:num>
  <w:num w:numId="25">
    <w:abstractNumId w:val="55"/>
  </w:num>
  <w:num w:numId="26">
    <w:abstractNumId w:val="112"/>
  </w:num>
  <w:num w:numId="27">
    <w:abstractNumId w:val="223"/>
  </w:num>
  <w:num w:numId="28">
    <w:abstractNumId w:val="121"/>
  </w:num>
  <w:num w:numId="29">
    <w:abstractNumId w:val="130"/>
  </w:num>
  <w:num w:numId="30">
    <w:abstractNumId w:val="228"/>
  </w:num>
  <w:num w:numId="31">
    <w:abstractNumId w:val="115"/>
  </w:num>
  <w:num w:numId="32">
    <w:abstractNumId w:val="147"/>
  </w:num>
  <w:num w:numId="33">
    <w:abstractNumId w:val="143"/>
  </w:num>
  <w:num w:numId="34">
    <w:abstractNumId w:val="90"/>
  </w:num>
  <w:num w:numId="35">
    <w:abstractNumId w:val="69"/>
  </w:num>
  <w:num w:numId="36">
    <w:abstractNumId w:val="63"/>
  </w:num>
  <w:num w:numId="37">
    <w:abstractNumId w:val="209"/>
  </w:num>
  <w:num w:numId="38">
    <w:abstractNumId w:val="192"/>
  </w:num>
  <w:num w:numId="39">
    <w:abstractNumId w:val="168"/>
  </w:num>
  <w:num w:numId="40">
    <w:abstractNumId w:val="211"/>
  </w:num>
  <w:num w:numId="41">
    <w:abstractNumId w:val="64"/>
  </w:num>
  <w:num w:numId="42">
    <w:abstractNumId w:val="203"/>
  </w:num>
  <w:num w:numId="43">
    <w:abstractNumId w:val="65"/>
  </w:num>
  <w:num w:numId="44">
    <w:abstractNumId w:val="217"/>
  </w:num>
  <w:num w:numId="45">
    <w:abstractNumId w:val="204"/>
  </w:num>
  <w:num w:numId="46">
    <w:abstractNumId w:val="198"/>
  </w:num>
  <w:num w:numId="47">
    <w:abstractNumId w:val="128"/>
  </w:num>
  <w:num w:numId="48">
    <w:abstractNumId w:val="95"/>
  </w:num>
  <w:num w:numId="49">
    <w:abstractNumId w:val="200"/>
  </w:num>
  <w:num w:numId="50">
    <w:abstractNumId w:val="216"/>
  </w:num>
  <w:num w:numId="51">
    <w:abstractNumId w:val="71"/>
  </w:num>
  <w:num w:numId="52">
    <w:abstractNumId w:val="221"/>
  </w:num>
  <w:num w:numId="53">
    <w:abstractNumId w:val="195"/>
  </w:num>
  <w:num w:numId="54">
    <w:abstractNumId w:val="180"/>
  </w:num>
  <w:num w:numId="55">
    <w:abstractNumId w:val="215"/>
  </w:num>
  <w:num w:numId="56">
    <w:abstractNumId w:val="155"/>
  </w:num>
  <w:num w:numId="57">
    <w:abstractNumId w:val="225"/>
  </w:num>
  <w:num w:numId="58">
    <w:abstractNumId w:val="127"/>
  </w:num>
  <w:num w:numId="59">
    <w:abstractNumId w:val="173"/>
  </w:num>
  <w:num w:numId="60">
    <w:abstractNumId w:val="108"/>
  </w:num>
  <w:num w:numId="61">
    <w:abstractNumId w:val="80"/>
  </w:num>
  <w:num w:numId="62">
    <w:abstractNumId w:val="89"/>
  </w:num>
  <w:num w:numId="63">
    <w:abstractNumId w:val="79"/>
  </w:num>
  <w:num w:numId="64">
    <w:abstractNumId w:val="186"/>
  </w:num>
  <w:num w:numId="65">
    <w:abstractNumId w:val="84"/>
  </w:num>
  <w:num w:numId="66">
    <w:abstractNumId w:val="172"/>
  </w:num>
  <w:num w:numId="67">
    <w:abstractNumId w:val="220"/>
  </w:num>
  <w:num w:numId="68">
    <w:abstractNumId w:val="233"/>
  </w:num>
  <w:num w:numId="69">
    <w:abstractNumId w:val="140"/>
  </w:num>
  <w:num w:numId="70">
    <w:abstractNumId w:val="114"/>
  </w:num>
  <w:num w:numId="71">
    <w:abstractNumId w:val="126"/>
  </w:num>
  <w:num w:numId="72">
    <w:abstractNumId w:val="123"/>
  </w:num>
  <w:num w:numId="73">
    <w:abstractNumId w:val="157"/>
  </w:num>
  <w:num w:numId="74">
    <w:abstractNumId w:val="231"/>
  </w:num>
  <w:num w:numId="75">
    <w:abstractNumId w:val="93"/>
  </w:num>
  <w:num w:numId="76">
    <w:abstractNumId w:val="182"/>
  </w:num>
  <w:num w:numId="77">
    <w:abstractNumId w:val="72"/>
  </w:num>
  <w:num w:numId="78">
    <w:abstractNumId w:val="96"/>
  </w:num>
  <w:num w:numId="79">
    <w:abstractNumId w:val="201"/>
  </w:num>
  <w:num w:numId="80">
    <w:abstractNumId w:val="212"/>
  </w:num>
  <w:num w:numId="81">
    <w:abstractNumId w:val="138"/>
  </w:num>
  <w:num w:numId="82">
    <w:abstractNumId w:val="132"/>
  </w:num>
  <w:num w:numId="83">
    <w:abstractNumId w:val="58"/>
  </w:num>
  <w:num w:numId="84">
    <w:abstractNumId w:val="99"/>
  </w:num>
  <w:num w:numId="85">
    <w:abstractNumId w:val="134"/>
  </w:num>
  <w:num w:numId="86">
    <w:abstractNumId w:val="177"/>
  </w:num>
  <w:num w:numId="87">
    <w:abstractNumId w:val="178"/>
  </w:num>
  <w:num w:numId="88">
    <w:abstractNumId w:val="56"/>
  </w:num>
  <w:num w:numId="89">
    <w:abstractNumId w:val="101"/>
  </w:num>
  <w:num w:numId="90">
    <w:abstractNumId w:val="170"/>
  </w:num>
  <w:num w:numId="91">
    <w:abstractNumId w:val="148"/>
  </w:num>
  <w:num w:numId="92">
    <w:abstractNumId w:val="133"/>
  </w:num>
  <w:num w:numId="93">
    <w:abstractNumId w:val="154"/>
  </w:num>
  <w:num w:numId="94">
    <w:abstractNumId w:val="152"/>
  </w:num>
  <w:num w:numId="95">
    <w:abstractNumId w:val="174"/>
  </w:num>
  <w:num w:numId="96">
    <w:abstractNumId w:val="167"/>
  </w:num>
  <w:num w:numId="97">
    <w:abstractNumId w:val="73"/>
  </w:num>
  <w:num w:numId="98">
    <w:abstractNumId w:val="116"/>
  </w:num>
  <w:num w:numId="99">
    <w:abstractNumId w:val="110"/>
  </w:num>
  <w:num w:numId="100">
    <w:abstractNumId w:val="183"/>
  </w:num>
  <w:num w:numId="101">
    <w:abstractNumId w:val="105"/>
  </w:num>
  <w:num w:numId="102">
    <w:abstractNumId w:val="162"/>
  </w:num>
  <w:num w:numId="103">
    <w:abstractNumId w:val="179"/>
  </w:num>
  <w:num w:numId="104">
    <w:abstractNumId w:val="191"/>
  </w:num>
  <w:num w:numId="105">
    <w:abstractNumId w:val="81"/>
  </w:num>
  <w:num w:numId="106">
    <w:abstractNumId w:val="218"/>
  </w:num>
  <w:num w:numId="107">
    <w:abstractNumId w:val="104"/>
  </w:num>
  <w:num w:numId="108">
    <w:abstractNumId w:val="75"/>
  </w:num>
  <w:num w:numId="109">
    <w:abstractNumId w:val="235"/>
  </w:num>
  <w:num w:numId="110">
    <w:abstractNumId w:val="207"/>
  </w:num>
  <w:num w:numId="111">
    <w:abstractNumId w:val="111"/>
  </w:num>
  <w:num w:numId="112">
    <w:abstractNumId w:val="137"/>
  </w:num>
  <w:num w:numId="113">
    <w:abstractNumId w:val="122"/>
  </w:num>
  <w:num w:numId="114">
    <w:abstractNumId w:val="76"/>
  </w:num>
  <w:num w:numId="115">
    <w:abstractNumId w:val="226"/>
  </w:num>
  <w:num w:numId="116">
    <w:abstractNumId w:val="62"/>
  </w:num>
  <w:num w:numId="117">
    <w:abstractNumId w:val="68"/>
  </w:num>
  <w:num w:numId="118">
    <w:abstractNumId w:val="113"/>
  </w:num>
  <w:num w:numId="119">
    <w:abstractNumId w:val="87"/>
  </w:num>
  <w:num w:numId="120">
    <w:abstractNumId w:val="224"/>
  </w:num>
  <w:num w:numId="121">
    <w:abstractNumId w:val="190"/>
  </w:num>
  <w:num w:numId="122">
    <w:abstractNumId w:val="118"/>
  </w:num>
  <w:num w:numId="123">
    <w:abstractNumId w:val="74"/>
    <w:lvlOverride w:ilvl="0">
      <w:lvl w:ilvl="0">
        <w:start w:val="3"/>
        <w:numFmt w:val="decimal"/>
        <w:lvlText w:val="%1"/>
        <w:legacy w:legacy="1" w:legacySpace="120" w:legacyIndent="360"/>
        <w:lvlJc w:val="left"/>
        <w:pPr>
          <w:ind w:left="360" w:hanging="360"/>
        </w:pPr>
        <w:rPr>
          <w:rFonts w:cs="Times New Roman"/>
        </w:rPr>
      </w:lvl>
    </w:lvlOverride>
    <w:lvlOverride w:ilvl="1">
      <w:lvl w:ilvl="1">
        <w:start w:val="1"/>
        <w:numFmt w:val="decimal"/>
        <w:lvlText w:val="%1.%2"/>
        <w:legacy w:legacy="1" w:legacySpace="120" w:legacyIndent="360"/>
        <w:lvlJc w:val="left"/>
        <w:pPr>
          <w:ind w:left="720" w:hanging="360"/>
        </w:pPr>
        <w:rPr>
          <w:rFonts w:cs="Times New Roman"/>
        </w:rPr>
      </w:lvl>
    </w:lvlOverride>
    <w:lvlOverride w:ilvl="2">
      <w:lvl w:ilvl="2">
        <w:start w:val="1"/>
        <w:numFmt w:val="decimal"/>
        <w:lvlText w:val="%1.%2.%3"/>
        <w:legacy w:legacy="1" w:legacySpace="120" w:legacyIndent="720"/>
        <w:lvlJc w:val="left"/>
        <w:pPr>
          <w:ind w:left="1440" w:hanging="720"/>
        </w:pPr>
        <w:rPr>
          <w:rFonts w:cs="Times New Roman"/>
        </w:rPr>
      </w:lvl>
    </w:lvlOverride>
    <w:lvlOverride w:ilvl="3">
      <w:lvl w:ilvl="3">
        <w:start w:val="1"/>
        <w:numFmt w:val="decimal"/>
        <w:lvlText w:val="%1.%2.%3.%4"/>
        <w:legacy w:legacy="1" w:legacySpace="120" w:legacyIndent="720"/>
        <w:lvlJc w:val="left"/>
        <w:pPr>
          <w:ind w:left="2160" w:hanging="720"/>
        </w:pPr>
        <w:rPr>
          <w:rFonts w:cs="Times New Roman"/>
        </w:rPr>
      </w:lvl>
    </w:lvlOverride>
    <w:lvlOverride w:ilvl="4">
      <w:lvl w:ilvl="4">
        <w:start w:val="1"/>
        <w:numFmt w:val="decimal"/>
        <w:lvlText w:val="%1.%2.%3.%4.%5"/>
        <w:legacy w:legacy="1" w:legacySpace="120" w:legacyIndent="720"/>
        <w:lvlJc w:val="left"/>
        <w:pPr>
          <w:ind w:left="2880" w:hanging="720"/>
        </w:pPr>
        <w:rPr>
          <w:rFonts w:cs="Times New Roman"/>
        </w:rPr>
      </w:lvl>
    </w:lvlOverride>
    <w:lvlOverride w:ilvl="5">
      <w:lvl w:ilvl="5">
        <w:start w:val="1"/>
        <w:numFmt w:val="decimal"/>
        <w:lvlText w:val="%1.%2.%3.%4.%5.%6"/>
        <w:legacy w:legacy="1" w:legacySpace="120" w:legacyIndent="1080"/>
        <w:lvlJc w:val="left"/>
        <w:pPr>
          <w:ind w:left="3960" w:hanging="1080"/>
        </w:pPr>
        <w:rPr>
          <w:rFonts w:cs="Times New Roman"/>
        </w:rPr>
      </w:lvl>
    </w:lvlOverride>
    <w:lvlOverride w:ilvl="6">
      <w:lvl w:ilvl="6">
        <w:start w:val="1"/>
        <w:numFmt w:val="decimal"/>
        <w:lvlText w:val="%1.%2.%3.%4.%5.%6.%7"/>
        <w:legacy w:legacy="1" w:legacySpace="120" w:legacyIndent="1080"/>
        <w:lvlJc w:val="left"/>
        <w:pPr>
          <w:ind w:left="5040" w:hanging="1080"/>
        </w:pPr>
        <w:rPr>
          <w:rFonts w:cs="Times New Roman"/>
        </w:rPr>
      </w:lvl>
    </w:lvlOverride>
    <w:lvlOverride w:ilvl="7">
      <w:lvl w:ilvl="7">
        <w:start w:val="1"/>
        <w:numFmt w:val="decimal"/>
        <w:lvlText w:val="%1.%2.%3.%4.%5.%6.%7.%8"/>
        <w:legacy w:legacy="1" w:legacySpace="120" w:legacyIndent="1440"/>
        <w:lvlJc w:val="left"/>
        <w:pPr>
          <w:ind w:left="6480" w:hanging="1440"/>
        </w:pPr>
        <w:rPr>
          <w:rFonts w:cs="Times New Roman"/>
        </w:rPr>
      </w:lvl>
    </w:lvlOverride>
    <w:lvlOverride w:ilvl="8">
      <w:lvl w:ilvl="8">
        <w:start w:val="1"/>
        <w:numFmt w:val="decimal"/>
        <w:lvlText w:val="%1.%2.%3.%4.%5.%6.%7.%8.%9"/>
        <w:legacy w:legacy="1" w:legacySpace="120" w:legacyIndent="1440"/>
        <w:lvlJc w:val="left"/>
        <w:pPr>
          <w:ind w:left="7920" w:hanging="1440"/>
        </w:pPr>
        <w:rPr>
          <w:rFonts w:cs="Times New Roman"/>
        </w:rPr>
      </w:lvl>
    </w:lvlOverride>
  </w:num>
  <w:num w:numId="124">
    <w:abstractNumId w:val="213"/>
  </w:num>
  <w:num w:numId="125">
    <w:abstractNumId w:val="41"/>
  </w:num>
  <w:num w:numId="126">
    <w:abstractNumId w:val="205"/>
  </w:num>
  <w:num w:numId="127">
    <w:abstractNumId w:val="91"/>
  </w:num>
  <w:num w:numId="128">
    <w:abstractNumId w:val="208"/>
  </w:num>
  <w:num w:numId="129">
    <w:abstractNumId w:val="86"/>
  </w:num>
  <w:num w:numId="130">
    <w:abstractNumId w:val="199"/>
  </w:num>
  <w:num w:numId="131">
    <w:abstractNumId w:val="156"/>
  </w:num>
  <w:num w:numId="132">
    <w:abstractNumId w:val="175"/>
  </w:num>
  <w:num w:numId="133">
    <w:abstractNumId w:val="150"/>
  </w:num>
  <w:num w:numId="134">
    <w:abstractNumId w:val="135"/>
  </w:num>
  <w:num w:numId="135">
    <w:abstractNumId w:val="88"/>
  </w:num>
  <w:num w:numId="136">
    <w:abstractNumId w:val="146"/>
  </w:num>
  <w:num w:numId="137">
    <w:abstractNumId w:val="160"/>
  </w:num>
  <w:numIdMacAtCleanup w:val="1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activeWritingStyle w:appName="MSWord" w:lang="pt-BR" w:vendorID="64" w:dllVersion="6" w:nlCheck="1" w:checkStyle="0"/>
  <w:activeWritingStyle w:appName="MSWord" w:lang="es-ES_tradnl" w:vendorID="64" w:dllVersion="6" w:nlCheck="1" w:checkStyle="1"/>
  <w:activeWritingStyle w:appName="MSWord" w:lang="es-MX" w:vendorID="64" w:dllVersion="6" w:nlCheck="1" w:checkStyle="1"/>
  <w:activeWritingStyle w:appName="MSWord" w:lang="es-ES" w:vendorID="64" w:dllVersion="6" w:nlCheck="1" w:checkStyle="1"/>
  <w:activeWritingStyle w:appName="MSWord" w:lang="en-US" w:vendorID="64" w:dllVersion="6" w:nlCheck="1" w:checkStyle="1"/>
  <w:activeWritingStyle w:appName="MSWord" w:lang="es-MX"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en-US" w:vendorID="64" w:dllVersion="4096" w:nlCheck="1" w:checkStyle="0"/>
  <w:activeWritingStyle w:appName="MSWord" w:lang="pt-BR" w:vendorID="64" w:dllVersion="4096" w:nlCheck="1" w:checkStyle="0"/>
  <w:activeWritingStyle w:appName="MSWord" w:lang="es-MX" w:vendorID="64" w:dllVersion="131078" w:nlCheck="1" w:checkStyle="1"/>
  <w:activeWritingStyle w:appName="MSWord" w:lang="es-ES" w:vendorID="64" w:dllVersion="131078" w:nlCheck="1" w:checkStyle="1"/>
  <w:activeWritingStyle w:appName="MSWord" w:lang="en-US" w:vendorID="64" w:dllVersion="131078" w:nlCheck="1" w:checkStyle="1"/>
  <w:activeWritingStyle w:appName="MSWord" w:lang="es-ES_tradnl" w:vendorID="64" w:dllVersion="131078" w:nlCheck="1" w:checkStyle="1"/>
  <w:activeWritingStyle w:appName="MSWord" w:lang="pt-B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28C"/>
    <w:rsid w:val="00000D40"/>
    <w:rsid w:val="000011F6"/>
    <w:rsid w:val="00001898"/>
    <w:rsid w:val="00001B49"/>
    <w:rsid w:val="00002DCB"/>
    <w:rsid w:val="00003F88"/>
    <w:rsid w:val="00004279"/>
    <w:rsid w:val="00005B32"/>
    <w:rsid w:val="00006413"/>
    <w:rsid w:val="0000648A"/>
    <w:rsid w:val="00006735"/>
    <w:rsid w:val="000069AC"/>
    <w:rsid w:val="000075AD"/>
    <w:rsid w:val="000102B1"/>
    <w:rsid w:val="00010341"/>
    <w:rsid w:val="00010F1C"/>
    <w:rsid w:val="000115BE"/>
    <w:rsid w:val="00011749"/>
    <w:rsid w:val="00011F08"/>
    <w:rsid w:val="000129BD"/>
    <w:rsid w:val="00012A75"/>
    <w:rsid w:val="000154ED"/>
    <w:rsid w:val="00017371"/>
    <w:rsid w:val="000203A3"/>
    <w:rsid w:val="0002087F"/>
    <w:rsid w:val="000213C3"/>
    <w:rsid w:val="000223EC"/>
    <w:rsid w:val="00022824"/>
    <w:rsid w:val="00022D77"/>
    <w:rsid w:val="000230BC"/>
    <w:rsid w:val="00023412"/>
    <w:rsid w:val="00024564"/>
    <w:rsid w:val="00024984"/>
    <w:rsid w:val="00024CE5"/>
    <w:rsid w:val="00025877"/>
    <w:rsid w:val="00026FC9"/>
    <w:rsid w:val="00030088"/>
    <w:rsid w:val="0003027D"/>
    <w:rsid w:val="000309A4"/>
    <w:rsid w:val="00030F44"/>
    <w:rsid w:val="000312EB"/>
    <w:rsid w:val="0003131A"/>
    <w:rsid w:val="000313E6"/>
    <w:rsid w:val="0003196A"/>
    <w:rsid w:val="00031A39"/>
    <w:rsid w:val="00031D93"/>
    <w:rsid w:val="00032837"/>
    <w:rsid w:val="000328F8"/>
    <w:rsid w:val="00032C57"/>
    <w:rsid w:val="0003304B"/>
    <w:rsid w:val="00033191"/>
    <w:rsid w:val="00033CC6"/>
    <w:rsid w:val="000340B4"/>
    <w:rsid w:val="00034610"/>
    <w:rsid w:val="00035DE0"/>
    <w:rsid w:val="00035F6F"/>
    <w:rsid w:val="000367C4"/>
    <w:rsid w:val="000368E2"/>
    <w:rsid w:val="000372D3"/>
    <w:rsid w:val="000377D3"/>
    <w:rsid w:val="00037CEC"/>
    <w:rsid w:val="00037DD3"/>
    <w:rsid w:val="000400B1"/>
    <w:rsid w:val="00040170"/>
    <w:rsid w:val="00040946"/>
    <w:rsid w:val="00040D1A"/>
    <w:rsid w:val="00040F42"/>
    <w:rsid w:val="00041D7C"/>
    <w:rsid w:val="000446DD"/>
    <w:rsid w:val="0004492A"/>
    <w:rsid w:val="00044A06"/>
    <w:rsid w:val="00045A0B"/>
    <w:rsid w:val="00045B88"/>
    <w:rsid w:val="00046E42"/>
    <w:rsid w:val="0004778D"/>
    <w:rsid w:val="00047CBF"/>
    <w:rsid w:val="000504CA"/>
    <w:rsid w:val="000504DB"/>
    <w:rsid w:val="00051372"/>
    <w:rsid w:val="000518F4"/>
    <w:rsid w:val="00051E7A"/>
    <w:rsid w:val="00051F6C"/>
    <w:rsid w:val="00052C13"/>
    <w:rsid w:val="00052D4F"/>
    <w:rsid w:val="00053052"/>
    <w:rsid w:val="0005419D"/>
    <w:rsid w:val="00054FB9"/>
    <w:rsid w:val="0005536F"/>
    <w:rsid w:val="00055547"/>
    <w:rsid w:val="00055751"/>
    <w:rsid w:val="00056460"/>
    <w:rsid w:val="0005683C"/>
    <w:rsid w:val="00056BCF"/>
    <w:rsid w:val="00056F86"/>
    <w:rsid w:val="000579B8"/>
    <w:rsid w:val="00060248"/>
    <w:rsid w:val="00061AD9"/>
    <w:rsid w:val="00062821"/>
    <w:rsid w:val="00062FBB"/>
    <w:rsid w:val="000647C8"/>
    <w:rsid w:val="0006568A"/>
    <w:rsid w:val="00065C1B"/>
    <w:rsid w:val="00065E04"/>
    <w:rsid w:val="000665D1"/>
    <w:rsid w:val="00066E15"/>
    <w:rsid w:val="0006721F"/>
    <w:rsid w:val="00067D09"/>
    <w:rsid w:val="0007054B"/>
    <w:rsid w:val="000705CB"/>
    <w:rsid w:val="00071041"/>
    <w:rsid w:val="00071090"/>
    <w:rsid w:val="00071288"/>
    <w:rsid w:val="000718DC"/>
    <w:rsid w:val="00071EA3"/>
    <w:rsid w:val="0007245D"/>
    <w:rsid w:val="0007280D"/>
    <w:rsid w:val="00072FE6"/>
    <w:rsid w:val="00073006"/>
    <w:rsid w:val="00073B42"/>
    <w:rsid w:val="00073DAD"/>
    <w:rsid w:val="000740CD"/>
    <w:rsid w:val="000741A4"/>
    <w:rsid w:val="000747CB"/>
    <w:rsid w:val="00075331"/>
    <w:rsid w:val="000766CC"/>
    <w:rsid w:val="00076A98"/>
    <w:rsid w:val="00076BA7"/>
    <w:rsid w:val="00076FE2"/>
    <w:rsid w:val="00077E45"/>
    <w:rsid w:val="00080C53"/>
    <w:rsid w:val="00081DD9"/>
    <w:rsid w:val="000828DD"/>
    <w:rsid w:val="0008308F"/>
    <w:rsid w:val="00083277"/>
    <w:rsid w:val="000838FC"/>
    <w:rsid w:val="000841DA"/>
    <w:rsid w:val="0008567F"/>
    <w:rsid w:val="00085846"/>
    <w:rsid w:val="00085AB8"/>
    <w:rsid w:val="0008652A"/>
    <w:rsid w:val="000869B7"/>
    <w:rsid w:val="00086D36"/>
    <w:rsid w:val="0008779B"/>
    <w:rsid w:val="00087E4D"/>
    <w:rsid w:val="00092785"/>
    <w:rsid w:val="00093654"/>
    <w:rsid w:val="00093A59"/>
    <w:rsid w:val="00093FBB"/>
    <w:rsid w:val="000952A1"/>
    <w:rsid w:val="00095671"/>
    <w:rsid w:val="00097555"/>
    <w:rsid w:val="00097A38"/>
    <w:rsid w:val="000A08E1"/>
    <w:rsid w:val="000A0C2D"/>
    <w:rsid w:val="000A1077"/>
    <w:rsid w:val="000A2421"/>
    <w:rsid w:val="000A396E"/>
    <w:rsid w:val="000A3EA9"/>
    <w:rsid w:val="000A55C5"/>
    <w:rsid w:val="000A5620"/>
    <w:rsid w:val="000A57EC"/>
    <w:rsid w:val="000A5BA8"/>
    <w:rsid w:val="000A5C51"/>
    <w:rsid w:val="000A5F23"/>
    <w:rsid w:val="000A6E18"/>
    <w:rsid w:val="000A7977"/>
    <w:rsid w:val="000B03E9"/>
    <w:rsid w:val="000B146A"/>
    <w:rsid w:val="000B1757"/>
    <w:rsid w:val="000B1BCF"/>
    <w:rsid w:val="000B1C0D"/>
    <w:rsid w:val="000B1D1E"/>
    <w:rsid w:val="000B2173"/>
    <w:rsid w:val="000B3463"/>
    <w:rsid w:val="000B37E9"/>
    <w:rsid w:val="000B3BEB"/>
    <w:rsid w:val="000B4906"/>
    <w:rsid w:val="000B49CA"/>
    <w:rsid w:val="000B5622"/>
    <w:rsid w:val="000B5BBD"/>
    <w:rsid w:val="000B6082"/>
    <w:rsid w:val="000B6DDE"/>
    <w:rsid w:val="000B751C"/>
    <w:rsid w:val="000C04DA"/>
    <w:rsid w:val="000C08AD"/>
    <w:rsid w:val="000C1D98"/>
    <w:rsid w:val="000C2312"/>
    <w:rsid w:val="000C29FD"/>
    <w:rsid w:val="000C2C38"/>
    <w:rsid w:val="000C3056"/>
    <w:rsid w:val="000C32C0"/>
    <w:rsid w:val="000C57D7"/>
    <w:rsid w:val="000C6E76"/>
    <w:rsid w:val="000C7DEC"/>
    <w:rsid w:val="000D04B2"/>
    <w:rsid w:val="000D05C9"/>
    <w:rsid w:val="000D0739"/>
    <w:rsid w:val="000D1C28"/>
    <w:rsid w:val="000D1CE5"/>
    <w:rsid w:val="000D2D2F"/>
    <w:rsid w:val="000D5534"/>
    <w:rsid w:val="000D570A"/>
    <w:rsid w:val="000D72C7"/>
    <w:rsid w:val="000D783E"/>
    <w:rsid w:val="000E0395"/>
    <w:rsid w:val="000E1A7A"/>
    <w:rsid w:val="000E2E0A"/>
    <w:rsid w:val="000E33EC"/>
    <w:rsid w:val="000E35DF"/>
    <w:rsid w:val="000E45FC"/>
    <w:rsid w:val="000E4FDB"/>
    <w:rsid w:val="000E527F"/>
    <w:rsid w:val="000E52FF"/>
    <w:rsid w:val="000E5EDE"/>
    <w:rsid w:val="000E6097"/>
    <w:rsid w:val="000E63AB"/>
    <w:rsid w:val="000E68AA"/>
    <w:rsid w:val="000E75FA"/>
    <w:rsid w:val="000E7889"/>
    <w:rsid w:val="000F0823"/>
    <w:rsid w:val="000F095A"/>
    <w:rsid w:val="000F0C94"/>
    <w:rsid w:val="000F0D40"/>
    <w:rsid w:val="000F0E7F"/>
    <w:rsid w:val="000F1889"/>
    <w:rsid w:val="000F1FD5"/>
    <w:rsid w:val="000F2389"/>
    <w:rsid w:val="000F2550"/>
    <w:rsid w:val="000F2C77"/>
    <w:rsid w:val="000F2CF1"/>
    <w:rsid w:val="000F2ED3"/>
    <w:rsid w:val="000F32BF"/>
    <w:rsid w:val="000F3979"/>
    <w:rsid w:val="000F3CEA"/>
    <w:rsid w:val="000F3F2C"/>
    <w:rsid w:val="000F4F42"/>
    <w:rsid w:val="000F5779"/>
    <w:rsid w:val="000F5A74"/>
    <w:rsid w:val="000F5DBB"/>
    <w:rsid w:val="000F6795"/>
    <w:rsid w:val="000F75D1"/>
    <w:rsid w:val="0010011B"/>
    <w:rsid w:val="0010056E"/>
    <w:rsid w:val="001009CC"/>
    <w:rsid w:val="00100FF2"/>
    <w:rsid w:val="001011ED"/>
    <w:rsid w:val="00102155"/>
    <w:rsid w:val="00103211"/>
    <w:rsid w:val="001033BA"/>
    <w:rsid w:val="00103468"/>
    <w:rsid w:val="00103472"/>
    <w:rsid w:val="00104AFD"/>
    <w:rsid w:val="0010703D"/>
    <w:rsid w:val="00107D4F"/>
    <w:rsid w:val="00111B47"/>
    <w:rsid w:val="00111F9B"/>
    <w:rsid w:val="00112504"/>
    <w:rsid w:val="00112E33"/>
    <w:rsid w:val="00112E63"/>
    <w:rsid w:val="001142C5"/>
    <w:rsid w:val="00114517"/>
    <w:rsid w:val="00114A63"/>
    <w:rsid w:val="0011564B"/>
    <w:rsid w:val="00115838"/>
    <w:rsid w:val="00115D5E"/>
    <w:rsid w:val="0011758D"/>
    <w:rsid w:val="001175BA"/>
    <w:rsid w:val="00117C3D"/>
    <w:rsid w:val="00117E7C"/>
    <w:rsid w:val="00120151"/>
    <w:rsid w:val="0012074F"/>
    <w:rsid w:val="00120A5A"/>
    <w:rsid w:val="00120E45"/>
    <w:rsid w:val="00120FBC"/>
    <w:rsid w:val="001213C6"/>
    <w:rsid w:val="00121A99"/>
    <w:rsid w:val="00122067"/>
    <w:rsid w:val="00122113"/>
    <w:rsid w:val="001221B5"/>
    <w:rsid w:val="00122489"/>
    <w:rsid w:val="0012336E"/>
    <w:rsid w:val="00123572"/>
    <w:rsid w:val="0012389C"/>
    <w:rsid w:val="0012446E"/>
    <w:rsid w:val="001260D1"/>
    <w:rsid w:val="00126395"/>
    <w:rsid w:val="0012677F"/>
    <w:rsid w:val="001269E5"/>
    <w:rsid w:val="0012710E"/>
    <w:rsid w:val="00127B12"/>
    <w:rsid w:val="00127CAB"/>
    <w:rsid w:val="00127E17"/>
    <w:rsid w:val="00127F4C"/>
    <w:rsid w:val="00130AC1"/>
    <w:rsid w:val="00132F60"/>
    <w:rsid w:val="0013430F"/>
    <w:rsid w:val="001355F6"/>
    <w:rsid w:val="00135808"/>
    <w:rsid w:val="00135D4A"/>
    <w:rsid w:val="001364DC"/>
    <w:rsid w:val="00136BCF"/>
    <w:rsid w:val="001377D3"/>
    <w:rsid w:val="00140F27"/>
    <w:rsid w:val="001425E8"/>
    <w:rsid w:val="00142E90"/>
    <w:rsid w:val="001455D5"/>
    <w:rsid w:val="001458A8"/>
    <w:rsid w:val="001460C2"/>
    <w:rsid w:val="001461BE"/>
    <w:rsid w:val="00146D0B"/>
    <w:rsid w:val="00147F54"/>
    <w:rsid w:val="00150978"/>
    <w:rsid w:val="00151081"/>
    <w:rsid w:val="0015181A"/>
    <w:rsid w:val="00151EC8"/>
    <w:rsid w:val="0015287C"/>
    <w:rsid w:val="00152F20"/>
    <w:rsid w:val="001532D0"/>
    <w:rsid w:val="0015682C"/>
    <w:rsid w:val="00156D9B"/>
    <w:rsid w:val="001575B4"/>
    <w:rsid w:val="00157654"/>
    <w:rsid w:val="00157E18"/>
    <w:rsid w:val="001602BD"/>
    <w:rsid w:val="00160B01"/>
    <w:rsid w:val="00161E26"/>
    <w:rsid w:val="00161F21"/>
    <w:rsid w:val="00162324"/>
    <w:rsid w:val="001638C1"/>
    <w:rsid w:val="00163A12"/>
    <w:rsid w:val="001644FA"/>
    <w:rsid w:val="00164EA2"/>
    <w:rsid w:val="00165FD8"/>
    <w:rsid w:val="00167422"/>
    <w:rsid w:val="001678BD"/>
    <w:rsid w:val="00167BF7"/>
    <w:rsid w:val="00167E25"/>
    <w:rsid w:val="001705A0"/>
    <w:rsid w:val="00170625"/>
    <w:rsid w:val="00170C98"/>
    <w:rsid w:val="0017268E"/>
    <w:rsid w:val="0017288E"/>
    <w:rsid w:val="00174602"/>
    <w:rsid w:val="001750A5"/>
    <w:rsid w:val="001756BA"/>
    <w:rsid w:val="00176341"/>
    <w:rsid w:val="001768AC"/>
    <w:rsid w:val="00177412"/>
    <w:rsid w:val="001805E4"/>
    <w:rsid w:val="00181CF8"/>
    <w:rsid w:val="001824E5"/>
    <w:rsid w:val="00182C23"/>
    <w:rsid w:val="001835F1"/>
    <w:rsid w:val="001838EC"/>
    <w:rsid w:val="00184A5B"/>
    <w:rsid w:val="00184A82"/>
    <w:rsid w:val="001852C1"/>
    <w:rsid w:val="0018627A"/>
    <w:rsid w:val="001862B6"/>
    <w:rsid w:val="0018664C"/>
    <w:rsid w:val="00186B2E"/>
    <w:rsid w:val="00187769"/>
    <w:rsid w:val="00187C98"/>
    <w:rsid w:val="0019001E"/>
    <w:rsid w:val="00190030"/>
    <w:rsid w:val="001913D3"/>
    <w:rsid w:val="00191669"/>
    <w:rsid w:val="00192106"/>
    <w:rsid w:val="0019255E"/>
    <w:rsid w:val="001929EA"/>
    <w:rsid w:val="00192B4F"/>
    <w:rsid w:val="00192D99"/>
    <w:rsid w:val="0019442D"/>
    <w:rsid w:val="0019461C"/>
    <w:rsid w:val="001946B3"/>
    <w:rsid w:val="00195169"/>
    <w:rsid w:val="0019561C"/>
    <w:rsid w:val="00196004"/>
    <w:rsid w:val="00196910"/>
    <w:rsid w:val="00196A04"/>
    <w:rsid w:val="00196E65"/>
    <w:rsid w:val="001971F3"/>
    <w:rsid w:val="00197B46"/>
    <w:rsid w:val="00197E75"/>
    <w:rsid w:val="001A0C91"/>
    <w:rsid w:val="001A0EF4"/>
    <w:rsid w:val="001A220A"/>
    <w:rsid w:val="001A2DD8"/>
    <w:rsid w:val="001A318D"/>
    <w:rsid w:val="001A33AF"/>
    <w:rsid w:val="001A3D87"/>
    <w:rsid w:val="001A4F71"/>
    <w:rsid w:val="001A53B5"/>
    <w:rsid w:val="001A56F5"/>
    <w:rsid w:val="001A6343"/>
    <w:rsid w:val="001A6E72"/>
    <w:rsid w:val="001B07A3"/>
    <w:rsid w:val="001B096C"/>
    <w:rsid w:val="001B0ECF"/>
    <w:rsid w:val="001B1184"/>
    <w:rsid w:val="001B1E77"/>
    <w:rsid w:val="001B1FDD"/>
    <w:rsid w:val="001B2470"/>
    <w:rsid w:val="001B2703"/>
    <w:rsid w:val="001B299E"/>
    <w:rsid w:val="001B2B38"/>
    <w:rsid w:val="001B32BE"/>
    <w:rsid w:val="001B45F0"/>
    <w:rsid w:val="001B4DEA"/>
    <w:rsid w:val="001B5663"/>
    <w:rsid w:val="001B62BD"/>
    <w:rsid w:val="001B7CBC"/>
    <w:rsid w:val="001C1825"/>
    <w:rsid w:val="001C273B"/>
    <w:rsid w:val="001C27B6"/>
    <w:rsid w:val="001C27C8"/>
    <w:rsid w:val="001C28CB"/>
    <w:rsid w:val="001C291E"/>
    <w:rsid w:val="001C38F8"/>
    <w:rsid w:val="001C3D7A"/>
    <w:rsid w:val="001C4A3E"/>
    <w:rsid w:val="001C4DC7"/>
    <w:rsid w:val="001C593E"/>
    <w:rsid w:val="001C5AD8"/>
    <w:rsid w:val="001C60AD"/>
    <w:rsid w:val="001C6626"/>
    <w:rsid w:val="001C67DB"/>
    <w:rsid w:val="001C680A"/>
    <w:rsid w:val="001C696E"/>
    <w:rsid w:val="001C6C8E"/>
    <w:rsid w:val="001C7A04"/>
    <w:rsid w:val="001D0B50"/>
    <w:rsid w:val="001D0D07"/>
    <w:rsid w:val="001D0DC9"/>
    <w:rsid w:val="001D10AE"/>
    <w:rsid w:val="001D1BD7"/>
    <w:rsid w:val="001D26D9"/>
    <w:rsid w:val="001D27F4"/>
    <w:rsid w:val="001D2DE4"/>
    <w:rsid w:val="001D38C4"/>
    <w:rsid w:val="001D4A1F"/>
    <w:rsid w:val="001D4B11"/>
    <w:rsid w:val="001D4D46"/>
    <w:rsid w:val="001D5038"/>
    <w:rsid w:val="001D5893"/>
    <w:rsid w:val="001D5C5A"/>
    <w:rsid w:val="001D66E3"/>
    <w:rsid w:val="001D67B0"/>
    <w:rsid w:val="001D69AF"/>
    <w:rsid w:val="001D6BCA"/>
    <w:rsid w:val="001D6C43"/>
    <w:rsid w:val="001D7364"/>
    <w:rsid w:val="001D77AE"/>
    <w:rsid w:val="001D78C4"/>
    <w:rsid w:val="001D7AC8"/>
    <w:rsid w:val="001D7B39"/>
    <w:rsid w:val="001E028C"/>
    <w:rsid w:val="001E0442"/>
    <w:rsid w:val="001E0558"/>
    <w:rsid w:val="001E1572"/>
    <w:rsid w:val="001E1614"/>
    <w:rsid w:val="001E1D48"/>
    <w:rsid w:val="001E2D4C"/>
    <w:rsid w:val="001E2DE2"/>
    <w:rsid w:val="001E3629"/>
    <w:rsid w:val="001E3D91"/>
    <w:rsid w:val="001E4A86"/>
    <w:rsid w:val="001E4F31"/>
    <w:rsid w:val="001E66E1"/>
    <w:rsid w:val="001E716E"/>
    <w:rsid w:val="001F0EBC"/>
    <w:rsid w:val="001F107A"/>
    <w:rsid w:val="001F201B"/>
    <w:rsid w:val="001F2475"/>
    <w:rsid w:val="001F27B0"/>
    <w:rsid w:val="001F2808"/>
    <w:rsid w:val="001F310D"/>
    <w:rsid w:val="001F336C"/>
    <w:rsid w:val="001F34AF"/>
    <w:rsid w:val="001F4F58"/>
    <w:rsid w:val="001F50A4"/>
    <w:rsid w:val="001F5222"/>
    <w:rsid w:val="001F5290"/>
    <w:rsid w:val="001F5583"/>
    <w:rsid w:val="001F5C5F"/>
    <w:rsid w:val="001F6398"/>
    <w:rsid w:val="001F63F6"/>
    <w:rsid w:val="001F6A88"/>
    <w:rsid w:val="001F71BC"/>
    <w:rsid w:val="001F7818"/>
    <w:rsid w:val="002002FB"/>
    <w:rsid w:val="00200ECD"/>
    <w:rsid w:val="00201241"/>
    <w:rsid w:val="002022CE"/>
    <w:rsid w:val="00202997"/>
    <w:rsid w:val="002034B6"/>
    <w:rsid w:val="0020446C"/>
    <w:rsid w:val="002048E4"/>
    <w:rsid w:val="00204B3F"/>
    <w:rsid w:val="0020544D"/>
    <w:rsid w:val="00205874"/>
    <w:rsid w:val="00205A40"/>
    <w:rsid w:val="00205A6B"/>
    <w:rsid w:val="00205C67"/>
    <w:rsid w:val="002060FC"/>
    <w:rsid w:val="00206A11"/>
    <w:rsid w:val="002100F9"/>
    <w:rsid w:val="002105BA"/>
    <w:rsid w:val="002123A5"/>
    <w:rsid w:val="00212733"/>
    <w:rsid w:val="00212B41"/>
    <w:rsid w:val="00212BF8"/>
    <w:rsid w:val="00212F6F"/>
    <w:rsid w:val="002130E9"/>
    <w:rsid w:val="0021331C"/>
    <w:rsid w:val="00213984"/>
    <w:rsid w:val="00213D44"/>
    <w:rsid w:val="00213DD1"/>
    <w:rsid w:val="00213FF4"/>
    <w:rsid w:val="0021495A"/>
    <w:rsid w:val="0021564E"/>
    <w:rsid w:val="0021587A"/>
    <w:rsid w:val="00216202"/>
    <w:rsid w:val="00216323"/>
    <w:rsid w:val="002165DB"/>
    <w:rsid w:val="00220030"/>
    <w:rsid w:val="00220168"/>
    <w:rsid w:val="002203D6"/>
    <w:rsid w:val="00220A7E"/>
    <w:rsid w:val="002212B3"/>
    <w:rsid w:val="00221DFB"/>
    <w:rsid w:val="0022213D"/>
    <w:rsid w:val="002228C5"/>
    <w:rsid w:val="002249E7"/>
    <w:rsid w:val="00225182"/>
    <w:rsid w:val="0022658C"/>
    <w:rsid w:val="002276F5"/>
    <w:rsid w:val="00227D75"/>
    <w:rsid w:val="00227F2D"/>
    <w:rsid w:val="002301A8"/>
    <w:rsid w:val="002303B4"/>
    <w:rsid w:val="002308EB"/>
    <w:rsid w:val="00230C0F"/>
    <w:rsid w:val="00231327"/>
    <w:rsid w:val="00231566"/>
    <w:rsid w:val="00231742"/>
    <w:rsid w:val="0023183B"/>
    <w:rsid w:val="00231F33"/>
    <w:rsid w:val="00232250"/>
    <w:rsid w:val="00232E72"/>
    <w:rsid w:val="00232FE9"/>
    <w:rsid w:val="00233F2D"/>
    <w:rsid w:val="00234461"/>
    <w:rsid w:val="0023448C"/>
    <w:rsid w:val="00234C93"/>
    <w:rsid w:val="00235C2C"/>
    <w:rsid w:val="00235D0E"/>
    <w:rsid w:val="00237243"/>
    <w:rsid w:val="00237A7F"/>
    <w:rsid w:val="00240992"/>
    <w:rsid w:val="0024210E"/>
    <w:rsid w:val="0024490F"/>
    <w:rsid w:val="00245994"/>
    <w:rsid w:val="00245C90"/>
    <w:rsid w:val="00246854"/>
    <w:rsid w:val="0024691D"/>
    <w:rsid w:val="0024704D"/>
    <w:rsid w:val="002471DD"/>
    <w:rsid w:val="00247492"/>
    <w:rsid w:val="002477D5"/>
    <w:rsid w:val="002479F8"/>
    <w:rsid w:val="00247A60"/>
    <w:rsid w:val="00250DB1"/>
    <w:rsid w:val="0025189E"/>
    <w:rsid w:val="00251D4A"/>
    <w:rsid w:val="002526F4"/>
    <w:rsid w:val="00253090"/>
    <w:rsid w:val="00253F4A"/>
    <w:rsid w:val="00254327"/>
    <w:rsid w:val="00254570"/>
    <w:rsid w:val="00254595"/>
    <w:rsid w:val="00254CD0"/>
    <w:rsid w:val="0025580B"/>
    <w:rsid w:val="00255DAF"/>
    <w:rsid w:val="00255EDE"/>
    <w:rsid w:val="00256965"/>
    <w:rsid w:val="00256DBC"/>
    <w:rsid w:val="002573C8"/>
    <w:rsid w:val="00257461"/>
    <w:rsid w:val="00257491"/>
    <w:rsid w:val="00257ECB"/>
    <w:rsid w:val="00260A26"/>
    <w:rsid w:val="00260B99"/>
    <w:rsid w:val="00262595"/>
    <w:rsid w:val="00262BF2"/>
    <w:rsid w:val="00262E3D"/>
    <w:rsid w:val="00263994"/>
    <w:rsid w:val="002645EE"/>
    <w:rsid w:val="00265676"/>
    <w:rsid w:val="00265ED0"/>
    <w:rsid w:val="00265F6B"/>
    <w:rsid w:val="002667C8"/>
    <w:rsid w:val="00270828"/>
    <w:rsid w:val="00272164"/>
    <w:rsid w:val="002722EF"/>
    <w:rsid w:val="00273A99"/>
    <w:rsid w:val="00273FAA"/>
    <w:rsid w:val="0027402A"/>
    <w:rsid w:val="00274C12"/>
    <w:rsid w:val="00275583"/>
    <w:rsid w:val="00275DEC"/>
    <w:rsid w:val="00275FB1"/>
    <w:rsid w:val="00276EAD"/>
    <w:rsid w:val="002772D0"/>
    <w:rsid w:val="002774C3"/>
    <w:rsid w:val="00280239"/>
    <w:rsid w:val="00281DE4"/>
    <w:rsid w:val="00282796"/>
    <w:rsid w:val="002831A4"/>
    <w:rsid w:val="002835F4"/>
    <w:rsid w:val="00283818"/>
    <w:rsid w:val="002843AC"/>
    <w:rsid w:val="002851B5"/>
    <w:rsid w:val="002853BE"/>
    <w:rsid w:val="00285545"/>
    <w:rsid w:val="0028580D"/>
    <w:rsid w:val="002860D7"/>
    <w:rsid w:val="002872B5"/>
    <w:rsid w:val="00287904"/>
    <w:rsid w:val="00287F71"/>
    <w:rsid w:val="00287FC9"/>
    <w:rsid w:val="002902B4"/>
    <w:rsid w:val="002906C9"/>
    <w:rsid w:val="00290AB3"/>
    <w:rsid w:val="00290C4F"/>
    <w:rsid w:val="00291001"/>
    <w:rsid w:val="002912A1"/>
    <w:rsid w:val="00291BEA"/>
    <w:rsid w:val="00291CB0"/>
    <w:rsid w:val="00291F74"/>
    <w:rsid w:val="0029227E"/>
    <w:rsid w:val="00292D33"/>
    <w:rsid w:val="0029361E"/>
    <w:rsid w:val="002937B5"/>
    <w:rsid w:val="002937BC"/>
    <w:rsid w:val="00293E01"/>
    <w:rsid w:val="00293FE2"/>
    <w:rsid w:val="002941CA"/>
    <w:rsid w:val="0029426C"/>
    <w:rsid w:val="00295B41"/>
    <w:rsid w:val="002960AB"/>
    <w:rsid w:val="002961BE"/>
    <w:rsid w:val="00296AAB"/>
    <w:rsid w:val="00296F80"/>
    <w:rsid w:val="00296F9C"/>
    <w:rsid w:val="002970E3"/>
    <w:rsid w:val="002974B1"/>
    <w:rsid w:val="002A0707"/>
    <w:rsid w:val="002A0915"/>
    <w:rsid w:val="002A14D6"/>
    <w:rsid w:val="002A1BB6"/>
    <w:rsid w:val="002A1BF3"/>
    <w:rsid w:val="002A2241"/>
    <w:rsid w:val="002A2287"/>
    <w:rsid w:val="002A2AB0"/>
    <w:rsid w:val="002A3A9D"/>
    <w:rsid w:val="002A4985"/>
    <w:rsid w:val="002A6714"/>
    <w:rsid w:val="002A6771"/>
    <w:rsid w:val="002A784D"/>
    <w:rsid w:val="002B18A4"/>
    <w:rsid w:val="002B24D1"/>
    <w:rsid w:val="002B2B2F"/>
    <w:rsid w:val="002B2DC9"/>
    <w:rsid w:val="002B38DF"/>
    <w:rsid w:val="002B3DEB"/>
    <w:rsid w:val="002B4279"/>
    <w:rsid w:val="002B44B4"/>
    <w:rsid w:val="002B4A7A"/>
    <w:rsid w:val="002B522B"/>
    <w:rsid w:val="002B61CE"/>
    <w:rsid w:val="002B6D4D"/>
    <w:rsid w:val="002B7F2C"/>
    <w:rsid w:val="002C02D6"/>
    <w:rsid w:val="002C053E"/>
    <w:rsid w:val="002C1322"/>
    <w:rsid w:val="002C3160"/>
    <w:rsid w:val="002C3ED6"/>
    <w:rsid w:val="002C53FB"/>
    <w:rsid w:val="002C5F6C"/>
    <w:rsid w:val="002C6307"/>
    <w:rsid w:val="002C6634"/>
    <w:rsid w:val="002C6BC1"/>
    <w:rsid w:val="002D04BC"/>
    <w:rsid w:val="002D0DAD"/>
    <w:rsid w:val="002D18AC"/>
    <w:rsid w:val="002D1E93"/>
    <w:rsid w:val="002D1EEF"/>
    <w:rsid w:val="002D2D61"/>
    <w:rsid w:val="002D2DA2"/>
    <w:rsid w:val="002D3606"/>
    <w:rsid w:val="002D3DAF"/>
    <w:rsid w:val="002D3FF0"/>
    <w:rsid w:val="002D42F8"/>
    <w:rsid w:val="002D437E"/>
    <w:rsid w:val="002D43CC"/>
    <w:rsid w:val="002D493A"/>
    <w:rsid w:val="002D5F6F"/>
    <w:rsid w:val="002D6490"/>
    <w:rsid w:val="002D761F"/>
    <w:rsid w:val="002E004C"/>
    <w:rsid w:val="002E0195"/>
    <w:rsid w:val="002E02ED"/>
    <w:rsid w:val="002E08BE"/>
    <w:rsid w:val="002E0ADF"/>
    <w:rsid w:val="002E171B"/>
    <w:rsid w:val="002E179B"/>
    <w:rsid w:val="002E23A6"/>
    <w:rsid w:val="002E330D"/>
    <w:rsid w:val="002E3A90"/>
    <w:rsid w:val="002E416A"/>
    <w:rsid w:val="002E4536"/>
    <w:rsid w:val="002E4833"/>
    <w:rsid w:val="002E5281"/>
    <w:rsid w:val="002E544A"/>
    <w:rsid w:val="002E5BBB"/>
    <w:rsid w:val="002E5CB5"/>
    <w:rsid w:val="002E6485"/>
    <w:rsid w:val="002E64EE"/>
    <w:rsid w:val="002E7BEB"/>
    <w:rsid w:val="002F0210"/>
    <w:rsid w:val="002F0797"/>
    <w:rsid w:val="002F0C23"/>
    <w:rsid w:val="002F1101"/>
    <w:rsid w:val="002F119E"/>
    <w:rsid w:val="002F11FE"/>
    <w:rsid w:val="002F1B27"/>
    <w:rsid w:val="002F1F26"/>
    <w:rsid w:val="002F2513"/>
    <w:rsid w:val="002F5315"/>
    <w:rsid w:val="002F5B24"/>
    <w:rsid w:val="002F6628"/>
    <w:rsid w:val="002F66A4"/>
    <w:rsid w:val="002F7525"/>
    <w:rsid w:val="00300D7C"/>
    <w:rsid w:val="00300F37"/>
    <w:rsid w:val="00301968"/>
    <w:rsid w:val="00301ADE"/>
    <w:rsid w:val="00301EB0"/>
    <w:rsid w:val="00302436"/>
    <w:rsid w:val="0030252C"/>
    <w:rsid w:val="0030342A"/>
    <w:rsid w:val="00304337"/>
    <w:rsid w:val="00304574"/>
    <w:rsid w:val="00304B9A"/>
    <w:rsid w:val="0030536F"/>
    <w:rsid w:val="00305562"/>
    <w:rsid w:val="003062E5"/>
    <w:rsid w:val="00310FA5"/>
    <w:rsid w:val="003112CD"/>
    <w:rsid w:val="00311330"/>
    <w:rsid w:val="00311BEC"/>
    <w:rsid w:val="003129FA"/>
    <w:rsid w:val="00312E3C"/>
    <w:rsid w:val="003139F9"/>
    <w:rsid w:val="00313CD9"/>
    <w:rsid w:val="003141B4"/>
    <w:rsid w:val="00314E23"/>
    <w:rsid w:val="0031545D"/>
    <w:rsid w:val="003158B1"/>
    <w:rsid w:val="00320DEB"/>
    <w:rsid w:val="0032157C"/>
    <w:rsid w:val="00321CF8"/>
    <w:rsid w:val="00321EF7"/>
    <w:rsid w:val="00321F5E"/>
    <w:rsid w:val="0032346A"/>
    <w:rsid w:val="003241B5"/>
    <w:rsid w:val="003248D5"/>
    <w:rsid w:val="00324978"/>
    <w:rsid w:val="00324B7F"/>
    <w:rsid w:val="003268D2"/>
    <w:rsid w:val="00327D2F"/>
    <w:rsid w:val="00330632"/>
    <w:rsid w:val="003313A6"/>
    <w:rsid w:val="00331E8B"/>
    <w:rsid w:val="00331F4B"/>
    <w:rsid w:val="003324A9"/>
    <w:rsid w:val="00332E0F"/>
    <w:rsid w:val="00333019"/>
    <w:rsid w:val="003335AC"/>
    <w:rsid w:val="00333CE8"/>
    <w:rsid w:val="00333FD6"/>
    <w:rsid w:val="00334715"/>
    <w:rsid w:val="0033485E"/>
    <w:rsid w:val="00335863"/>
    <w:rsid w:val="00336E3D"/>
    <w:rsid w:val="00337837"/>
    <w:rsid w:val="003415A0"/>
    <w:rsid w:val="00341BE2"/>
    <w:rsid w:val="0034286C"/>
    <w:rsid w:val="0034514E"/>
    <w:rsid w:val="0034563B"/>
    <w:rsid w:val="0034565E"/>
    <w:rsid w:val="003458CF"/>
    <w:rsid w:val="00345AD5"/>
    <w:rsid w:val="00345EA5"/>
    <w:rsid w:val="003472A9"/>
    <w:rsid w:val="0034779E"/>
    <w:rsid w:val="003513BA"/>
    <w:rsid w:val="003528F7"/>
    <w:rsid w:val="00352A66"/>
    <w:rsid w:val="00352BC1"/>
    <w:rsid w:val="00352BC7"/>
    <w:rsid w:val="0035444A"/>
    <w:rsid w:val="003551D4"/>
    <w:rsid w:val="003559DF"/>
    <w:rsid w:val="00355F6D"/>
    <w:rsid w:val="003569A9"/>
    <w:rsid w:val="00356B49"/>
    <w:rsid w:val="00356DCD"/>
    <w:rsid w:val="00356FC3"/>
    <w:rsid w:val="00357B0E"/>
    <w:rsid w:val="00357CB0"/>
    <w:rsid w:val="003619BE"/>
    <w:rsid w:val="003622D5"/>
    <w:rsid w:val="00362768"/>
    <w:rsid w:val="00362B5A"/>
    <w:rsid w:val="00363E05"/>
    <w:rsid w:val="00364213"/>
    <w:rsid w:val="003645ED"/>
    <w:rsid w:val="00364E9D"/>
    <w:rsid w:val="00366297"/>
    <w:rsid w:val="00366914"/>
    <w:rsid w:val="00366971"/>
    <w:rsid w:val="003669FD"/>
    <w:rsid w:val="00366D84"/>
    <w:rsid w:val="00367105"/>
    <w:rsid w:val="00367CD9"/>
    <w:rsid w:val="00367FC0"/>
    <w:rsid w:val="00370304"/>
    <w:rsid w:val="003707BD"/>
    <w:rsid w:val="003710F1"/>
    <w:rsid w:val="00371D64"/>
    <w:rsid w:val="003722C4"/>
    <w:rsid w:val="003722D8"/>
    <w:rsid w:val="00372597"/>
    <w:rsid w:val="00372EC8"/>
    <w:rsid w:val="00374158"/>
    <w:rsid w:val="00375263"/>
    <w:rsid w:val="00375374"/>
    <w:rsid w:val="003757BA"/>
    <w:rsid w:val="003765A8"/>
    <w:rsid w:val="00377075"/>
    <w:rsid w:val="003775F1"/>
    <w:rsid w:val="00377C39"/>
    <w:rsid w:val="00377CE8"/>
    <w:rsid w:val="00377E3F"/>
    <w:rsid w:val="00380120"/>
    <w:rsid w:val="00380E60"/>
    <w:rsid w:val="0038152A"/>
    <w:rsid w:val="0038211B"/>
    <w:rsid w:val="003826C1"/>
    <w:rsid w:val="0038296B"/>
    <w:rsid w:val="00382F80"/>
    <w:rsid w:val="003841CB"/>
    <w:rsid w:val="00384E4A"/>
    <w:rsid w:val="00384ED2"/>
    <w:rsid w:val="00385161"/>
    <w:rsid w:val="003868BA"/>
    <w:rsid w:val="00390B74"/>
    <w:rsid w:val="00391BD4"/>
    <w:rsid w:val="00392442"/>
    <w:rsid w:val="003936DC"/>
    <w:rsid w:val="00393A12"/>
    <w:rsid w:val="0039418B"/>
    <w:rsid w:val="00395019"/>
    <w:rsid w:val="003951AD"/>
    <w:rsid w:val="003954A6"/>
    <w:rsid w:val="00395972"/>
    <w:rsid w:val="0039616C"/>
    <w:rsid w:val="003964BC"/>
    <w:rsid w:val="00396768"/>
    <w:rsid w:val="00396895"/>
    <w:rsid w:val="00396CB3"/>
    <w:rsid w:val="003971E5"/>
    <w:rsid w:val="00397295"/>
    <w:rsid w:val="00397983"/>
    <w:rsid w:val="003A0567"/>
    <w:rsid w:val="003A05EA"/>
    <w:rsid w:val="003A176F"/>
    <w:rsid w:val="003A27D7"/>
    <w:rsid w:val="003A383E"/>
    <w:rsid w:val="003A3F09"/>
    <w:rsid w:val="003A480F"/>
    <w:rsid w:val="003A4C47"/>
    <w:rsid w:val="003A4C84"/>
    <w:rsid w:val="003A4D2A"/>
    <w:rsid w:val="003A57FA"/>
    <w:rsid w:val="003A680F"/>
    <w:rsid w:val="003A6873"/>
    <w:rsid w:val="003A6CD7"/>
    <w:rsid w:val="003A6F77"/>
    <w:rsid w:val="003A7569"/>
    <w:rsid w:val="003B0131"/>
    <w:rsid w:val="003B04A8"/>
    <w:rsid w:val="003B1CBC"/>
    <w:rsid w:val="003B3BB6"/>
    <w:rsid w:val="003B4F1A"/>
    <w:rsid w:val="003B52A7"/>
    <w:rsid w:val="003B5520"/>
    <w:rsid w:val="003B5618"/>
    <w:rsid w:val="003B5C9A"/>
    <w:rsid w:val="003B5FCF"/>
    <w:rsid w:val="003B6328"/>
    <w:rsid w:val="003B6448"/>
    <w:rsid w:val="003B659F"/>
    <w:rsid w:val="003B65A3"/>
    <w:rsid w:val="003B6CCF"/>
    <w:rsid w:val="003B7551"/>
    <w:rsid w:val="003B7A41"/>
    <w:rsid w:val="003C0317"/>
    <w:rsid w:val="003C075E"/>
    <w:rsid w:val="003C091C"/>
    <w:rsid w:val="003C0EC3"/>
    <w:rsid w:val="003C26B4"/>
    <w:rsid w:val="003C2869"/>
    <w:rsid w:val="003C2C25"/>
    <w:rsid w:val="003C3091"/>
    <w:rsid w:val="003C32FE"/>
    <w:rsid w:val="003C3B57"/>
    <w:rsid w:val="003C4005"/>
    <w:rsid w:val="003C419B"/>
    <w:rsid w:val="003C41DE"/>
    <w:rsid w:val="003C4973"/>
    <w:rsid w:val="003C4A51"/>
    <w:rsid w:val="003C5D90"/>
    <w:rsid w:val="003C6109"/>
    <w:rsid w:val="003C7AA7"/>
    <w:rsid w:val="003C7F4A"/>
    <w:rsid w:val="003D020F"/>
    <w:rsid w:val="003D0787"/>
    <w:rsid w:val="003D0AAA"/>
    <w:rsid w:val="003D0B67"/>
    <w:rsid w:val="003D27DF"/>
    <w:rsid w:val="003D2AD8"/>
    <w:rsid w:val="003D2D5B"/>
    <w:rsid w:val="003D31BA"/>
    <w:rsid w:val="003D3C0F"/>
    <w:rsid w:val="003D3C1D"/>
    <w:rsid w:val="003D413B"/>
    <w:rsid w:val="003D4EFF"/>
    <w:rsid w:val="003D5F1B"/>
    <w:rsid w:val="003D6482"/>
    <w:rsid w:val="003D6E31"/>
    <w:rsid w:val="003D7113"/>
    <w:rsid w:val="003D72C5"/>
    <w:rsid w:val="003D781F"/>
    <w:rsid w:val="003D7F89"/>
    <w:rsid w:val="003E13E5"/>
    <w:rsid w:val="003E18AE"/>
    <w:rsid w:val="003E18E0"/>
    <w:rsid w:val="003E1BF7"/>
    <w:rsid w:val="003E22AB"/>
    <w:rsid w:val="003E238A"/>
    <w:rsid w:val="003E288F"/>
    <w:rsid w:val="003E3502"/>
    <w:rsid w:val="003E3DE1"/>
    <w:rsid w:val="003E413B"/>
    <w:rsid w:val="003E464C"/>
    <w:rsid w:val="003E57B4"/>
    <w:rsid w:val="003E5953"/>
    <w:rsid w:val="003E5B6D"/>
    <w:rsid w:val="003E5CFC"/>
    <w:rsid w:val="003E663D"/>
    <w:rsid w:val="003E67DB"/>
    <w:rsid w:val="003E7514"/>
    <w:rsid w:val="003E7E35"/>
    <w:rsid w:val="003F072D"/>
    <w:rsid w:val="003F0855"/>
    <w:rsid w:val="003F1BBB"/>
    <w:rsid w:val="003F1FE5"/>
    <w:rsid w:val="003F36A5"/>
    <w:rsid w:val="003F48A0"/>
    <w:rsid w:val="003F4B8B"/>
    <w:rsid w:val="003F4E80"/>
    <w:rsid w:val="003F5E2B"/>
    <w:rsid w:val="003F659A"/>
    <w:rsid w:val="003F66FA"/>
    <w:rsid w:val="003F692E"/>
    <w:rsid w:val="003F7DA5"/>
    <w:rsid w:val="003F7ED6"/>
    <w:rsid w:val="0040004E"/>
    <w:rsid w:val="0040033A"/>
    <w:rsid w:val="00400A57"/>
    <w:rsid w:val="00401BD6"/>
    <w:rsid w:val="004039E3"/>
    <w:rsid w:val="004043DA"/>
    <w:rsid w:val="00404E7D"/>
    <w:rsid w:val="004059AE"/>
    <w:rsid w:val="0040618B"/>
    <w:rsid w:val="00407360"/>
    <w:rsid w:val="00410343"/>
    <w:rsid w:val="00410B8C"/>
    <w:rsid w:val="00412CE2"/>
    <w:rsid w:val="00413B10"/>
    <w:rsid w:val="00413C79"/>
    <w:rsid w:val="00413F4B"/>
    <w:rsid w:val="004140F9"/>
    <w:rsid w:val="0041603D"/>
    <w:rsid w:val="00416D0B"/>
    <w:rsid w:val="0041744C"/>
    <w:rsid w:val="00417DCC"/>
    <w:rsid w:val="0042004D"/>
    <w:rsid w:val="004201B8"/>
    <w:rsid w:val="004209A4"/>
    <w:rsid w:val="004209DC"/>
    <w:rsid w:val="00420E62"/>
    <w:rsid w:val="004215F9"/>
    <w:rsid w:val="00421E9F"/>
    <w:rsid w:val="00422056"/>
    <w:rsid w:val="004225FB"/>
    <w:rsid w:val="00422775"/>
    <w:rsid w:val="00422961"/>
    <w:rsid w:val="00422F73"/>
    <w:rsid w:val="00424632"/>
    <w:rsid w:val="00424BE5"/>
    <w:rsid w:val="00425273"/>
    <w:rsid w:val="00426A35"/>
    <w:rsid w:val="00426CF7"/>
    <w:rsid w:val="00427DF2"/>
    <w:rsid w:val="00430912"/>
    <w:rsid w:val="00430ACC"/>
    <w:rsid w:val="00430C13"/>
    <w:rsid w:val="00431050"/>
    <w:rsid w:val="00431169"/>
    <w:rsid w:val="004329A2"/>
    <w:rsid w:val="004336AB"/>
    <w:rsid w:val="0043431C"/>
    <w:rsid w:val="00434835"/>
    <w:rsid w:val="0043670B"/>
    <w:rsid w:val="00436D5A"/>
    <w:rsid w:val="00437AEC"/>
    <w:rsid w:val="00437FC6"/>
    <w:rsid w:val="004405A0"/>
    <w:rsid w:val="0044084C"/>
    <w:rsid w:val="004408A2"/>
    <w:rsid w:val="00440F0F"/>
    <w:rsid w:val="00442619"/>
    <w:rsid w:val="00442E75"/>
    <w:rsid w:val="004433F0"/>
    <w:rsid w:val="004445BF"/>
    <w:rsid w:val="00444B0F"/>
    <w:rsid w:val="00444D78"/>
    <w:rsid w:val="00445E43"/>
    <w:rsid w:val="00446148"/>
    <w:rsid w:val="00446A5B"/>
    <w:rsid w:val="004472B8"/>
    <w:rsid w:val="004477DE"/>
    <w:rsid w:val="00447937"/>
    <w:rsid w:val="00447CD5"/>
    <w:rsid w:val="004500C9"/>
    <w:rsid w:val="004502D2"/>
    <w:rsid w:val="00450BB6"/>
    <w:rsid w:val="004511EA"/>
    <w:rsid w:val="00451CDD"/>
    <w:rsid w:val="00451D0D"/>
    <w:rsid w:val="00451FA1"/>
    <w:rsid w:val="00452CB8"/>
    <w:rsid w:val="004543EA"/>
    <w:rsid w:val="00454B5A"/>
    <w:rsid w:val="00455A94"/>
    <w:rsid w:val="004566E3"/>
    <w:rsid w:val="00456CB2"/>
    <w:rsid w:val="00457D71"/>
    <w:rsid w:val="00461209"/>
    <w:rsid w:val="004614FC"/>
    <w:rsid w:val="00461694"/>
    <w:rsid w:val="00461D6A"/>
    <w:rsid w:val="0046236D"/>
    <w:rsid w:val="00462B44"/>
    <w:rsid w:val="004631E1"/>
    <w:rsid w:val="004639E2"/>
    <w:rsid w:val="004643D0"/>
    <w:rsid w:val="0046464C"/>
    <w:rsid w:val="00464AE0"/>
    <w:rsid w:val="00464CB7"/>
    <w:rsid w:val="00465A75"/>
    <w:rsid w:val="00465DC5"/>
    <w:rsid w:val="00466453"/>
    <w:rsid w:val="0046668B"/>
    <w:rsid w:val="00466B47"/>
    <w:rsid w:val="00467142"/>
    <w:rsid w:val="0046766D"/>
    <w:rsid w:val="00470C55"/>
    <w:rsid w:val="00470FCE"/>
    <w:rsid w:val="00471144"/>
    <w:rsid w:val="00471B59"/>
    <w:rsid w:val="0047223B"/>
    <w:rsid w:val="0047241E"/>
    <w:rsid w:val="00472631"/>
    <w:rsid w:val="00472D51"/>
    <w:rsid w:val="00474196"/>
    <w:rsid w:val="00474A79"/>
    <w:rsid w:val="004756D1"/>
    <w:rsid w:val="004766A6"/>
    <w:rsid w:val="00476708"/>
    <w:rsid w:val="00476AA3"/>
    <w:rsid w:val="00476EB6"/>
    <w:rsid w:val="00476EDF"/>
    <w:rsid w:val="004776F3"/>
    <w:rsid w:val="00477A97"/>
    <w:rsid w:val="004801E7"/>
    <w:rsid w:val="00480798"/>
    <w:rsid w:val="00480958"/>
    <w:rsid w:val="004811FF"/>
    <w:rsid w:val="0048182B"/>
    <w:rsid w:val="00481A2A"/>
    <w:rsid w:val="00481BDF"/>
    <w:rsid w:val="00481F14"/>
    <w:rsid w:val="00482946"/>
    <w:rsid w:val="0048413A"/>
    <w:rsid w:val="004853B6"/>
    <w:rsid w:val="00485A55"/>
    <w:rsid w:val="00486556"/>
    <w:rsid w:val="00486CE1"/>
    <w:rsid w:val="00486D76"/>
    <w:rsid w:val="00487271"/>
    <w:rsid w:val="0048779E"/>
    <w:rsid w:val="00487836"/>
    <w:rsid w:val="00487990"/>
    <w:rsid w:val="00487E60"/>
    <w:rsid w:val="0049041B"/>
    <w:rsid w:val="00492200"/>
    <w:rsid w:val="004928EE"/>
    <w:rsid w:val="00493D35"/>
    <w:rsid w:val="00493E07"/>
    <w:rsid w:val="004943E9"/>
    <w:rsid w:val="00494D5F"/>
    <w:rsid w:val="0049584E"/>
    <w:rsid w:val="00495ABB"/>
    <w:rsid w:val="00495C1D"/>
    <w:rsid w:val="00496008"/>
    <w:rsid w:val="00496084"/>
    <w:rsid w:val="00496B59"/>
    <w:rsid w:val="00496C70"/>
    <w:rsid w:val="004978A5"/>
    <w:rsid w:val="00497FE5"/>
    <w:rsid w:val="004A005A"/>
    <w:rsid w:val="004A0EB5"/>
    <w:rsid w:val="004A26AA"/>
    <w:rsid w:val="004A29A9"/>
    <w:rsid w:val="004A2F50"/>
    <w:rsid w:val="004A31C8"/>
    <w:rsid w:val="004A34DD"/>
    <w:rsid w:val="004A600F"/>
    <w:rsid w:val="004A6026"/>
    <w:rsid w:val="004A6507"/>
    <w:rsid w:val="004A65C4"/>
    <w:rsid w:val="004A678B"/>
    <w:rsid w:val="004A6B42"/>
    <w:rsid w:val="004A6C34"/>
    <w:rsid w:val="004A6F25"/>
    <w:rsid w:val="004A7B2E"/>
    <w:rsid w:val="004A7FCC"/>
    <w:rsid w:val="004B034E"/>
    <w:rsid w:val="004B03FF"/>
    <w:rsid w:val="004B19CE"/>
    <w:rsid w:val="004B2248"/>
    <w:rsid w:val="004B355D"/>
    <w:rsid w:val="004B3A3D"/>
    <w:rsid w:val="004B3BD0"/>
    <w:rsid w:val="004B41EE"/>
    <w:rsid w:val="004B43ED"/>
    <w:rsid w:val="004B4F4E"/>
    <w:rsid w:val="004B58F9"/>
    <w:rsid w:val="004B594A"/>
    <w:rsid w:val="004B61B7"/>
    <w:rsid w:val="004B6A7C"/>
    <w:rsid w:val="004B7086"/>
    <w:rsid w:val="004B7397"/>
    <w:rsid w:val="004B75A9"/>
    <w:rsid w:val="004B7721"/>
    <w:rsid w:val="004C0A1F"/>
    <w:rsid w:val="004C17DA"/>
    <w:rsid w:val="004C3541"/>
    <w:rsid w:val="004C41EF"/>
    <w:rsid w:val="004C43F0"/>
    <w:rsid w:val="004C529A"/>
    <w:rsid w:val="004C5E38"/>
    <w:rsid w:val="004C60B3"/>
    <w:rsid w:val="004C6336"/>
    <w:rsid w:val="004C6DC7"/>
    <w:rsid w:val="004C7749"/>
    <w:rsid w:val="004D05EC"/>
    <w:rsid w:val="004D07CB"/>
    <w:rsid w:val="004D091F"/>
    <w:rsid w:val="004D14A5"/>
    <w:rsid w:val="004D185F"/>
    <w:rsid w:val="004D1E0B"/>
    <w:rsid w:val="004D2469"/>
    <w:rsid w:val="004D27DD"/>
    <w:rsid w:val="004D2E22"/>
    <w:rsid w:val="004D37A0"/>
    <w:rsid w:val="004D3A58"/>
    <w:rsid w:val="004D3BED"/>
    <w:rsid w:val="004D43FC"/>
    <w:rsid w:val="004D4A47"/>
    <w:rsid w:val="004D5381"/>
    <w:rsid w:val="004D795C"/>
    <w:rsid w:val="004D7F62"/>
    <w:rsid w:val="004E0A9C"/>
    <w:rsid w:val="004E0BF8"/>
    <w:rsid w:val="004E1094"/>
    <w:rsid w:val="004E18DE"/>
    <w:rsid w:val="004E1A4B"/>
    <w:rsid w:val="004E1BED"/>
    <w:rsid w:val="004E2EC3"/>
    <w:rsid w:val="004E3F4B"/>
    <w:rsid w:val="004E511A"/>
    <w:rsid w:val="004E519D"/>
    <w:rsid w:val="004E5D53"/>
    <w:rsid w:val="004E602C"/>
    <w:rsid w:val="004E73CB"/>
    <w:rsid w:val="004E7AE6"/>
    <w:rsid w:val="004F0182"/>
    <w:rsid w:val="004F0D86"/>
    <w:rsid w:val="004F1856"/>
    <w:rsid w:val="004F1FAA"/>
    <w:rsid w:val="004F27D2"/>
    <w:rsid w:val="004F2CE6"/>
    <w:rsid w:val="004F3679"/>
    <w:rsid w:val="004F3927"/>
    <w:rsid w:val="004F42BC"/>
    <w:rsid w:val="004F469D"/>
    <w:rsid w:val="004F5343"/>
    <w:rsid w:val="004F5EBD"/>
    <w:rsid w:val="004F67F5"/>
    <w:rsid w:val="004F6D14"/>
    <w:rsid w:val="004F6F56"/>
    <w:rsid w:val="005015A6"/>
    <w:rsid w:val="0050232F"/>
    <w:rsid w:val="00502BEB"/>
    <w:rsid w:val="00502FDF"/>
    <w:rsid w:val="00503941"/>
    <w:rsid w:val="00503E33"/>
    <w:rsid w:val="0050492A"/>
    <w:rsid w:val="00506057"/>
    <w:rsid w:val="005069D9"/>
    <w:rsid w:val="0050797C"/>
    <w:rsid w:val="00507A55"/>
    <w:rsid w:val="00510EA0"/>
    <w:rsid w:val="005116DF"/>
    <w:rsid w:val="005122C8"/>
    <w:rsid w:val="0051289A"/>
    <w:rsid w:val="005128CF"/>
    <w:rsid w:val="00512A21"/>
    <w:rsid w:val="00512C76"/>
    <w:rsid w:val="005132A9"/>
    <w:rsid w:val="00513B31"/>
    <w:rsid w:val="005142F0"/>
    <w:rsid w:val="00514B6A"/>
    <w:rsid w:val="00515811"/>
    <w:rsid w:val="00515A02"/>
    <w:rsid w:val="00515B36"/>
    <w:rsid w:val="00515C03"/>
    <w:rsid w:val="00516252"/>
    <w:rsid w:val="00516D6B"/>
    <w:rsid w:val="00517210"/>
    <w:rsid w:val="00517E70"/>
    <w:rsid w:val="00520302"/>
    <w:rsid w:val="005209EB"/>
    <w:rsid w:val="00520F26"/>
    <w:rsid w:val="00520F72"/>
    <w:rsid w:val="0052177F"/>
    <w:rsid w:val="005218F3"/>
    <w:rsid w:val="00521A41"/>
    <w:rsid w:val="00521BEB"/>
    <w:rsid w:val="00521EB4"/>
    <w:rsid w:val="00522A67"/>
    <w:rsid w:val="00523000"/>
    <w:rsid w:val="0052337C"/>
    <w:rsid w:val="005236D2"/>
    <w:rsid w:val="00523D8C"/>
    <w:rsid w:val="00524407"/>
    <w:rsid w:val="0052509B"/>
    <w:rsid w:val="005253F4"/>
    <w:rsid w:val="00526604"/>
    <w:rsid w:val="00526D50"/>
    <w:rsid w:val="00527FDF"/>
    <w:rsid w:val="00530851"/>
    <w:rsid w:val="00530B70"/>
    <w:rsid w:val="005322A3"/>
    <w:rsid w:val="005339C7"/>
    <w:rsid w:val="0053454E"/>
    <w:rsid w:val="005378E2"/>
    <w:rsid w:val="0054008E"/>
    <w:rsid w:val="005408CA"/>
    <w:rsid w:val="00540B95"/>
    <w:rsid w:val="005413B5"/>
    <w:rsid w:val="005413FB"/>
    <w:rsid w:val="0054141A"/>
    <w:rsid w:val="00543C1D"/>
    <w:rsid w:val="005441C8"/>
    <w:rsid w:val="005448C1"/>
    <w:rsid w:val="00544A2C"/>
    <w:rsid w:val="00545481"/>
    <w:rsid w:val="0054629A"/>
    <w:rsid w:val="00546D81"/>
    <w:rsid w:val="00546E22"/>
    <w:rsid w:val="00547EE0"/>
    <w:rsid w:val="005502B3"/>
    <w:rsid w:val="00552184"/>
    <w:rsid w:val="00552B19"/>
    <w:rsid w:val="00552C09"/>
    <w:rsid w:val="005530E6"/>
    <w:rsid w:val="00553353"/>
    <w:rsid w:val="00553E40"/>
    <w:rsid w:val="005547AB"/>
    <w:rsid w:val="00554FC9"/>
    <w:rsid w:val="005551AC"/>
    <w:rsid w:val="00555333"/>
    <w:rsid w:val="00555343"/>
    <w:rsid w:val="00555B25"/>
    <w:rsid w:val="00556397"/>
    <w:rsid w:val="0055667D"/>
    <w:rsid w:val="00556E6E"/>
    <w:rsid w:val="0055725B"/>
    <w:rsid w:val="00560644"/>
    <w:rsid w:val="00560719"/>
    <w:rsid w:val="0056089F"/>
    <w:rsid w:val="00561190"/>
    <w:rsid w:val="0056150E"/>
    <w:rsid w:val="00561E62"/>
    <w:rsid w:val="00562113"/>
    <w:rsid w:val="00562B5D"/>
    <w:rsid w:val="005647E4"/>
    <w:rsid w:val="00564DAD"/>
    <w:rsid w:val="0056513D"/>
    <w:rsid w:val="00565839"/>
    <w:rsid w:val="005659B7"/>
    <w:rsid w:val="00565E54"/>
    <w:rsid w:val="005661E1"/>
    <w:rsid w:val="00566EB2"/>
    <w:rsid w:val="00567774"/>
    <w:rsid w:val="00570655"/>
    <w:rsid w:val="005710C9"/>
    <w:rsid w:val="005711A9"/>
    <w:rsid w:val="0057221E"/>
    <w:rsid w:val="0057224C"/>
    <w:rsid w:val="005728A0"/>
    <w:rsid w:val="00572A6E"/>
    <w:rsid w:val="00573F2A"/>
    <w:rsid w:val="00574094"/>
    <w:rsid w:val="005744B7"/>
    <w:rsid w:val="0057583B"/>
    <w:rsid w:val="005764B3"/>
    <w:rsid w:val="00576522"/>
    <w:rsid w:val="005770F3"/>
    <w:rsid w:val="0057790D"/>
    <w:rsid w:val="00577B6C"/>
    <w:rsid w:val="00580872"/>
    <w:rsid w:val="0058132F"/>
    <w:rsid w:val="0058186E"/>
    <w:rsid w:val="00581D43"/>
    <w:rsid w:val="0058239F"/>
    <w:rsid w:val="00582978"/>
    <w:rsid w:val="00582B6B"/>
    <w:rsid w:val="00582BC8"/>
    <w:rsid w:val="005831F6"/>
    <w:rsid w:val="005848AE"/>
    <w:rsid w:val="0058504F"/>
    <w:rsid w:val="0058537A"/>
    <w:rsid w:val="0058629F"/>
    <w:rsid w:val="0058632B"/>
    <w:rsid w:val="005867C7"/>
    <w:rsid w:val="00587BC8"/>
    <w:rsid w:val="00587BCC"/>
    <w:rsid w:val="00590D2E"/>
    <w:rsid w:val="00591571"/>
    <w:rsid w:val="005916FD"/>
    <w:rsid w:val="00591760"/>
    <w:rsid w:val="0059271D"/>
    <w:rsid w:val="00592A7D"/>
    <w:rsid w:val="00592AA7"/>
    <w:rsid w:val="00593ADC"/>
    <w:rsid w:val="00593DDB"/>
    <w:rsid w:val="00594D01"/>
    <w:rsid w:val="00594D2D"/>
    <w:rsid w:val="00595DD4"/>
    <w:rsid w:val="00596286"/>
    <w:rsid w:val="005A06B8"/>
    <w:rsid w:val="005A0EC9"/>
    <w:rsid w:val="005A157F"/>
    <w:rsid w:val="005A2515"/>
    <w:rsid w:val="005A300B"/>
    <w:rsid w:val="005A47A3"/>
    <w:rsid w:val="005A5BCA"/>
    <w:rsid w:val="005A5F45"/>
    <w:rsid w:val="005A6911"/>
    <w:rsid w:val="005A71E8"/>
    <w:rsid w:val="005A7452"/>
    <w:rsid w:val="005B0C34"/>
    <w:rsid w:val="005B14E4"/>
    <w:rsid w:val="005B157F"/>
    <w:rsid w:val="005B2338"/>
    <w:rsid w:val="005B2414"/>
    <w:rsid w:val="005B2772"/>
    <w:rsid w:val="005B31C3"/>
    <w:rsid w:val="005B4C2A"/>
    <w:rsid w:val="005B5525"/>
    <w:rsid w:val="005B5B4E"/>
    <w:rsid w:val="005B602C"/>
    <w:rsid w:val="005B6ED8"/>
    <w:rsid w:val="005B78E1"/>
    <w:rsid w:val="005B7EAF"/>
    <w:rsid w:val="005C0772"/>
    <w:rsid w:val="005C0E42"/>
    <w:rsid w:val="005C195F"/>
    <w:rsid w:val="005C2244"/>
    <w:rsid w:val="005C2770"/>
    <w:rsid w:val="005C30AD"/>
    <w:rsid w:val="005C314F"/>
    <w:rsid w:val="005C3808"/>
    <w:rsid w:val="005C3B7C"/>
    <w:rsid w:val="005C40F5"/>
    <w:rsid w:val="005C4154"/>
    <w:rsid w:val="005C41F6"/>
    <w:rsid w:val="005C4A1B"/>
    <w:rsid w:val="005C5203"/>
    <w:rsid w:val="005C6A90"/>
    <w:rsid w:val="005C6EAB"/>
    <w:rsid w:val="005C75E0"/>
    <w:rsid w:val="005D0BFC"/>
    <w:rsid w:val="005D105B"/>
    <w:rsid w:val="005D1A0D"/>
    <w:rsid w:val="005D2B64"/>
    <w:rsid w:val="005D2D25"/>
    <w:rsid w:val="005D3481"/>
    <w:rsid w:val="005D3D3F"/>
    <w:rsid w:val="005D444D"/>
    <w:rsid w:val="005D4988"/>
    <w:rsid w:val="005D51E7"/>
    <w:rsid w:val="005D5EB9"/>
    <w:rsid w:val="005D6C23"/>
    <w:rsid w:val="005D7956"/>
    <w:rsid w:val="005D7D48"/>
    <w:rsid w:val="005E034A"/>
    <w:rsid w:val="005E04FF"/>
    <w:rsid w:val="005E0918"/>
    <w:rsid w:val="005E0BB1"/>
    <w:rsid w:val="005E1273"/>
    <w:rsid w:val="005E2274"/>
    <w:rsid w:val="005E2E79"/>
    <w:rsid w:val="005E3DAB"/>
    <w:rsid w:val="005E3DBA"/>
    <w:rsid w:val="005E4DF5"/>
    <w:rsid w:val="005E58E6"/>
    <w:rsid w:val="005E5CE4"/>
    <w:rsid w:val="005E6168"/>
    <w:rsid w:val="005E634C"/>
    <w:rsid w:val="005E75D3"/>
    <w:rsid w:val="005E7F5B"/>
    <w:rsid w:val="005F04A7"/>
    <w:rsid w:val="005F0FFB"/>
    <w:rsid w:val="005F136F"/>
    <w:rsid w:val="005F2DC6"/>
    <w:rsid w:val="005F44A4"/>
    <w:rsid w:val="005F4BB2"/>
    <w:rsid w:val="005F538E"/>
    <w:rsid w:val="005F702B"/>
    <w:rsid w:val="005F796E"/>
    <w:rsid w:val="005F7D2D"/>
    <w:rsid w:val="00600C93"/>
    <w:rsid w:val="00604AFA"/>
    <w:rsid w:val="00604EFB"/>
    <w:rsid w:val="006053F3"/>
    <w:rsid w:val="00605482"/>
    <w:rsid w:val="00605EEB"/>
    <w:rsid w:val="0060725B"/>
    <w:rsid w:val="00607297"/>
    <w:rsid w:val="00607DD7"/>
    <w:rsid w:val="00610331"/>
    <w:rsid w:val="00610444"/>
    <w:rsid w:val="006109C6"/>
    <w:rsid w:val="00610A26"/>
    <w:rsid w:val="00611800"/>
    <w:rsid w:val="00611D9C"/>
    <w:rsid w:val="00611F80"/>
    <w:rsid w:val="00612981"/>
    <w:rsid w:val="00613072"/>
    <w:rsid w:val="00613089"/>
    <w:rsid w:val="0061379B"/>
    <w:rsid w:val="006152E3"/>
    <w:rsid w:val="00615CCC"/>
    <w:rsid w:val="006161C0"/>
    <w:rsid w:val="00616755"/>
    <w:rsid w:val="00617CF0"/>
    <w:rsid w:val="00617E24"/>
    <w:rsid w:val="00617FCA"/>
    <w:rsid w:val="006210A4"/>
    <w:rsid w:val="00621155"/>
    <w:rsid w:val="00621247"/>
    <w:rsid w:val="00621845"/>
    <w:rsid w:val="00621AF2"/>
    <w:rsid w:val="00622515"/>
    <w:rsid w:val="00622A7C"/>
    <w:rsid w:val="00622E71"/>
    <w:rsid w:val="006235F5"/>
    <w:rsid w:val="00623E33"/>
    <w:rsid w:val="0062464A"/>
    <w:rsid w:val="00624905"/>
    <w:rsid w:val="00625722"/>
    <w:rsid w:val="0062578E"/>
    <w:rsid w:val="0062624A"/>
    <w:rsid w:val="006262DA"/>
    <w:rsid w:val="006263D9"/>
    <w:rsid w:val="00627909"/>
    <w:rsid w:val="00630611"/>
    <w:rsid w:val="00630A7A"/>
    <w:rsid w:val="00631268"/>
    <w:rsid w:val="0063128C"/>
    <w:rsid w:val="0063194D"/>
    <w:rsid w:val="00631DF6"/>
    <w:rsid w:val="00632332"/>
    <w:rsid w:val="00632C84"/>
    <w:rsid w:val="00632E6D"/>
    <w:rsid w:val="00633120"/>
    <w:rsid w:val="006339EC"/>
    <w:rsid w:val="00633B03"/>
    <w:rsid w:val="00633C03"/>
    <w:rsid w:val="00633ECA"/>
    <w:rsid w:val="006365AA"/>
    <w:rsid w:val="00636993"/>
    <w:rsid w:val="00636DC8"/>
    <w:rsid w:val="00636EFC"/>
    <w:rsid w:val="00637739"/>
    <w:rsid w:val="00637D61"/>
    <w:rsid w:val="0064075A"/>
    <w:rsid w:val="00640BFA"/>
    <w:rsid w:val="00641602"/>
    <w:rsid w:val="006417A8"/>
    <w:rsid w:val="00642EA1"/>
    <w:rsid w:val="00643252"/>
    <w:rsid w:val="006434A0"/>
    <w:rsid w:val="00643522"/>
    <w:rsid w:val="00644B7A"/>
    <w:rsid w:val="00644D74"/>
    <w:rsid w:val="00644E88"/>
    <w:rsid w:val="006454E2"/>
    <w:rsid w:val="00645B2E"/>
    <w:rsid w:val="0064666C"/>
    <w:rsid w:val="00646934"/>
    <w:rsid w:val="006472E0"/>
    <w:rsid w:val="00647C09"/>
    <w:rsid w:val="00650F22"/>
    <w:rsid w:val="00651C69"/>
    <w:rsid w:val="00652053"/>
    <w:rsid w:val="00652261"/>
    <w:rsid w:val="00652886"/>
    <w:rsid w:val="00652A54"/>
    <w:rsid w:val="00652F20"/>
    <w:rsid w:val="00652FE5"/>
    <w:rsid w:val="00653748"/>
    <w:rsid w:val="006541D0"/>
    <w:rsid w:val="006544BD"/>
    <w:rsid w:val="006545C2"/>
    <w:rsid w:val="00655763"/>
    <w:rsid w:val="006558E8"/>
    <w:rsid w:val="00656A36"/>
    <w:rsid w:val="00657268"/>
    <w:rsid w:val="00657DFA"/>
    <w:rsid w:val="00660683"/>
    <w:rsid w:val="00660735"/>
    <w:rsid w:val="00661551"/>
    <w:rsid w:val="00661B5C"/>
    <w:rsid w:val="00663196"/>
    <w:rsid w:val="006637A9"/>
    <w:rsid w:val="0066397B"/>
    <w:rsid w:val="00663BA5"/>
    <w:rsid w:val="006640A1"/>
    <w:rsid w:val="00664129"/>
    <w:rsid w:val="006648F7"/>
    <w:rsid w:val="006655F1"/>
    <w:rsid w:val="00665BBA"/>
    <w:rsid w:val="00667029"/>
    <w:rsid w:val="0066796A"/>
    <w:rsid w:val="00667C6A"/>
    <w:rsid w:val="00670575"/>
    <w:rsid w:val="006715B6"/>
    <w:rsid w:val="006723E4"/>
    <w:rsid w:val="006730EA"/>
    <w:rsid w:val="00673358"/>
    <w:rsid w:val="00673A31"/>
    <w:rsid w:val="00673ADD"/>
    <w:rsid w:val="00674032"/>
    <w:rsid w:val="0067447B"/>
    <w:rsid w:val="00675049"/>
    <w:rsid w:val="006755EE"/>
    <w:rsid w:val="00675A33"/>
    <w:rsid w:val="006802B5"/>
    <w:rsid w:val="00680863"/>
    <w:rsid w:val="00680AF7"/>
    <w:rsid w:val="00682DE6"/>
    <w:rsid w:val="006834F9"/>
    <w:rsid w:val="0068526F"/>
    <w:rsid w:val="0068587D"/>
    <w:rsid w:val="00685913"/>
    <w:rsid w:val="00686134"/>
    <w:rsid w:val="0068775B"/>
    <w:rsid w:val="0069043A"/>
    <w:rsid w:val="006904A7"/>
    <w:rsid w:val="00690ECA"/>
    <w:rsid w:val="0069128C"/>
    <w:rsid w:val="006917BA"/>
    <w:rsid w:val="00691987"/>
    <w:rsid w:val="006926F7"/>
    <w:rsid w:val="00692BBD"/>
    <w:rsid w:val="00692D50"/>
    <w:rsid w:val="00693363"/>
    <w:rsid w:val="006934F4"/>
    <w:rsid w:val="00693C98"/>
    <w:rsid w:val="00694367"/>
    <w:rsid w:val="00694506"/>
    <w:rsid w:val="006965FC"/>
    <w:rsid w:val="00696C76"/>
    <w:rsid w:val="006A0CE9"/>
    <w:rsid w:val="006A16E9"/>
    <w:rsid w:val="006A2200"/>
    <w:rsid w:val="006A22C5"/>
    <w:rsid w:val="006A2388"/>
    <w:rsid w:val="006A2658"/>
    <w:rsid w:val="006A2A7E"/>
    <w:rsid w:val="006A3C77"/>
    <w:rsid w:val="006A4016"/>
    <w:rsid w:val="006A460C"/>
    <w:rsid w:val="006A4FAD"/>
    <w:rsid w:val="006A4FBA"/>
    <w:rsid w:val="006A5561"/>
    <w:rsid w:val="006A5D80"/>
    <w:rsid w:val="006A657A"/>
    <w:rsid w:val="006A780F"/>
    <w:rsid w:val="006A7B5D"/>
    <w:rsid w:val="006A7ED2"/>
    <w:rsid w:val="006B04D2"/>
    <w:rsid w:val="006B0E26"/>
    <w:rsid w:val="006B1AF3"/>
    <w:rsid w:val="006B2DF4"/>
    <w:rsid w:val="006B43BF"/>
    <w:rsid w:val="006B4D62"/>
    <w:rsid w:val="006B5282"/>
    <w:rsid w:val="006B5296"/>
    <w:rsid w:val="006B56CF"/>
    <w:rsid w:val="006B5A22"/>
    <w:rsid w:val="006B63D6"/>
    <w:rsid w:val="006B6EB9"/>
    <w:rsid w:val="006B7045"/>
    <w:rsid w:val="006B7F50"/>
    <w:rsid w:val="006C0156"/>
    <w:rsid w:val="006C045A"/>
    <w:rsid w:val="006C0A48"/>
    <w:rsid w:val="006C1A03"/>
    <w:rsid w:val="006C2ACC"/>
    <w:rsid w:val="006C3093"/>
    <w:rsid w:val="006C45F6"/>
    <w:rsid w:val="006C472A"/>
    <w:rsid w:val="006C4749"/>
    <w:rsid w:val="006C4D0F"/>
    <w:rsid w:val="006C5411"/>
    <w:rsid w:val="006C584D"/>
    <w:rsid w:val="006C5B27"/>
    <w:rsid w:val="006C6098"/>
    <w:rsid w:val="006C6B93"/>
    <w:rsid w:val="006D0A76"/>
    <w:rsid w:val="006D0BA8"/>
    <w:rsid w:val="006D0FB2"/>
    <w:rsid w:val="006D1834"/>
    <w:rsid w:val="006D263F"/>
    <w:rsid w:val="006D2BAA"/>
    <w:rsid w:val="006D2E95"/>
    <w:rsid w:val="006D50D8"/>
    <w:rsid w:val="006D521F"/>
    <w:rsid w:val="006D5378"/>
    <w:rsid w:val="006D5B5F"/>
    <w:rsid w:val="006D6741"/>
    <w:rsid w:val="006D70ED"/>
    <w:rsid w:val="006D71FE"/>
    <w:rsid w:val="006D7597"/>
    <w:rsid w:val="006D79A5"/>
    <w:rsid w:val="006D7D93"/>
    <w:rsid w:val="006E0356"/>
    <w:rsid w:val="006E0869"/>
    <w:rsid w:val="006E1687"/>
    <w:rsid w:val="006E1B24"/>
    <w:rsid w:val="006E1B4B"/>
    <w:rsid w:val="006E213C"/>
    <w:rsid w:val="006E21EB"/>
    <w:rsid w:val="006E28BF"/>
    <w:rsid w:val="006E29C2"/>
    <w:rsid w:val="006E30CC"/>
    <w:rsid w:val="006E54F8"/>
    <w:rsid w:val="006E5E63"/>
    <w:rsid w:val="006E5FAD"/>
    <w:rsid w:val="006E6F26"/>
    <w:rsid w:val="006E75EB"/>
    <w:rsid w:val="006E7869"/>
    <w:rsid w:val="006E7C0A"/>
    <w:rsid w:val="006E7C5C"/>
    <w:rsid w:val="006F028D"/>
    <w:rsid w:val="006F0C9C"/>
    <w:rsid w:val="006F21E0"/>
    <w:rsid w:val="006F2D52"/>
    <w:rsid w:val="006F329F"/>
    <w:rsid w:val="006F3740"/>
    <w:rsid w:val="006F439F"/>
    <w:rsid w:val="006F440A"/>
    <w:rsid w:val="006F4A0B"/>
    <w:rsid w:val="006F4B5D"/>
    <w:rsid w:val="006F4E41"/>
    <w:rsid w:val="006F5870"/>
    <w:rsid w:val="006F5A9F"/>
    <w:rsid w:val="006F6A1D"/>
    <w:rsid w:val="006F7862"/>
    <w:rsid w:val="006F786E"/>
    <w:rsid w:val="006F79D6"/>
    <w:rsid w:val="00700492"/>
    <w:rsid w:val="00700F21"/>
    <w:rsid w:val="00701376"/>
    <w:rsid w:val="00701427"/>
    <w:rsid w:val="00701612"/>
    <w:rsid w:val="00701D0C"/>
    <w:rsid w:val="00702137"/>
    <w:rsid w:val="007032F3"/>
    <w:rsid w:val="00703A99"/>
    <w:rsid w:val="00703D32"/>
    <w:rsid w:val="00704B7F"/>
    <w:rsid w:val="00704BC9"/>
    <w:rsid w:val="00704F56"/>
    <w:rsid w:val="007054DE"/>
    <w:rsid w:val="00705A76"/>
    <w:rsid w:val="00706674"/>
    <w:rsid w:val="00707BD4"/>
    <w:rsid w:val="0071005B"/>
    <w:rsid w:val="007102E0"/>
    <w:rsid w:val="00710844"/>
    <w:rsid w:val="0071242C"/>
    <w:rsid w:val="00712858"/>
    <w:rsid w:val="00712874"/>
    <w:rsid w:val="00715D0F"/>
    <w:rsid w:val="00715FC2"/>
    <w:rsid w:val="00716CEA"/>
    <w:rsid w:val="007174AD"/>
    <w:rsid w:val="007178C1"/>
    <w:rsid w:val="00717F91"/>
    <w:rsid w:val="00720299"/>
    <w:rsid w:val="0072071F"/>
    <w:rsid w:val="00720BF4"/>
    <w:rsid w:val="00721808"/>
    <w:rsid w:val="0072184E"/>
    <w:rsid w:val="00721EC5"/>
    <w:rsid w:val="00722093"/>
    <w:rsid w:val="007227B1"/>
    <w:rsid w:val="00722AFA"/>
    <w:rsid w:val="00723207"/>
    <w:rsid w:val="007234F5"/>
    <w:rsid w:val="0072375E"/>
    <w:rsid w:val="0072393A"/>
    <w:rsid w:val="007239A5"/>
    <w:rsid w:val="00723F0F"/>
    <w:rsid w:val="00724A82"/>
    <w:rsid w:val="00725662"/>
    <w:rsid w:val="0072674D"/>
    <w:rsid w:val="0072694E"/>
    <w:rsid w:val="007269B6"/>
    <w:rsid w:val="00726E7A"/>
    <w:rsid w:val="00727FC8"/>
    <w:rsid w:val="00730449"/>
    <w:rsid w:val="007306DB"/>
    <w:rsid w:val="00731062"/>
    <w:rsid w:val="00731527"/>
    <w:rsid w:val="00731677"/>
    <w:rsid w:val="0073192F"/>
    <w:rsid w:val="00731CD5"/>
    <w:rsid w:val="00731ED8"/>
    <w:rsid w:val="00732288"/>
    <w:rsid w:val="00734046"/>
    <w:rsid w:val="00734112"/>
    <w:rsid w:val="00734310"/>
    <w:rsid w:val="00734BA1"/>
    <w:rsid w:val="00734F0C"/>
    <w:rsid w:val="007355BD"/>
    <w:rsid w:val="00735BB9"/>
    <w:rsid w:val="00736733"/>
    <w:rsid w:val="0073715A"/>
    <w:rsid w:val="007374B4"/>
    <w:rsid w:val="00737637"/>
    <w:rsid w:val="00737752"/>
    <w:rsid w:val="007404ED"/>
    <w:rsid w:val="00740D89"/>
    <w:rsid w:val="00740ED0"/>
    <w:rsid w:val="0074161B"/>
    <w:rsid w:val="00741A6E"/>
    <w:rsid w:val="00742B35"/>
    <w:rsid w:val="00742DB2"/>
    <w:rsid w:val="00742FB6"/>
    <w:rsid w:val="00743798"/>
    <w:rsid w:val="00743A06"/>
    <w:rsid w:val="00743EE0"/>
    <w:rsid w:val="00744581"/>
    <w:rsid w:val="00744828"/>
    <w:rsid w:val="00744BCE"/>
    <w:rsid w:val="00745216"/>
    <w:rsid w:val="00745436"/>
    <w:rsid w:val="007457D9"/>
    <w:rsid w:val="00746E0D"/>
    <w:rsid w:val="0074793A"/>
    <w:rsid w:val="00747E11"/>
    <w:rsid w:val="00747F3C"/>
    <w:rsid w:val="007504D9"/>
    <w:rsid w:val="00750BB7"/>
    <w:rsid w:val="00751BE0"/>
    <w:rsid w:val="00752015"/>
    <w:rsid w:val="007520BA"/>
    <w:rsid w:val="00752AAC"/>
    <w:rsid w:val="007531B1"/>
    <w:rsid w:val="00753A0A"/>
    <w:rsid w:val="00754A4C"/>
    <w:rsid w:val="00754F5B"/>
    <w:rsid w:val="0075687E"/>
    <w:rsid w:val="00756FAB"/>
    <w:rsid w:val="00757121"/>
    <w:rsid w:val="007571F4"/>
    <w:rsid w:val="00757A90"/>
    <w:rsid w:val="00760515"/>
    <w:rsid w:val="00760639"/>
    <w:rsid w:val="007616A1"/>
    <w:rsid w:val="00761D89"/>
    <w:rsid w:val="00762097"/>
    <w:rsid w:val="0076274F"/>
    <w:rsid w:val="00763171"/>
    <w:rsid w:val="0076358B"/>
    <w:rsid w:val="00763847"/>
    <w:rsid w:val="00763C8B"/>
    <w:rsid w:val="00764557"/>
    <w:rsid w:val="00764B14"/>
    <w:rsid w:val="00764B60"/>
    <w:rsid w:val="00765324"/>
    <w:rsid w:val="007668CD"/>
    <w:rsid w:val="00766AB4"/>
    <w:rsid w:val="007702E7"/>
    <w:rsid w:val="007706DE"/>
    <w:rsid w:val="00770CE0"/>
    <w:rsid w:val="00770D43"/>
    <w:rsid w:val="00770FF1"/>
    <w:rsid w:val="007716E8"/>
    <w:rsid w:val="0077270A"/>
    <w:rsid w:val="00773294"/>
    <w:rsid w:val="00774207"/>
    <w:rsid w:val="00774219"/>
    <w:rsid w:val="00774F2E"/>
    <w:rsid w:val="00775D24"/>
    <w:rsid w:val="00775E8D"/>
    <w:rsid w:val="0077605C"/>
    <w:rsid w:val="00776406"/>
    <w:rsid w:val="007768B8"/>
    <w:rsid w:val="00776F60"/>
    <w:rsid w:val="00777257"/>
    <w:rsid w:val="007775D6"/>
    <w:rsid w:val="00777DE2"/>
    <w:rsid w:val="0078194F"/>
    <w:rsid w:val="007819C1"/>
    <w:rsid w:val="00781A0F"/>
    <w:rsid w:val="00781EA5"/>
    <w:rsid w:val="00783416"/>
    <w:rsid w:val="007838D5"/>
    <w:rsid w:val="00784063"/>
    <w:rsid w:val="00784AF9"/>
    <w:rsid w:val="00785302"/>
    <w:rsid w:val="007865D6"/>
    <w:rsid w:val="00787982"/>
    <w:rsid w:val="00787B23"/>
    <w:rsid w:val="00787D7B"/>
    <w:rsid w:val="00790E37"/>
    <w:rsid w:val="00791C57"/>
    <w:rsid w:val="00791DCA"/>
    <w:rsid w:val="0079220D"/>
    <w:rsid w:val="0079290C"/>
    <w:rsid w:val="00792B0B"/>
    <w:rsid w:val="00793FA4"/>
    <w:rsid w:val="0079467A"/>
    <w:rsid w:val="007952C2"/>
    <w:rsid w:val="00795E18"/>
    <w:rsid w:val="0079659F"/>
    <w:rsid w:val="00796768"/>
    <w:rsid w:val="007967AA"/>
    <w:rsid w:val="00796A00"/>
    <w:rsid w:val="00797CD1"/>
    <w:rsid w:val="007A0422"/>
    <w:rsid w:val="007A0B02"/>
    <w:rsid w:val="007A0B97"/>
    <w:rsid w:val="007A1973"/>
    <w:rsid w:val="007A1DBC"/>
    <w:rsid w:val="007A2C45"/>
    <w:rsid w:val="007A3AA0"/>
    <w:rsid w:val="007A56FD"/>
    <w:rsid w:val="007A5AA1"/>
    <w:rsid w:val="007A6739"/>
    <w:rsid w:val="007A6A26"/>
    <w:rsid w:val="007A6C83"/>
    <w:rsid w:val="007A77E2"/>
    <w:rsid w:val="007A7838"/>
    <w:rsid w:val="007A78C8"/>
    <w:rsid w:val="007B0D4F"/>
    <w:rsid w:val="007B15D8"/>
    <w:rsid w:val="007B23CA"/>
    <w:rsid w:val="007B2471"/>
    <w:rsid w:val="007B2C48"/>
    <w:rsid w:val="007B2DCD"/>
    <w:rsid w:val="007B369A"/>
    <w:rsid w:val="007B3B86"/>
    <w:rsid w:val="007B47E3"/>
    <w:rsid w:val="007B4B15"/>
    <w:rsid w:val="007B50D2"/>
    <w:rsid w:val="007B58FF"/>
    <w:rsid w:val="007B7601"/>
    <w:rsid w:val="007B793D"/>
    <w:rsid w:val="007B7955"/>
    <w:rsid w:val="007B7984"/>
    <w:rsid w:val="007B7CD7"/>
    <w:rsid w:val="007C0285"/>
    <w:rsid w:val="007C0E26"/>
    <w:rsid w:val="007C19F0"/>
    <w:rsid w:val="007C1AB5"/>
    <w:rsid w:val="007C2437"/>
    <w:rsid w:val="007C2D15"/>
    <w:rsid w:val="007C2D6C"/>
    <w:rsid w:val="007C3CBE"/>
    <w:rsid w:val="007C504C"/>
    <w:rsid w:val="007C5EEA"/>
    <w:rsid w:val="007C69F9"/>
    <w:rsid w:val="007C7526"/>
    <w:rsid w:val="007C7C86"/>
    <w:rsid w:val="007D00D3"/>
    <w:rsid w:val="007D18D5"/>
    <w:rsid w:val="007D33AD"/>
    <w:rsid w:val="007D380E"/>
    <w:rsid w:val="007D399A"/>
    <w:rsid w:val="007D4722"/>
    <w:rsid w:val="007D4B7E"/>
    <w:rsid w:val="007D511B"/>
    <w:rsid w:val="007D55D4"/>
    <w:rsid w:val="007D6743"/>
    <w:rsid w:val="007D7AFF"/>
    <w:rsid w:val="007D7F07"/>
    <w:rsid w:val="007E13DC"/>
    <w:rsid w:val="007E1670"/>
    <w:rsid w:val="007E2620"/>
    <w:rsid w:val="007E28C4"/>
    <w:rsid w:val="007E2A96"/>
    <w:rsid w:val="007E488C"/>
    <w:rsid w:val="007E4A5F"/>
    <w:rsid w:val="007E4E04"/>
    <w:rsid w:val="007E4FA1"/>
    <w:rsid w:val="007E6597"/>
    <w:rsid w:val="007E783C"/>
    <w:rsid w:val="007E7A5C"/>
    <w:rsid w:val="007E7D5E"/>
    <w:rsid w:val="007F0141"/>
    <w:rsid w:val="007F0ED5"/>
    <w:rsid w:val="007F138F"/>
    <w:rsid w:val="007F14B0"/>
    <w:rsid w:val="007F30C3"/>
    <w:rsid w:val="007F3568"/>
    <w:rsid w:val="007F3D08"/>
    <w:rsid w:val="007F3DA1"/>
    <w:rsid w:val="007F3F51"/>
    <w:rsid w:val="007F3FB2"/>
    <w:rsid w:val="007F42FB"/>
    <w:rsid w:val="007F4BC3"/>
    <w:rsid w:val="007F56C0"/>
    <w:rsid w:val="007F5786"/>
    <w:rsid w:val="007F58FA"/>
    <w:rsid w:val="007F5982"/>
    <w:rsid w:val="007F6B58"/>
    <w:rsid w:val="007F71F0"/>
    <w:rsid w:val="007F7202"/>
    <w:rsid w:val="007F77B9"/>
    <w:rsid w:val="007F7D45"/>
    <w:rsid w:val="008004F0"/>
    <w:rsid w:val="00801534"/>
    <w:rsid w:val="008015F8"/>
    <w:rsid w:val="00801625"/>
    <w:rsid w:val="00801D9F"/>
    <w:rsid w:val="00802A8F"/>
    <w:rsid w:val="00803F7C"/>
    <w:rsid w:val="00804091"/>
    <w:rsid w:val="00805ED5"/>
    <w:rsid w:val="00806609"/>
    <w:rsid w:val="00806A10"/>
    <w:rsid w:val="00806FBF"/>
    <w:rsid w:val="00807D99"/>
    <w:rsid w:val="00810D79"/>
    <w:rsid w:val="008110F1"/>
    <w:rsid w:val="0081146A"/>
    <w:rsid w:val="00811DB9"/>
    <w:rsid w:val="0081260A"/>
    <w:rsid w:val="00812D76"/>
    <w:rsid w:val="008131AB"/>
    <w:rsid w:val="008144C2"/>
    <w:rsid w:val="00814925"/>
    <w:rsid w:val="00814C18"/>
    <w:rsid w:val="00815200"/>
    <w:rsid w:val="00815218"/>
    <w:rsid w:val="00815397"/>
    <w:rsid w:val="00815CE7"/>
    <w:rsid w:val="0081654A"/>
    <w:rsid w:val="0081677B"/>
    <w:rsid w:val="00820BE9"/>
    <w:rsid w:val="00820CA8"/>
    <w:rsid w:val="00820DD6"/>
    <w:rsid w:val="00820EBD"/>
    <w:rsid w:val="008210C3"/>
    <w:rsid w:val="00822B6A"/>
    <w:rsid w:val="00824803"/>
    <w:rsid w:val="00826935"/>
    <w:rsid w:val="0082698E"/>
    <w:rsid w:val="00826B8E"/>
    <w:rsid w:val="00826FD0"/>
    <w:rsid w:val="00827E0E"/>
    <w:rsid w:val="00830279"/>
    <w:rsid w:val="00830B79"/>
    <w:rsid w:val="00830BE1"/>
    <w:rsid w:val="00831056"/>
    <w:rsid w:val="008311EC"/>
    <w:rsid w:val="0083137A"/>
    <w:rsid w:val="00831AE9"/>
    <w:rsid w:val="00831D24"/>
    <w:rsid w:val="00831F77"/>
    <w:rsid w:val="00832D1A"/>
    <w:rsid w:val="00833021"/>
    <w:rsid w:val="00833069"/>
    <w:rsid w:val="00833071"/>
    <w:rsid w:val="008334D1"/>
    <w:rsid w:val="00833803"/>
    <w:rsid w:val="00833CA6"/>
    <w:rsid w:val="00833F35"/>
    <w:rsid w:val="008349B5"/>
    <w:rsid w:val="00834F3A"/>
    <w:rsid w:val="00835144"/>
    <w:rsid w:val="00835185"/>
    <w:rsid w:val="008360AF"/>
    <w:rsid w:val="008367B0"/>
    <w:rsid w:val="00836D7B"/>
    <w:rsid w:val="008371EE"/>
    <w:rsid w:val="008401F6"/>
    <w:rsid w:val="00840557"/>
    <w:rsid w:val="0084086A"/>
    <w:rsid w:val="0084175D"/>
    <w:rsid w:val="008419B0"/>
    <w:rsid w:val="00841BEC"/>
    <w:rsid w:val="00842C6D"/>
    <w:rsid w:val="008430DB"/>
    <w:rsid w:val="00843778"/>
    <w:rsid w:val="00843C96"/>
    <w:rsid w:val="00843F81"/>
    <w:rsid w:val="00844CB0"/>
    <w:rsid w:val="00850D3B"/>
    <w:rsid w:val="00851816"/>
    <w:rsid w:val="00851CEE"/>
    <w:rsid w:val="00852397"/>
    <w:rsid w:val="008530C5"/>
    <w:rsid w:val="008532A5"/>
    <w:rsid w:val="00854463"/>
    <w:rsid w:val="008548B9"/>
    <w:rsid w:val="00855F12"/>
    <w:rsid w:val="00856BAF"/>
    <w:rsid w:val="00856BE5"/>
    <w:rsid w:val="0085763A"/>
    <w:rsid w:val="00857AAB"/>
    <w:rsid w:val="00857F64"/>
    <w:rsid w:val="00861DBC"/>
    <w:rsid w:val="0086260B"/>
    <w:rsid w:val="00862A13"/>
    <w:rsid w:val="00863736"/>
    <w:rsid w:val="0086488C"/>
    <w:rsid w:val="00865427"/>
    <w:rsid w:val="0086579D"/>
    <w:rsid w:val="008664B0"/>
    <w:rsid w:val="00866A1B"/>
    <w:rsid w:val="008671B0"/>
    <w:rsid w:val="0086754A"/>
    <w:rsid w:val="00867A41"/>
    <w:rsid w:val="00867D69"/>
    <w:rsid w:val="00867E2D"/>
    <w:rsid w:val="00870226"/>
    <w:rsid w:val="00870A3C"/>
    <w:rsid w:val="00870C1E"/>
    <w:rsid w:val="00871E35"/>
    <w:rsid w:val="0087249E"/>
    <w:rsid w:val="008725A0"/>
    <w:rsid w:val="008728CB"/>
    <w:rsid w:val="0087302B"/>
    <w:rsid w:val="008741CF"/>
    <w:rsid w:val="0087496D"/>
    <w:rsid w:val="00874A7C"/>
    <w:rsid w:val="00875662"/>
    <w:rsid w:val="00875DEA"/>
    <w:rsid w:val="0087673A"/>
    <w:rsid w:val="00876999"/>
    <w:rsid w:val="00876F37"/>
    <w:rsid w:val="00877AA1"/>
    <w:rsid w:val="008805D9"/>
    <w:rsid w:val="00880DFE"/>
    <w:rsid w:val="00881E4D"/>
    <w:rsid w:val="00881F21"/>
    <w:rsid w:val="00882D11"/>
    <w:rsid w:val="00882EA0"/>
    <w:rsid w:val="00883F36"/>
    <w:rsid w:val="00884073"/>
    <w:rsid w:val="0088409F"/>
    <w:rsid w:val="0088433A"/>
    <w:rsid w:val="00884A0C"/>
    <w:rsid w:val="008852F4"/>
    <w:rsid w:val="00885D5E"/>
    <w:rsid w:val="008872B7"/>
    <w:rsid w:val="00887A0C"/>
    <w:rsid w:val="008901D4"/>
    <w:rsid w:val="008921BA"/>
    <w:rsid w:val="00892321"/>
    <w:rsid w:val="00892D6B"/>
    <w:rsid w:val="008940E5"/>
    <w:rsid w:val="00894AB2"/>
    <w:rsid w:val="00895118"/>
    <w:rsid w:val="0089557F"/>
    <w:rsid w:val="00896199"/>
    <w:rsid w:val="008968C1"/>
    <w:rsid w:val="00897C4D"/>
    <w:rsid w:val="008A0E5C"/>
    <w:rsid w:val="008A0F4B"/>
    <w:rsid w:val="008A12CD"/>
    <w:rsid w:val="008A1D18"/>
    <w:rsid w:val="008A219C"/>
    <w:rsid w:val="008A3873"/>
    <w:rsid w:val="008A3B54"/>
    <w:rsid w:val="008A6451"/>
    <w:rsid w:val="008A6BA7"/>
    <w:rsid w:val="008A77FD"/>
    <w:rsid w:val="008A7F66"/>
    <w:rsid w:val="008B0307"/>
    <w:rsid w:val="008B195A"/>
    <w:rsid w:val="008B1C4C"/>
    <w:rsid w:val="008B383B"/>
    <w:rsid w:val="008B5D51"/>
    <w:rsid w:val="008B5EBB"/>
    <w:rsid w:val="008B6424"/>
    <w:rsid w:val="008C0105"/>
    <w:rsid w:val="008C0344"/>
    <w:rsid w:val="008C112F"/>
    <w:rsid w:val="008C1E4E"/>
    <w:rsid w:val="008C2B98"/>
    <w:rsid w:val="008C32BA"/>
    <w:rsid w:val="008C58E0"/>
    <w:rsid w:val="008C642A"/>
    <w:rsid w:val="008C662D"/>
    <w:rsid w:val="008C66EE"/>
    <w:rsid w:val="008C718B"/>
    <w:rsid w:val="008C7280"/>
    <w:rsid w:val="008C72AC"/>
    <w:rsid w:val="008C76F4"/>
    <w:rsid w:val="008C771E"/>
    <w:rsid w:val="008C7B4B"/>
    <w:rsid w:val="008D08DD"/>
    <w:rsid w:val="008D12D8"/>
    <w:rsid w:val="008D1C67"/>
    <w:rsid w:val="008D1E1C"/>
    <w:rsid w:val="008D2E9A"/>
    <w:rsid w:val="008D3535"/>
    <w:rsid w:val="008D3F7B"/>
    <w:rsid w:val="008D4C3A"/>
    <w:rsid w:val="008D4C63"/>
    <w:rsid w:val="008D4E45"/>
    <w:rsid w:val="008D501A"/>
    <w:rsid w:val="008D572C"/>
    <w:rsid w:val="008D5AF4"/>
    <w:rsid w:val="008D683D"/>
    <w:rsid w:val="008D73CF"/>
    <w:rsid w:val="008D7FA9"/>
    <w:rsid w:val="008E03A5"/>
    <w:rsid w:val="008E0E93"/>
    <w:rsid w:val="008E1E71"/>
    <w:rsid w:val="008E25B3"/>
    <w:rsid w:val="008E2DFC"/>
    <w:rsid w:val="008E3EED"/>
    <w:rsid w:val="008E4532"/>
    <w:rsid w:val="008E45AA"/>
    <w:rsid w:val="008E4AF2"/>
    <w:rsid w:val="008E5E20"/>
    <w:rsid w:val="008E7343"/>
    <w:rsid w:val="008E7481"/>
    <w:rsid w:val="008F04CA"/>
    <w:rsid w:val="008F0686"/>
    <w:rsid w:val="008F1173"/>
    <w:rsid w:val="008F2CA4"/>
    <w:rsid w:val="008F34D1"/>
    <w:rsid w:val="008F4324"/>
    <w:rsid w:val="008F4FEB"/>
    <w:rsid w:val="008F5661"/>
    <w:rsid w:val="008F5DC7"/>
    <w:rsid w:val="008F6071"/>
    <w:rsid w:val="008F6598"/>
    <w:rsid w:val="008F6936"/>
    <w:rsid w:val="008F6FDC"/>
    <w:rsid w:val="008F740E"/>
    <w:rsid w:val="008F75FF"/>
    <w:rsid w:val="00900AC2"/>
    <w:rsid w:val="00901F4F"/>
    <w:rsid w:val="00903BC5"/>
    <w:rsid w:val="0090499D"/>
    <w:rsid w:val="00904A5E"/>
    <w:rsid w:val="00904FF8"/>
    <w:rsid w:val="00906430"/>
    <w:rsid w:val="00907F7B"/>
    <w:rsid w:val="00910662"/>
    <w:rsid w:val="009107EC"/>
    <w:rsid w:val="00910B04"/>
    <w:rsid w:val="00910D09"/>
    <w:rsid w:val="009118BC"/>
    <w:rsid w:val="00911A13"/>
    <w:rsid w:val="00911EE5"/>
    <w:rsid w:val="0091332B"/>
    <w:rsid w:val="0091488A"/>
    <w:rsid w:val="00914D92"/>
    <w:rsid w:val="009159EE"/>
    <w:rsid w:val="00915F98"/>
    <w:rsid w:val="0091690A"/>
    <w:rsid w:val="00916D64"/>
    <w:rsid w:val="0091750C"/>
    <w:rsid w:val="00917A92"/>
    <w:rsid w:val="00917D46"/>
    <w:rsid w:val="00920022"/>
    <w:rsid w:val="0092018C"/>
    <w:rsid w:val="00920395"/>
    <w:rsid w:val="0092157F"/>
    <w:rsid w:val="0092168D"/>
    <w:rsid w:val="009217E3"/>
    <w:rsid w:val="00922157"/>
    <w:rsid w:val="00922B03"/>
    <w:rsid w:val="00922ED2"/>
    <w:rsid w:val="009247E1"/>
    <w:rsid w:val="009248CB"/>
    <w:rsid w:val="00924B8B"/>
    <w:rsid w:val="00925D80"/>
    <w:rsid w:val="009274C7"/>
    <w:rsid w:val="00927775"/>
    <w:rsid w:val="00927AE3"/>
    <w:rsid w:val="00931E76"/>
    <w:rsid w:val="00932065"/>
    <w:rsid w:val="00933297"/>
    <w:rsid w:val="009333B6"/>
    <w:rsid w:val="009335C0"/>
    <w:rsid w:val="00933A63"/>
    <w:rsid w:val="0093445F"/>
    <w:rsid w:val="009347EE"/>
    <w:rsid w:val="00934BF6"/>
    <w:rsid w:val="00934F59"/>
    <w:rsid w:val="00935598"/>
    <w:rsid w:val="00935743"/>
    <w:rsid w:val="00935B00"/>
    <w:rsid w:val="009360E7"/>
    <w:rsid w:val="009361C3"/>
    <w:rsid w:val="0093649A"/>
    <w:rsid w:val="00937DA3"/>
    <w:rsid w:val="00937F2B"/>
    <w:rsid w:val="00940165"/>
    <w:rsid w:val="0094043F"/>
    <w:rsid w:val="00940573"/>
    <w:rsid w:val="00940BDA"/>
    <w:rsid w:val="009414F9"/>
    <w:rsid w:val="009422BC"/>
    <w:rsid w:val="0094291C"/>
    <w:rsid w:val="009434E0"/>
    <w:rsid w:val="0094385A"/>
    <w:rsid w:val="00943A2A"/>
    <w:rsid w:val="009442CA"/>
    <w:rsid w:val="00944B16"/>
    <w:rsid w:val="00945417"/>
    <w:rsid w:val="00945848"/>
    <w:rsid w:val="0094717C"/>
    <w:rsid w:val="00947343"/>
    <w:rsid w:val="00947951"/>
    <w:rsid w:val="00947C67"/>
    <w:rsid w:val="00950EA7"/>
    <w:rsid w:val="00950F59"/>
    <w:rsid w:val="00951677"/>
    <w:rsid w:val="00951EE5"/>
    <w:rsid w:val="009526E5"/>
    <w:rsid w:val="00952AD6"/>
    <w:rsid w:val="009536D7"/>
    <w:rsid w:val="00953ADA"/>
    <w:rsid w:val="00953D59"/>
    <w:rsid w:val="0095400D"/>
    <w:rsid w:val="00954021"/>
    <w:rsid w:val="00954572"/>
    <w:rsid w:val="00954654"/>
    <w:rsid w:val="0095545D"/>
    <w:rsid w:val="00955925"/>
    <w:rsid w:val="00955B0F"/>
    <w:rsid w:val="00955CFE"/>
    <w:rsid w:val="0095615A"/>
    <w:rsid w:val="00956BAB"/>
    <w:rsid w:val="00957224"/>
    <w:rsid w:val="00957C56"/>
    <w:rsid w:val="0096019B"/>
    <w:rsid w:val="00960A4F"/>
    <w:rsid w:val="00960AD6"/>
    <w:rsid w:val="00960C4C"/>
    <w:rsid w:val="00960DA5"/>
    <w:rsid w:val="00960F0A"/>
    <w:rsid w:val="009610C7"/>
    <w:rsid w:val="00961822"/>
    <w:rsid w:val="009618B1"/>
    <w:rsid w:val="00961941"/>
    <w:rsid w:val="00964784"/>
    <w:rsid w:val="009650FD"/>
    <w:rsid w:val="009657FE"/>
    <w:rsid w:val="00965E6D"/>
    <w:rsid w:val="0096689C"/>
    <w:rsid w:val="00966F69"/>
    <w:rsid w:val="00966F72"/>
    <w:rsid w:val="00967054"/>
    <w:rsid w:val="009672F3"/>
    <w:rsid w:val="00970228"/>
    <w:rsid w:val="0097025D"/>
    <w:rsid w:val="009725B9"/>
    <w:rsid w:val="00972CFE"/>
    <w:rsid w:val="00973BC7"/>
    <w:rsid w:val="009740C2"/>
    <w:rsid w:val="009744CE"/>
    <w:rsid w:val="00974BE9"/>
    <w:rsid w:val="00975E3A"/>
    <w:rsid w:val="0097687F"/>
    <w:rsid w:val="00976DD2"/>
    <w:rsid w:val="00976EF0"/>
    <w:rsid w:val="00976F98"/>
    <w:rsid w:val="009775E0"/>
    <w:rsid w:val="00980865"/>
    <w:rsid w:val="00981F5E"/>
    <w:rsid w:val="00982132"/>
    <w:rsid w:val="00982C70"/>
    <w:rsid w:val="00983551"/>
    <w:rsid w:val="00983786"/>
    <w:rsid w:val="009848BC"/>
    <w:rsid w:val="00984A30"/>
    <w:rsid w:val="00984ACC"/>
    <w:rsid w:val="00984ADB"/>
    <w:rsid w:val="00985235"/>
    <w:rsid w:val="00985B2D"/>
    <w:rsid w:val="00986CAB"/>
    <w:rsid w:val="00987026"/>
    <w:rsid w:val="00990349"/>
    <w:rsid w:val="00990A06"/>
    <w:rsid w:val="00992A5E"/>
    <w:rsid w:val="00992C4C"/>
    <w:rsid w:val="00994AF5"/>
    <w:rsid w:val="00995CD6"/>
    <w:rsid w:val="009977C2"/>
    <w:rsid w:val="009A0E08"/>
    <w:rsid w:val="009A18FF"/>
    <w:rsid w:val="009A1BFC"/>
    <w:rsid w:val="009A2BF3"/>
    <w:rsid w:val="009A355F"/>
    <w:rsid w:val="009A42BF"/>
    <w:rsid w:val="009A43A1"/>
    <w:rsid w:val="009A4715"/>
    <w:rsid w:val="009A655C"/>
    <w:rsid w:val="009A6AD7"/>
    <w:rsid w:val="009A6F1D"/>
    <w:rsid w:val="009A7A99"/>
    <w:rsid w:val="009B0211"/>
    <w:rsid w:val="009B0D4B"/>
    <w:rsid w:val="009B1452"/>
    <w:rsid w:val="009B1B83"/>
    <w:rsid w:val="009B1E9B"/>
    <w:rsid w:val="009B29B5"/>
    <w:rsid w:val="009B445A"/>
    <w:rsid w:val="009B4660"/>
    <w:rsid w:val="009B5DB5"/>
    <w:rsid w:val="009B5F30"/>
    <w:rsid w:val="009B5FF2"/>
    <w:rsid w:val="009B6126"/>
    <w:rsid w:val="009B670F"/>
    <w:rsid w:val="009B7024"/>
    <w:rsid w:val="009B716A"/>
    <w:rsid w:val="009B7532"/>
    <w:rsid w:val="009B790A"/>
    <w:rsid w:val="009B7EA0"/>
    <w:rsid w:val="009C04D9"/>
    <w:rsid w:val="009C09BF"/>
    <w:rsid w:val="009C1353"/>
    <w:rsid w:val="009C139E"/>
    <w:rsid w:val="009C1CE6"/>
    <w:rsid w:val="009C1E0D"/>
    <w:rsid w:val="009C3A3B"/>
    <w:rsid w:val="009C408E"/>
    <w:rsid w:val="009C4213"/>
    <w:rsid w:val="009C4AA3"/>
    <w:rsid w:val="009C4D64"/>
    <w:rsid w:val="009C56BD"/>
    <w:rsid w:val="009C7675"/>
    <w:rsid w:val="009C7E85"/>
    <w:rsid w:val="009D0E4E"/>
    <w:rsid w:val="009D2CFD"/>
    <w:rsid w:val="009D396A"/>
    <w:rsid w:val="009D3A79"/>
    <w:rsid w:val="009D504A"/>
    <w:rsid w:val="009D5329"/>
    <w:rsid w:val="009D557E"/>
    <w:rsid w:val="009D57AE"/>
    <w:rsid w:val="009D61A2"/>
    <w:rsid w:val="009D6AD8"/>
    <w:rsid w:val="009D763C"/>
    <w:rsid w:val="009D7ABE"/>
    <w:rsid w:val="009E0109"/>
    <w:rsid w:val="009E067D"/>
    <w:rsid w:val="009E25BD"/>
    <w:rsid w:val="009E2ED4"/>
    <w:rsid w:val="009E38D1"/>
    <w:rsid w:val="009E39AC"/>
    <w:rsid w:val="009E40D4"/>
    <w:rsid w:val="009E6021"/>
    <w:rsid w:val="009E6443"/>
    <w:rsid w:val="009E7179"/>
    <w:rsid w:val="009F00C3"/>
    <w:rsid w:val="009F0A68"/>
    <w:rsid w:val="009F113D"/>
    <w:rsid w:val="009F1E54"/>
    <w:rsid w:val="009F2043"/>
    <w:rsid w:val="009F2533"/>
    <w:rsid w:val="009F2F95"/>
    <w:rsid w:val="009F306E"/>
    <w:rsid w:val="009F34A0"/>
    <w:rsid w:val="009F47A7"/>
    <w:rsid w:val="009F48F6"/>
    <w:rsid w:val="009F5876"/>
    <w:rsid w:val="009F5BA4"/>
    <w:rsid w:val="009F5E53"/>
    <w:rsid w:val="009F6C57"/>
    <w:rsid w:val="009F6D53"/>
    <w:rsid w:val="009F74E8"/>
    <w:rsid w:val="009F78D6"/>
    <w:rsid w:val="009F7B28"/>
    <w:rsid w:val="00A002E8"/>
    <w:rsid w:val="00A00B83"/>
    <w:rsid w:val="00A01F51"/>
    <w:rsid w:val="00A021F0"/>
    <w:rsid w:val="00A02B36"/>
    <w:rsid w:val="00A02D0B"/>
    <w:rsid w:val="00A02D8D"/>
    <w:rsid w:val="00A03392"/>
    <w:rsid w:val="00A0493E"/>
    <w:rsid w:val="00A04D27"/>
    <w:rsid w:val="00A0559F"/>
    <w:rsid w:val="00A059F8"/>
    <w:rsid w:val="00A064B1"/>
    <w:rsid w:val="00A06873"/>
    <w:rsid w:val="00A11477"/>
    <w:rsid w:val="00A11EA6"/>
    <w:rsid w:val="00A12CE5"/>
    <w:rsid w:val="00A12E45"/>
    <w:rsid w:val="00A13466"/>
    <w:rsid w:val="00A142F7"/>
    <w:rsid w:val="00A1512B"/>
    <w:rsid w:val="00A1589A"/>
    <w:rsid w:val="00A158C8"/>
    <w:rsid w:val="00A15DE0"/>
    <w:rsid w:val="00A17870"/>
    <w:rsid w:val="00A17A03"/>
    <w:rsid w:val="00A17C0D"/>
    <w:rsid w:val="00A20241"/>
    <w:rsid w:val="00A202A7"/>
    <w:rsid w:val="00A20F1A"/>
    <w:rsid w:val="00A21853"/>
    <w:rsid w:val="00A21D38"/>
    <w:rsid w:val="00A222C8"/>
    <w:rsid w:val="00A229C3"/>
    <w:rsid w:val="00A230C8"/>
    <w:rsid w:val="00A23254"/>
    <w:rsid w:val="00A2363F"/>
    <w:rsid w:val="00A23C5C"/>
    <w:rsid w:val="00A2451A"/>
    <w:rsid w:val="00A2494D"/>
    <w:rsid w:val="00A24F2F"/>
    <w:rsid w:val="00A255B2"/>
    <w:rsid w:val="00A27118"/>
    <w:rsid w:val="00A275E3"/>
    <w:rsid w:val="00A278DB"/>
    <w:rsid w:val="00A3030E"/>
    <w:rsid w:val="00A30E81"/>
    <w:rsid w:val="00A319AF"/>
    <w:rsid w:val="00A31E2A"/>
    <w:rsid w:val="00A31E2B"/>
    <w:rsid w:val="00A323ED"/>
    <w:rsid w:val="00A3293C"/>
    <w:rsid w:val="00A32DCD"/>
    <w:rsid w:val="00A33D6F"/>
    <w:rsid w:val="00A33FDE"/>
    <w:rsid w:val="00A354B1"/>
    <w:rsid w:val="00A3659F"/>
    <w:rsid w:val="00A37889"/>
    <w:rsid w:val="00A400DA"/>
    <w:rsid w:val="00A408ED"/>
    <w:rsid w:val="00A40CF6"/>
    <w:rsid w:val="00A40F0F"/>
    <w:rsid w:val="00A4162D"/>
    <w:rsid w:val="00A41901"/>
    <w:rsid w:val="00A41DF7"/>
    <w:rsid w:val="00A42C01"/>
    <w:rsid w:val="00A42E06"/>
    <w:rsid w:val="00A437B2"/>
    <w:rsid w:val="00A45BB0"/>
    <w:rsid w:val="00A46877"/>
    <w:rsid w:val="00A47270"/>
    <w:rsid w:val="00A474ED"/>
    <w:rsid w:val="00A47647"/>
    <w:rsid w:val="00A479E6"/>
    <w:rsid w:val="00A507FA"/>
    <w:rsid w:val="00A51E24"/>
    <w:rsid w:val="00A52050"/>
    <w:rsid w:val="00A52545"/>
    <w:rsid w:val="00A52805"/>
    <w:rsid w:val="00A52D61"/>
    <w:rsid w:val="00A5358E"/>
    <w:rsid w:val="00A53C19"/>
    <w:rsid w:val="00A546DA"/>
    <w:rsid w:val="00A54C12"/>
    <w:rsid w:val="00A5516E"/>
    <w:rsid w:val="00A553A4"/>
    <w:rsid w:val="00A55577"/>
    <w:rsid w:val="00A555A4"/>
    <w:rsid w:val="00A55A8C"/>
    <w:rsid w:val="00A55A94"/>
    <w:rsid w:val="00A55E19"/>
    <w:rsid w:val="00A56960"/>
    <w:rsid w:val="00A5783A"/>
    <w:rsid w:val="00A578E7"/>
    <w:rsid w:val="00A601DB"/>
    <w:rsid w:val="00A60297"/>
    <w:rsid w:val="00A6038F"/>
    <w:rsid w:val="00A60A0E"/>
    <w:rsid w:val="00A622A1"/>
    <w:rsid w:val="00A62B6E"/>
    <w:rsid w:val="00A63776"/>
    <w:rsid w:val="00A645CE"/>
    <w:rsid w:val="00A6487D"/>
    <w:rsid w:val="00A6613B"/>
    <w:rsid w:val="00A662D1"/>
    <w:rsid w:val="00A66B1F"/>
    <w:rsid w:val="00A6731C"/>
    <w:rsid w:val="00A673A0"/>
    <w:rsid w:val="00A704F5"/>
    <w:rsid w:val="00A71E69"/>
    <w:rsid w:val="00A72032"/>
    <w:rsid w:val="00A721B8"/>
    <w:rsid w:val="00A72275"/>
    <w:rsid w:val="00A72BE1"/>
    <w:rsid w:val="00A7305B"/>
    <w:rsid w:val="00A732C9"/>
    <w:rsid w:val="00A73FEF"/>
    <w:rsid w:val="00A74412"/>
    <w:rsid w:val="00A746BC"/>
    <w:rsid w:val="00A74E08"/>
    <w:rsid w:val="00A75212"/>
    <w:rsid w:val="00A752A1"/>
    <w:rsid w:val="00A753C9"/>
    <w:rsid w:val="00A75C79"/>
    <w:rsid w:val="00A7613A"/>
    <w:rsid w:val="00A77C18"/>
    <w:rsid w:val="00A80483"/>
    <w:rsid w:val="00A819EE"/>
    <w:rsid w:val="00A84D40"/>
    <w:rsid w:val="00A85A2F"/>
    <w:rsid w:val="00A85E1D"/>
    <w:rsid w:val="00A8695C"/>
    <w:rsid w:val="00A86FF2"/>
    <w:rsid w:val="00A877FB"/>
    <w:rsid w:val="00A87B41"/>
    <w:rsid w:val="00A87F95"/>
    <w:rsid w:val="00A91F06"/>
    <w:rsid w:val="00A927A6"/>
    <w:rsid w:val="00A92DE3"/>
    <w:rsid w:val="00A9419E"/>
    <w:rsid w:val="00A94494"/>
    <w:rsid w:val="00A94629"/>
    <w:rsid w:val="00A947B2"/>
    <w:rsid w:val="00A9515C"/>
    <w:rsid w:val="00A954CB"/>
    <w:rsid w:val="00A957A7"/>
    <w:rsid w:val="00A95957"/>
    <w:rsid w:val="00A972F3"/>
    <w:rsid w:val="00A97D5A"/>
    <w:rsid w:val="00A97F14"/>
    <w:rsid w:val="00AA1084"/>
    <w:rsid w:val="00AA12EC"/>
    <w:rsid w:val="00AA20D5"/>
    <w:rsid w:val="00AA27F6"/>
    <w:rsid w:val="00AA309C"/>
    <w:rsid w:val="00AA43E8"/>
    <w:rsid w:val="00AA5015"/>
    <w:rsid w:val="00AA51B9"/>
    <w:rsid w:val="00AA59D1"/>
    <w:rsid w:val="00AB0289"/>
    <w:rsid w:val="00AB12B9"/>
    <w:rsid w:val="00AB1A1C"/>
    <w:rsid w:val="00AB1C0C"/>
    <w:rsid w:val="00AB2C2B"/>
    <w:rsid w:val="00AB343D"/>
    <w:rsid w:val="00AB3C0C"/>
    <w:rsid w:val="00AB50C9"/>
    <w:rsid w:val="00AB56B6"/>
    <w:rsid w:val="00AB581B"/>
    <w:rsid w:val="00AB5BCB"/>
    <w:rsid w:val="00AB5C55"/>
    <w:rsid w:val="00AB5D92"/>
    <w:rsid w:val="00AB5F54"/>
    <w:rsid w:val="00AB614B"/>
    <w:rsid w:val="00AB6A2B"/>
    <w:rsid w:val="00AB6B44"/>
    <w:rsid w:val="00AB6CF1"/>
    <w:rsid w:val="00AB7330"/>
    <w:rsid w:val="00AC0050"/>
    <w:rsid w:val="00AC0258"/>
    <w:rsid w:val="00AC074D"/>
    <w:rsid w:val="00AC08C0"/>
    <w:rsid w:val="00AC0D21"/>
    <w:rsid w:val="00AC13EF"/>
    <w:rsid w:val="00AC150B"/>
    <w:rsid w:val="00AC1A56"/>
    <w:rsid w:val="00AC1CBF"/>
    <w:rsid w:val="00AC25EC"/>
    <w:rsid w:val="00AC29A2"/>
    <w:rsid w:val="00AC2DEA"/>
    <w:rsid w:val="00AC38F8"/>
    <w:rsid w:val="00AC3A68"/>
    <w:rsid w:val="00AC40C1"/>
    <w:rsid w:val="00AC45F4"/>
    <w:rsid w:val="00AC5E8D"/>
    <w:rsid w:val="00AC6866"/>
    <w:rsid w:val="00AD013C"/>
    <w:rsid w:val="00AD027D"/>
    <w:rsid w:val="00AD0FF5"/>
    <w:rsid w:val="00AD13F1"/>
    <w:rsid w:val="00AD1A34"/>
    <w:rsid w:val="00AD1A7C"/>
    <w:rsid w:val="00AD2230"/>
    <w:rsid w:val="00AD23E3"/>
    <w:rsid w:val="00AD2573"/>
    <w:rsid w:val="00AD2688"/>
    <w:rsid w:val="00AD33BE"/>
    <w:rsid w:val="00AD344E"/>
    <w:rsid w:val="00AD35F2"/>
    <w:rsid w:val="00AD3B27"/>
    <w:rsid w:val="00AD4A56"/>
    <w:rsid w:val="00AD4B46"/>
    <w:rsid w:val="00AD4ED5"/>
    <w:rsid w:val="00AD5815"/>
    <w:rsid w:val="00AD6706"/>
    <w:rsid w:val="00AD67DE"/>
    <w:rsid w:val="00AD68CE"/>
    <w:rsid w:val="00AD7A45"/>
    <w:rsid w:val="00AE064F"/>
    <w:rsid w:val="00AE0BEB"/>
    <w:rsid w:val="00AE22F4"/>
    <w:rsid w:val="00AE2D6F"/>
    <w:rsid w:val="00AE342B"/>
    <w:rsid w:val="00AE3BF8"/>
    <w:rsid w:val="00AE3E12"/>
    <w:rsid w:val="00AE4B1F"/>
    <w:rsid w:val="00AE574B"/>
    <w:rsid w:val="00AE5E42"/>
    <w:rsid w:val="00AE635E"/>
    <w:rsid w:val="00AE646F"/>
    <w:rsid w:val="00AE6B48"/>
    <w:rsid w:val="00AE6E9E"/>
    <w:rsid w:val="00AE6F33"/>
    <w:rsid w:val="00AE709C"/>
    <w:rsid w:val="00AE7E78"/>
    <w:rsid w:val="00AF177A"/>
    <w:rsid w:val="00AF2FBC"/>
    <w:rsid w:val="00AF3123"/>
    <w:rsid w:val="00AF394E"/>
    <w:rsid w:val="00AF3F7C"/>
    <w:rsid w:val="00AF42C2"/>
    <w:rsid w:val="00AF4891"/>
    <w:rsid w:val="00AF4952"/>
    <w:rsid w:val="00AF5557"/>
    <w:rsid w:val="00AF728C"/>
    <w:rsid w:val="00AF736C"/>
    <w:rsid w:val="00AF7C4A"/>
    <w:rsid w:val="00AF7DF6"/>
    <w:rsid w:val="00B0003D"/>
    <w:rsid w:val="00B0129B"/>
    <w:rsid w:val="00B01ACF"/>
    <w:rsid w:val="00B01F05"/>
    <w:rsid w:val="00B02059"/>
    <w:rsid w:val="00B0274F"/>
    <w:rsid w:val="00B04446"/>
    <w:rsid w:val="00B04F79"/>
    <w:rsid w:val="00B06014"/>
    <w:rsid w:val="00B06016"/>
    <w:rsid w:val="00B074EA"/>
    <w:rsid w:val="00B1076B"/>
    <w:rsid w:val="00B108F9"/>
    <w:rsid w:val="00B117C9"/>
    <w:rsid w:val="00B11EB7"/>
    <w:rsid w:val="00B12280"/>
    <w:rsid w:val="00B130FA"/>
    <w:rsid w:val="00B135B5"/>
    <w:rsid w:val="00B13752"/>
    <w:rsid w:val="00B14D25"/>
    <w:rsid w:val="00B163DA"/>
    <w:rsid w:val="00B165DA"/>
    <w:rsid w:val="00B1722B"/>
    <w:rsid w:val="00B17D76"/>
    <w:rsid w:val="00B202FA"/>
    <w:rsid w:val="00B20C3A"/>
    <w:rsid w:val="00B211C9"/>
    <w:rsid w:val="00B214F8"/>
    <w:rsid w:val="00B2164E"/>
    <w:rsid w:val="00B21E90"/>
    <w:rsid w:val="00B23080"/>
    <w:rsid w:val="00B23142"/>
    <w:rsid w:val="00B239BC"/>
    <w:rsid w:val="00B23BD4"/>
    <w:rsid w:val="00B24034"/>
    <w:rsid w:val="00B240CC"/>
    <w:rsid w:val="00B24AEF"/>
    <w:rsid w:val="00B24CC3"/>
    <w:rsid w:val="00B251B7"/>
    <w:rsid w:val="00B25940"/>
    <w:rsid w:val="00B26209"/>
    <w:rsid w:val="00B300E5"/>
    <w:rsid w:val="00B309E2"/>
    <w:rsid w:val="00B3132A"/>
    <w:rsid w:val="00B313BD"/>
    <w:rsid w:val="00B313EF"/>
    <w:rsid w:val="00B334C4"/>
    <w:rsid w:val="00B33704"/>
    <w:rsid w:val="00B3397B"/>
    <w:rsid w:val="00B3402C"/>
    <w:rsid w:val="00B347FC"/>
    <w:rsid w:val="00B34F99"/>
    <w:rsid w:val="00B35E84"/>
    <w:rsid w:val="00B362FE"/>
    <w:rsid w:val="00B36393"/>
    <w:rsid w:val="00B364F9"/>
    <w:rsid w:val="00B36781"/>
    <w:rsid w:val="00B36A7D"/>
    <w:rsid w:val="00B36EAB"/>
    <w:rsid w:val="00B37A9A"/>
    <w:rsid w:val="00B37BA3"/>
    <w:rsid w:val="00B41BD5"/>
    <w:rsid w:val="00B42F7C"/>
    <w:rsid w:val="00B4321F"/>
    <w:rsid w:val="00B435CF"/>
    <w:rsid w:val="00B44BC4"/>
    <w:rsid w:val="00B45A89"/>
    <w:rsid w:val="00B46189"/>
    <w:rsid w:val="00B472CA"/>
    <w:rsid w:val="00B50273"/>
    <w:rsid w:val="00B507F6"/>
    <w:rsid w:val="00B511A0"/>
    <w:rsid w:val="00B513B1"/>
    <w:rsid w:val="00B51665"/>
    <w:rsid w:val="00B51A44"/>
    <w:rsid w:val="00B51DBD"/>
    <w:rsid w:val="00B51E4C"/>
    <w:rsid w:val="00B52175"/>
    <w:rsid w:val="00B52ACF"/>
    <w:rsid w:val="00B537F6"/>
    <w:rsid w:val="00B54FEF"/>
    <w:rsid w:val="00B555ED"/>
    <w:rsid w:val="00B55968"/>
    <w:rsid w:val="00B55A13"/>
    <w:rsid w:val="00B55E37"/>
    <w:rsid w:val="00B560AB"/>
    <w:rsid w:val="00B5615E"/>
    <w:rsid w:val="00B57DB8"/>
    <w:rsid w:val="00B6050A"/>
    <w:rsid w:val="00B60E4A"/>
    <w:rsid w:val="00B619AB"/>
    <w:rsid w:val="00B623FD"/>
    <w:rsid w:val="00B6241C"/>
    <w:rsid w:val="00B62B76"/>
    <w:rsid w:val="00B63F5C"/>
    <w:rsid w:val="00B6481A"/>
    <w:rsid w:val="00B648EE"/>
    <w:rsid w:val="00B65026"/>
    <w:rsid w:val="00B652C9"/>
    <w:rsid w:val="00B664F8"/>
    <w:rsid w:val="00B66A7D"/>
    <w:rsid w:val="00B671FF"/>
    <w:rsid w:val="00B674F9"/>
    <w:rsid w:val="00B6775A"/>
    <w:rsid w:val="00B67995"/>
    <w:rsid w:val="00B67C2D"/>
    <w:rsid w:val="00B7082E"/>
    <w:rsid w:val="00B70972"/>
    <w:rsid w:val="00B70AF8"/>
    <w:rsid w:val="00B70DB3"/>
    <w:rsid w:val="00B7122B"/>
    <w:rsid w:val="00B712ED"/>
    <w:rsid w:val="00B713B8"/>
    <w:rsid w:val="00B71573"/>
    <w:rsid w:val="00B71E72"/>
    <w:rsid w:val="00B72D10"/>
    <w:rsid w:val="00B72D28"/>
    <w:rsid w:val="00B73173"/>
    <w:rsid w:val="00B73A3B"/>
    <w:rsid w:val="00B73B2F"/>
    <w:rsid w:val="00B74172"/>
    <w:rsid w:val="00B755C4"/>
    <w:rsid w:val="00B75B50"/>
    <w:rsid w:val="00B75F36"/>
    <w:rsid w:val="00B7615C"/>
    <w:rsid w:val="00B76F7A"/>
    <w:rsid w:val="00B77056"/>
    <w:rsid w:val="00B77950"/>
    <w:rsid w:val="00B77C01"/>
    <w:rsid w:val="00B80506"/>
    <w:rsid w:val="00B80692"/>
    <w:rsid w:val="00B82F61"/>
    <w:rsid w:val="00B83229"/>
    <w:rsid w:val="00B8372C"/>
    <w:rsid w:val="00B839DA"/>
    <w:rsid w:val="00B84541"/>
    <w:rsid w:val="00B8517F"/>
    <w:rsid w:val="00B851E8"/>
    <w:rsid w:val="00B8597A"/>
    <w:rsid w:val="00B85DA2"/>
    <w:rsid w:val="00B85FC3"/>
    <w:rsid w:val="00B866A4"/>
    <w:rsid w:val="00B86984"/>
    <w:rsid w:val="00B8716B"/>
    <w:rsid w:val="00B8775B"/>
    <w:rsid w:val="00B9002F"/>
    <w:rsid w:val="00B9080F"/>
    <w:rsid w:val="00B91142"/>
    <w:rsid w:val="00B91559"/>
    <w:rsid w:val="00B9166C"/>
    <w:rsid w:val="00B91743"/>
    <w:rsid w:val="00B91E5E"/>
    <w:rsid w:val="00B922E8"/>
    <w:rsid w:val="00B9323B"/>
    <w:rsid w:val="00B939EA"/>
    <w:rsid w:val="00B94647"/>
    <w:rsid w:val="00B95D29"/>
    <w:rsid w:val="00B9604C"/>
    <w:rsid w:val="00B9651E"/>
    <w:rsid w:val="00B969B1"/>
    <w:rsid w:val="00B9719F"/>
    <w:rsid w:val="00B973D9"/>
    <w:rsid w:val="00B97956"/>
    <w:rsid w:val="00BA0A75"/>
    <w:rsid w:val="00BA0D7B"/>
    <w:rsid w:val="00BA13E3"/>
    <w:rsid w:val="00BA1A6A"/>
    <w:rsid w:val="00BA1D21"/>
    <w:rsid w:val="00BA279A"/>
    <w:rsid w:val="00BA30CF"/>
    <w:rsid w:val="00BA4352"/>
    <w:rsid w:val="00BA4CBB"/>
    <w:rsid w:val="00BA51CC"/>
    <w:rsid w:val="00BA5297"/>
    <w:rsid w:val="00BA5855"/>
    <w:rsid w:val="00BA5C53"/>
    <w:rsid w:val="00BA5F2C"/>
    <w:rsid w:val="00BA6B14"/>
    <w:rsid w:val="00BA7117"/>
    <w:rsid w:val="00BA7157"/>
    <w:rsid w:val="00BA7A93"/>
    <w:rsid w:val="00BB10A3"/>
    <w:rsid w:val="00BB15F9"/>
    <w:rsid w:val="00BB1DC7"/>
    <w:rsid w:val="00BB21BB"/>
    <w:rsid w:val="00BB334A"/>
    <w:rsid w:val="00BB377A"/>
    <w:rsid w:val="00BB4014"/>
    <w:rsid w:val="00BB4620"/>
    <w:rsid w:val="00BB519F"/>
    <w:rsid w:val="00BB56BA"/>
    <w:rsid w:val="00BB5EDA"/>
    <w:rsid w:val="00BB6050"/>
    <w:rsid w:val="00BB697D"/>
    <w:rsid w:val="00BB71D5"/>
    <w:rsid w:val="00BB768C"/>
    <w:rsid w:val="00BB7DBB"/>
    <w:rsid w:val="00BC0DA5"/>
    <w:rsid w:val="00BC0DA9"/>
    <w:rsid w:val="00BC0DAB"/>
    <w:rsid w:val="00BC102E"/>
    <w:rsid w:val="00BC175C"/>
    <w:rsid w:val="00BC297D"/>
    <w:rsid w:val="00BC2D99"/>
    <w:rsid w:val="00BC2E77"/>
    <w:rsid w:val="00BC3786"/>
    <w:rsid w:val="00BC541C"/>
    <w:rsid w:val="00BC63FE"/>
    <w:rsid w:val="00BC773D"/>
    <w:rsid w:val="00BD1740"/>
    <w:rsid w:val="00BD1D08"/>
    <w:rsid w:val="00BD1EDC"/>
    <w:rsid w:val="00BD2380"/>
    <w:rsid w:val="00BD2BF3"/>
    <w:rsid w:val="00BD37D9"/>
    <w:rsid w:val="00BD3F6C"/>
    <w:rsid w:val="00BD4BD1"/>
    <w:rsid w:val="00BD5E24"/>
    <w:rsid w:val="00BD6DBE"/>
    <w:rsid w:val="00BD749D"/>
    <w:rsid w:val="00BD790C"/>
    <w:rsid w:val="00BD7D03"/>
    <w:rsid w:val="00BE0044"/>
    <w:rsid w:val="00BE0557"/>
    <w:rsid w:val="00BE0C3F"/>
    <w:rsid w:val="00BE1777"/>
    <w:rsid w:val="00BE254A"/>
    <w:rsid w:val="00BE2BA7"/>
    <w:rsid w:val="00BE31B7"/>
    <w:rsid w:val="00BE424D"/>
    <w:rsid w:val="00BE4323"/>
    <w:rsid w:val="00BE4562"/>
    <w:rsid w:val="00BE4D70"/>
    <w:rsid w:val="00BE538A"/>
    <w:rsid w:val="00BE548D"/>
    <w:rsid w:val="00BE55A5"/>
    <w:rsid w:val="00BE5F27"/>
    <w:rsid w:val="00BE6047"/>
    <w:rsid w:val="00BE684B"/>
    <w:rsid w:val="00BE69BC"/>
    <w:rsid w:val="00BE73B6"/>
    <w:rsid w:val="00BF00F5"/>
    <w:rsid w:val="00BF10FD"/>
    <w:rsid w:val="00BF1235"/>
    <w:rsid w:val="00BF124B"/>
    <w:rsid w:val="00BF124D"/>
    <w:rsid w:val="00BF241D"/>
    <w:rsid w:val="00BF2C5E"/>
    <w:rsid w:val="00BF3715"/>
    <w:rsid w:val="00BF3BF1"/>
    <w:rsid w:val="00BF3EEB"/>
    <w:rsid w:val="00BF4AEB"/>
    <w:rsid w:val="00BF4D94"/>
    <w:rsid w:val="00BF587C"/>
    <w:rsid w:val="00BF58B6"/>
    <w:rsid w:val="00BF65E6"/>
    <w:rsid w:val="00BF71B2"/>
    <w:rsid w:val="00BF7A17"/>
    <w:rsid w:val="00BF7A91"/>
    <w:rsid w:val="00C004D9"/>
    <w:rsid w:val="00C010EC"/>
    <w:rsid w:val="00C01621"/>
    <w:rsid w:val="00C0175D"/>
    <w:rsid w:val="00C02C97"/>
    <w:rsid w:val="00C02DBC"/>
    <w:rsid w:val="00C03207"/>
    <w:rsid w:val="00C03A01"/>
    <w:rsid w:val="00C03C67"/>
    <w:rsid w:val="00C05CEB"/>
    <w:rsid w:val="00C05F28"/>
    <w:rsid w:val="00C0635C"/>
    <w:rsid w:val="00C06961"/>
    <w:rsid w:val="00C07377"/>
    <w:rsid w:val="00C0792A"/>
    <w:rsid w:val="00C07A6A"/>
    <w:rsid w:val="00C1038E"/>
    <w:rsid w:val="00C107BD"/>
    <w:rsid w:val="00C1129D"/>
    <w:rsid w:val="00C11FAE"/>
    <w:rsid w:val="00C121C6"/>
    <w:rsid w:val="00C127B6"/>
    <w:rsid w:val="00C134F9"/>
    <w:rsid w:val="00C13925"/>
    <w:rsid w:val="00C13B5E"/>
    <w:rsid w:val="00C13EE8"/>
    <w:rsid w:val="00C13F2E"/>
    <w:rsid w:val="00C145E2"/>
    <w:rsid w:val="00C1489D"/>
    <w:rsid w:val="00C1527B"/>
    <w:rsid w:val="00C1688E"/>
    <w:rsid w:val="00C17567"/>
    <w:rsid w:val="00C179C5"/>
    <w:rsid w:val="00C17D65"/>
    <w:rsid w:val="00C203BD"/>
    <w:rsid w:val="00C20899"/>
    <w:rsid w:val="00C20D86"/>
    <w:rsid w:val="00C2109D"/>
    <w:rsid w:val="00C23AAE"/>
    <w:rsid w:val="00C24186"/>
    <w:rsid w:val="00C2496F"/>
    <w:rsid w:val="00C253F7"/>
    <w:rsid w:val="00C256A4"/>
    <w:rsid w:val="00C25EDA"/>
    <w:rsid w:val="00C263BB"/>
    <w:rsid w:val="00C272DD"/>
    <w:rsid w:val="00C273CD"/>
    <w:rsid w:val="00C27E7C"/>
    <w:rsid w:val="00C31BCA"/>
    <w:rsid w:val="00C31EAF"/>
    <w:rsid w:val="00C3252A"/>
    <w:rsid w:val="00C32653"/>
    <w:rsid w:val="00C32B5B"/>
    <w:rsid w:val="00C32DD8"/>
    <w:rsid w:val="00C33FD7"/>
    <w:rsid w:val="00C34478"/>
    <w:rsid w:val="00C35E59"/>
    <w:rsid w:val="00C366DF"/>
    <w:rsid w:val="00C36DEC"/>
    <w:rsid w:val="00C40DBE"/>
    <w:rsid w:val="00C410CF"/>
    <w:rsid w:val="00C41ED2"/>
    <w:rsid w:val="00C42549"/>
    <w:rsid w:val="00C42CAD"/>
    <w:rsid w:val="00C44098"/>
    <w:rsid w:val="00C445AC"/>
    <w:rsid w:val="00C44912"/>
    <w:rsid w:val="00C450EC"/>
    <w:rsid w:val="00C4547E"/>
    <w:rsid w:val="00C45D04"/>
    <w:rsid w:val="00C45E60"/>
    <w:rsid w:val="00C467FF"/>
    <w:rsid w:val="00C47781"/>
    <w:rsid w:val="00C47D18"/>
    <w:rsid w:val="00C47F54"/>
    <w:rsid w:val="00C51AE1"/>
    <w:rsid w:val="00C51EC8"/>
    <w:rsid w:val="00C535E7"/>
    <w:rsid w:val="00C5382A"/>
    <w:rsid w:val="00C54893"/>
    <w:rsid w:val="00C55731"/>
    <w:rsid w:val="00C565BC"/>
    <w:rsid w:val="00C57880"/>
    <w:rsid w:val="00C57C94"/>
    <w:rsid w:val="00C600BA"/>
    <w:rsid w:val="00C6091D"/>
    <w:rsid w:val="00C611D2"/>
    <w:rsid w:val="00C626BC"/>
    <w:rsid w:val="00C63FCD"/>
    <w:rsid w:val="00C645F3"/>
    <w:rsid w:val="00C64D42"/>
    <w:rsid w:val="00C65F86"/>
    <w:rsid w:val="00C66055"/>
    <w:rsid w:val="00C6704D"/>
    <w:rsid w:val="00C671DD"/>
    <w:rsid w:val="00C67DEC"/>
    <w:rsid w:val="00C7037C"/>
    <w:rsid w:val="00C70B34"/>
    <w:rsid w:val="00C70C99"/>
    <w:rsid w:val="00C7131A"/>
    <w:rsid w:val="00C71326"/>
    <w:rsid w:val="00C736DE"/>
    <w:rsid w:val="00C73C5A"/>
    <w:rsid w:val="00C73DE3"/>
    <w:rsid w:val="00C740B6"/>
    <w:rsid w:val="00C742C0"/>
    <w:rsid w:val="00C7478D"/>
    <w:rsid w:val="00C77997"/>
    <w:rsid w:val="00C77F23"/>
    <w:rsid w:val="00C8026F"/>
    <w:rsid w:val="00C804AC"/>
    <w:rsid w:val="00C81555"/>
    <w:rsid w:val="00C81CAA"/>
    <w:rsid w:val="00C81E0A"/>
    <w:rsid w:val="00C81FDF"/>
    <w:rsid w:val="00C82339"/>
    <w:rsid w:val="00C8292A"/>
    <w:rsid w:val="00C82BC4"/>
    <w:rsid w:val="00C8315D"/>
    <w:rsid w:val="00C8348D"/>
    <w:rsid w:val="00C83FAA"/>
    <w:rsid w:val="00C84415"/>
    <w:rsid w:val="00C8499E"/>
    <w:rsid w:val="00C84D5F"/>
    <w:rsid w:val="00C84DB9"/>
    <w:rsid w:val="00C850AC"/>
    <w:rsid w:val="00C8518A"/>
    <w:rsid w:val="00C853BE"/>
    <w:rsid w:val="00C854EC"/>
    <w:rsid w:val="00C8558F"/>
    <w:rsid w:val="00C8566B"/>
    <w:rsid w:val="00C856B0"/>
    <w:rsid w:val="00C85FC3"/>
    <w:rsid w:val="00C86999"/>
    <w:rsid w:val="00C86DB8"/>
    <w:rsid w:val="00C870FA"/>
    <w:rsid w:val="00C87203"/>
    <w:rsid w:val="00C8743B"/>
    <w:rsid w:val="00C876E2"/>
    <w:rsid w:val="00C87C39"/>
    <w:rsid w:val="00C87FD6"/>
    <w:rsid w:val="00C90BE7"/>
    <w:rsid w:val="00C9260A"/>
    <w:rsid w:val="00C92A98"/>
    <w:rsid w:val="00C92EA5"/>
    <w:rsid w:val="00C93875"/>
    <w:rsid w:val="00C939DE"/>
    <w:rsid w:val="00C95086"/>
    <w:rsid w:val="00C95CE6"/>
    <w:rsid w:val="00C95EA3"/>
    <w:rsid w:val="00C95EC5"/>
    <w:rsid w:val="00C96A3B"/>
    <w:rsid w:val="00C972EF"/>
    <w:rsid w:val="00C973CE"/>
    <w:rsid w:val="00CA1549"/>
    <w:rsid w:val="00CA1FC2"/>
    <w:rsid w:val="00CA247D"/>
    <w:rsid w:val="00CA25CB"/>
    <w:rsid w:val="00CA27C7"/>
    <w:rsid w:val="00CA27E7"/>
    <w:rsid w:val="00CA3049"/>
    <w:rsid w:val="00CA31A1"/>
    <w:rsid w:val="00CA383E"/>
    <w:rsid w:val="00CA4181"/>
    <w:rsid w:val="00CA4310"/>
    <w:rsid w:val="00CA5839"/>
    <w:rsid w:val="00CB02AB"/>
    <w:rsid w:val="00CB05B1"/>
    <w:rsid w:val="00CB0CB1"/>
    <w:rsid w:val="00CB1F79"/>
    <w:rsid w:val="00CB2AA0"/>
    <w:rsid w:val="00CB3EA4"/>
    <w:rsid w:val="00CB45E8"/>
    <w:rsid w:val="00CB47C8"/>
    <w:rsid w:val="00CB55B9"/>
    <w:rsid w:val="00CB5655"/>
    <w:rsid w:val="00CB5993"/>
    <w:rsid w:val="00CB5FE3"/>
    <w:rsid w:val="00CB65C2"/>
    <w:rsid w:val="00CB7CCA"/>
    <w:rsid w:val="00CC0249"/>
    <w:rsid w:val="00CC0EA0"/>
    <w:rsid w:val="00CC1C6B"/>
    <w:rsid w:val="00CC26A0"/>
    <w:rsid w:val="00CC2C10"/>
    <w:rsid w:val="00CC30FC"/>
    <w:rsid w:val="00CC36C8"/>
    <w:rsid w:val="00CC385D"/>
    <w:rsid w:val="00CC3DF8"/>
    <w:rsid w:val="00CC43DA"/>
    <w:rsid w:val="00CC4439"/>
    <w:rsid w:val="00CC4FF7"/>
    <w:rsid w:val="00CC52CA"/>
    <w:rsid w:val="00CC53E2"/>
    <w:rsid w:val="00CC6314"/>
    <w:rsid w:val="00CC66B6"/>
    <w:rsid w:val="00CD013D"/>
    <w:rsid w:val="00CD1ECB"/>
    <w:rsid w:val="00CD348A"/>
    <w:rsid w:val="00CD3941"/>
    <w:rsid w:val="00CD3FA2"/>
    <w:rsid w:val="00CD46C7"/>
    <w:rsid w:val="00CD50C5"/>
    <w:rsid w:val="00CD6716"/>
    <w:rsid w:val="00CD7028"/>
    <w:rsid w:val="00CD764C"/>
    <w:rsid w:val="00CD7874"/>
    <w:rsid w:val="00CD7C7A"/>
    <w:rsid w:val="00CE04D9"/>
    <w:rsid w:val="00CE09DD"/>
    <w:rsid w:val="00CE1401"/>
    <w:rsid w:val="00CE1DCA"/>
    <w:rsid w:val="00CE299B"/>
    <w:rsid w:val="00CE3EF1"/>
    <w:rsid w:val="00CE45AB"/>
    <w:rsid w:val="00CE4E08"/>
    <w:rsid w:val="00CE54B2"/>
    <w:rsid w:val="00CE57F9"/>
    <w:rsid w:val="00CE5BFD"/>
    <w:rsid w:val="00CE5D51"/>
    <w:rsid w:val="00CE5F6D"/>
    <w:rsid w:val="00CE634F"/>
    <w:rsid w:val="00CE64A7"/>
    <w:rsid w:val="00CE64CC"/>
    <w:rsid w:val="00CE6E2D"/>
    <w:rsid w:val="00CE781E"/>
    <w:rsid w:val="00CE7855"/>
    <w:rsid w:val="00CF0639"/>
    <w:rsid w:val="00CF105C"/>
    <w:rsid w:val="00CF10BF"/>
    <w:rsid w:val="00CF28F3"/>
    <w:rsid w:val="00CF2B5D"/>
    <w:rsid w:val="00CF2CBC"/>
    <w:rsid w:val="00CF4322"/>
    <w:rsid w:val="00CF44F8"/>
    <w:rsid w:val="00CF46C3"/>
    <w:rsid w:val="00CF71F8"/>
    <w:rsid w:val="00CF7737"/>
    <w:rsid w:val="00D0009F"/>
    <w:rsid w:val="00D00154"/>
    <w:rsid w:val="00D004D5"/>
    <w:rsid w:val="00D007FA"/>
    <w:rsid w:val="00D00984"/>
    <w:rsid w:val="00D01F6D"/>
    <w:rsid w:val="00D02119"/>
    <w:rsid w:val="00D02A68"/>
    <w:rsid w:val="00D02AA5"/>
    <w:rsid w:val="00D02CE1"/>
    <w:rsid w:val="00D02E65"/>
    <w:rsid w:val="00D03E33"/>
    <w:rsid w:val="00D03F3C"/>
    <w:rsid w:val="00D0452E"/>
    <w:rsid w:val="00D04BCE"/>
    <w:rsid w:val="00D04F87"/>
    <w:rsid w:val="00D05814"/>
    <w:rsid w:val="00D05DE9"/>
    <w:rsid w:val="00D06684"/>
    <w:rsid w:val="00D06A89"/>
    <w:rsid w:val="00D06E65"/>
    <w:rsid w:val="00D070C5"/>
    <w:rsid w:val="00D0718C"/>
    <w:rsid w:val="00D07B40"/>
    <w:rsid w:val="00D1029F"/>
    <w:rsid w:val="00D1055E"/>
    <w:rsid w:val="00D11DB2"/>
    <w:rsid w:val="00D11F9B"/>
    <w:rsid w:val="00D131EA"/>
    <w:rsid w:val="00D13529"/>
    <w:rsid w:val="00D137BC"/>
    <w:rsid w:val="00D153A4"/>
    <w:rsid w:val="00D15B4E"/>
    <w:rsid w:val="00D15C2A"/>
    <w:rsid w:val="00D15CD4"/>
    <w:rsid w:val="00D15D68"/>
    <w:rsid w:val="00D162B1"/>
    <w:rsid w:val="00D162F9"/>
    <w:rsid w:val="00D1733C"/>
    <w:rsid w:val="00D176F8"/>
    <w:rsid w:val="00D202F7"/>
    <w:rsid w:val="00D206E8"/>
    <w:rsid w:val="00D21201"/>
    <w:rsid w:val="00D21436"/>
    <w:rsid w:val="00D214C4"/>
    <w:rsid w:val="00D224FD"/>
    <w:rsid w:val="00D22613"/>
    <w:rsid w:val="00D239D7"/>
    <w:rsid w:val="00D23F99"/>
    <w:rsid w:val="00D24654"/>
    <w:rsid w:val="00D247DF"/>
    <w:rsid w:val="00D24868"/>
    <w:rsid w:val="00D249E9"/>
    <w:rsid w:val="00D24FE1"/>
    <w:rsid w:val="00D25353"/>
    <w:rsid w:val="00D25FE7"/>
    <w:rsid w:val="00D261E3"/>
    <w:rsid w:val="00D262BD"/>
    <w:rsid w:val="00D269C9"/>
    <w:rsid w:val="00D27978"/>
    <w:rsid w:val="00D27FBE"/>
    <w:rsid w:val="00D30834"/>
    <w:rsid w:val="00D30C56"/>
    <w:rsid w:val="00D31CD6"/>
    <w:rsid w:val="00D32E65"/>
    <w:rsid w:val="00D331EE"/>
    <w:rsid w:val="00D3338C"/>
    <w:rsid w:val="00D336EE"/>
    <w:rsid w:val="00D339B8"/>
    <w:rsid w:val="00D348C8"/>
    <w:rsid w:val="00D34FFC"/>
    <w:rsid w:val="00D3501D"/>
    <w:rsid w:val="00D35643"/>
    <w:rsid w:val="00D35A17"/>
    <w:rsid w:val="00D368D6"/>
    <w:rsid w:val="00D36CF8"/>
    <w:rsid w:val="00D37690"/>
    <w:rsid w:val="00D379AD"/>
    <w:rsid w:val="00D405E5"/>
    <w:rsid w:val="00D40FFD"/>
    <w:rsid w:val="00D41173"/>
    <w:rsid w:val="00D41CBC"/>
    <w:rsid w:val="00D42691"/>
    <w:rsid w:val="00D426D7"/>
    <w:rsid w:val="00D4270C"/>
    <w:rsid w:val="00D43887"/>
    <w:rsid w:val="00D43945"/>
    <w:rsid w:val="00D43D93"/>
    <w:rsid w:val="00D4421E"/>
    <w:rsid w:val="00D459F8"/>
    <w:rsid w:val="00D461DC"/>
    <w:rsid w:val="00D5008C"/>
    <w:rsid w:val="00D51422"/>
    <w:rsid w:val="00D516DF"/>
    <w:rsid w:val="00D51A40"/>
    <w:rsid w:val="00D51FE8"/>
    <w:rsid w:val="00D52363"/>
    <w:rsid w:val="00D523F6"/>
    <w:rsid w:val="00D52DAC"/>
    <w:rsid w:val="00D5369C"/>
    <w:rsid w:val="00D541EE"/>
    <w:rsid w:val="00D542D5"/>
    <w:rsid w:val="00D544BB"/>
    <w:rsid w:val="00D548AC"/>
    <w:rsid w:val="00D548EC"/>
    <w:rsid w:val="00D54C27"/>
    <w:rsid w:val="00D5581A"/>
    <w:rsid w:val="00D57656"/>
    <w:rsid w:val="00D60A56"/>
    <w:rsid w:val="00D60C44"/>
    <w:rsid w:val="00D61228"/>
    <w:rsid w:val="00D617F4"/>
    <w:rsid w:val="00D62957"/>
    <w:rsid w:val="00D62E5E"/>
    <w:rsid w:val="00D633A2"/>
    <w:rsid w:val="00D63514"/>
    <w:rsid w:val="00D64759"/>
    <w:rsid w:val="00D650EA"/>
    <w:rsid w:val="00D652AE"/>
    <w:rsid w:val="00D66146"/>
    <w:rsid w:val="00D6711B"/>
    <w:rsid w:val="00D67A33"/>
    <w:rsid w:val="00D71143"/>
    <w:rsid w:val="00D7144C"/>
    <w:rsid w:val="00D71ACB"/>
    <w:rsid w:val="00D722CD"/>
    <w:rsid w:val="00D7290E"/>
    <w:rsid w:val="00D73336"/>
    <w:rsid w:val="00D73D38"/>
    <w:rsid w:val="00D73FEC"/>
    <w:rsid w:val="00D745F9"/>
    <w:rsid w:val="00D74781"/>
    <w:rsid w:val="00D74AD6"/>
    <w:rsid w:val="00D75012"/>
    <w:rsid w:val="00D750A5"/>
    <w:rsid w:val="00D7586C"/>
    <w:rsid w:val="00D763E3"/>
    <w:rsid w:val="00D772F3"/>
    <w:rsid w:val="00D8049E"/>
    <w:rsid w:val="00D80563"/>
    <w:rsid w:val="00D80DB8"/>
    <w:rsid w:val="00D81618"/>
    <w:rsid w:val="00D818E3"/>
    <w:rsid w:val="00D81ADF"/>
    <w:rsid w:val="00D824FD"/>
    <w:rsid w:val="00D8266D"/>
    <w:rsid w:val="00D82925"/>
    <w:rsid w:val="00D82C5D"/>
    <w:rsid w:val="00D8339D"/>
    <w:rsid w:val="00D841B8"/>
    <w:rsid w:val="00D844B5"/>
    <w:rsid w:val="00D8606F"/>
    <w:rsid w:val="00D8632B"/>
    <w:rsid w:val="00D87A24"/>
    <w:rsid w:val="00D90AF7"/>
    <w:rsid w:val="00D919BD"/>
    <w:rsid w:val="00D91F7F"/>
    <w:rsid w:val="00D9223B"/>
    <w:rsid w:val="00D9231F"/>
    <w:rsid w:val="00D9292C"/>
    <w:rsid w:val="00D92B2D"/>
    <w:rsid w:val="00D9321D"/>
    <w:rsid w:val="00D93369"/>
    <w:rsid w:val="00D935E5"/>
    <w:rsid w:val="00D93D15"/>
    <w:rsid w:val="00D9430C"/>
    <w:rsid w:val="00D94788"/>
    <w:rsid w:val="00D95A37"/>
    <w:rsid w:val="00D95D0C"/>
    <w:rsid w:val="00D95F9E"/>
    <w:rsid w:val="00D9612F"/>
    <w:rsid w:val="00D972E0"/>
    <w:rsid w:val="00D97B8D"/>
    <w:rsid w:val="00DA0D9B"/>
    <w:rsid w:val="00DA0F29"/>
    <w:rsid w:val="00DA2989"/>
    <w:rsid w:val="00DA306E"/>
    <w:rsid w:val="00DA361B"/>
    <w:rsid w:val="00DA3BB0"/>
    <w:rsid w:val="00DA3FAE"/>
    <w:rsid w:val="00DA4333"/>
    <w:rsid w:val="00DA5BEA"/>
    <w:rsid w:val="00DA6AD8"/>
    <w:rsid w:val="00DA76E0"/>
    <w:rsid w:val="00DA7A1C"/>
    <w:rsid w:val="00DA7FA4"/>
    <w:rsid w:val="00DB07C1"/>
    <w:rsid w:val="00DB15D7"/>
    <w:rsid w:val="00DB28B0"/>
    <w:rsid w:val="00DB3845"/>
    <w:rsid w:val="00DB3C9D"/>
    <w:rsid w:val="00DB3CB5"/>
    <w:rsid w:val="00DB3D71"/>
    <w:rsid w:val="00DB3F07"/>
    <w:rsid w:val="00DB4358"/>
    <w:rsid w:val="00DB4B81"/>
    <w:rsid w:val="00DB4BD3"/>
    <w:rsid w:val="00DB5CDC"/>
    <w:rsid w:val="00DB5D9F"/>
    <w:rsid w:val="00DB693B"/>
    <w:rsid w:val="00DB6F93"/>
    <w:rsid w:val="00DB7AFC"/>
    <w:rsid w:val="00DC0B8F"/>
    <w:rsid w:val="00DC136E"/>
    <w:rsid w:val="00DC1EBF"/>
    <w:rsid w:val="00DC1F55"/>
    <w:rsid w:val="00DC443D"/>
    <w:rsid w:val="00DC4A8C"/>
    <w:rsid w:val="00DC4D14"/>
    <w:rsid w:val="00DC4ECC"/>
    <w:rsid w:val="00DC547B"/>
    <w:rsid w:val="00DC610B"/>
    <w:rsid w:val="00DC6599"/>
    <w:rsid w:val="00DC65BA"/>
    <w:rsid w:val="00DC6813"/>
    <w:rsid w:val="00DC6E80"/>
    <w:rsid w:val="00DC70E5"/>
    <w:rsid w:val="00DC7C18"/>
    <w:rsid w:val="00DC7DA8"/>
    <w:rsid w:val="00DC7E0D"/>
    <w:rsid w:val="00DC7E8A"/>
    <w:rsid w:val="00DD087E"/>
    <w:rsid w:val="00DD0E86"/>
    <w:rsid w:val="00DD17DD"/>
    <w:rsid w:val="00DD1813"/>
    <w:rsid w:val="00DD185B"/>
    <w:rsid w:val="00DD2C98"/>
    <w:rsid w:val="00DD2D2B"/>
    <w:rsid w:val="00DD3075"/>
    <w:rsid w:val="00DD3967"/>
    <w:rsid w:val="00DD3AF4"/>
    <w:rsid w:val="00DD3B81"/>
    <w:rsid w:val="00DD3B82"/>
    <w:rsid w:val="00DD3B91"/>
    <w:rsid w:val="00DD43E2"/>
    <w:rsid w:val="00DD536A"/>
    <w:rsid w:val="00DD5BA7"/>
    <w:rsid w:val="00DD6788"/>
    <w:rsid w:val="00DD69D0"/>
    <w:rsid w:val="00DD6AA6"/>
    <w:rsid w:val="00DD7140"/>
    <w:rsid w:val="00DD7B12"/>
    <w:rsid w:val="00DD7F93"/>
    <w:rsid w:val="00DE059B"/>
    <w:rsid w:val="00DE05C1"/>
    <w:rsid w:val="00DE1014"/>
    <w:rsid w:val="00DE1D02"/>
    <w:rsid w:val="00DE1F4E"/>
    <w:rsid w:val="00DE31AB"/>
    <w:rsid w:val="00DE3A65"/>
    <w:rsid w:val="00DE3BB3"/>
    <w:rsid w:val="00DE3CDE"/>
    <w:rsid w:val="00DE428F"/>
    <w:rsid w:val="00DE49D3"/>
    <w:rsid w:val="00DE6B84"/>
    <w:rsid w:val="00DF02E8"/>
    <w:rsid w:val="00DF0670"/>
    <w:rsid w:val="00DF1CF6"/>
    <w:rsid w:val="00DF2A09"/>
    <w:rsid w:val="00DF2F9E"/>
    <w:rsid w:val="00DF3647"/>
    <w:rsid w:val="00DF4012"/>
    <w:rsid w:val="00DF4F9E"/>
    <w:rsid w:val="00DF503B"/>
    <w:rsid w:val="00DF6744"/>
    <w:rsid w:val="00DF7074"/>
    <w:rsid w:val="00E010EE"/>
    <w:rsid w:val="00E013E4"/>
    <w:rsid w:val="00E01684"/>
    <w:rsid w:val="00E01D41"/>
    <w:rsid w:val="00E02200"/>
    <w:rsid w:val="00E028E3"/>
    <w:rsid w:val="00E034D4"/>
    <w:rsid w:val="00E03C00"/>
    <w:rsid w:val="00E0500E"/>
    <w:rsid w:val="00E054BA"/>
    <w:rsid w:val="00E058C7"/>
    <w:rsid w:val="00E06011"/>
    <w:rsid w:val="00E063F0"/>
    <w:rsid w:val="00E06CC8"/>
    <w:rsid w:val="00E07163"/>
    <w:rsid w:val="00E07665"/>
    <w:rsid w:val="00E07783"/>
    <w:rsid w:val="00E077B6"/>
    <w:rsid w:val="00E07A1B"/>
    <w:rsid w:val="00E10D6C"/>
    <w:rsid w:val="00E112E6"/>
    <w:rsid w:val="00E1138A"/>
    <w:rsid w:val="00E11830"/>
    <w:rsid w:val="00E121BC"/>
    <w:rsid w:val="00E13FFF"/>
    <w:rsid w:val="00E14F87"/>
    <w:rsid w:val="00E15824"/>
    <w:rsid w:val="00E15B68"/>
    <w:rsid w:val="00E160A1"/>
    <w:rsid w:val="00E16110"/>
    <w:rsid w:val="00E16549"/>
    <w:rsid w:val="00E16974"/>
    <w:rsid w:val="00E16B93"/>
    <w:rsid w:val="00E16F72"/>
    <w:rsid w:val="00E17036"/>
    <w:rsid w:val="00E17054"/>
    <w:rsid w:val="00E179B7"/>
    <w:rsid w:val="00E17B43"/>
    <w:rsid w:val="00E17B97"/>
    <w:rsid w:val="00E21182"/>
    <w:rsid w:val="00E2141F"/>
    <w:rsid w:val="00E21647"/>
    <w:rsid w:val="00E21924"/>
    <w:rsid w:val="00E228A6"/>
    <w:rsid w:val="00E25AC6"/>
    <w:rsid w:val="00E25BC5"/>
    <w:rsid w:val="00E261D0"/>
    <w:rsid w:val="00E26455"/>
    <w:rsid w:val="00E26497"/>
    <w:rsid w:val="00E26949"/>
    <w:rsid w:val="00E26C4E"/>
    <w:rsid w:val="00E27032"/>
    <w:rsid w:val="00E27352"/>
    <w:rsid w:val="00E273E5"/>
    <w:rsid w:val="00E27A16"/>
    <w:rsid w:val="00E300B6"/>
    <w:rsid w:val="00E3035E"/>
    <w:rsid w:val="00E30695"/>
    <w:rsid w:val="00E30B64"/>
    <w:rsid w:val="00E30D5A"/>
    <w:rsid w:val="00E316CC"/>
    <w:rsid w:val="00E320F3"/>
    <w:rsid w:val="00E3289D"/>
    <w:rsid w:val="00E32B0C"/>
    <w:rsid w:val="00E32EDF"/>
    <w:rsid w:val="00E33112"/>
    <w:rsid w:val="00E337A4"/>
    <w:rsid w:val="00E33BB1"/>
    <w:rsid w:val="00E355E6"/>
    <w:rsid w:val="00E3575D"/>
    <w:rsid w:val="00E359AE"/>
    <w:rsid w:val="00E35F05"/>
    <w:rsid w:val="00E35F96"/>
    <w:rsid w:val="00E36C3B"/>
    <w:rsid w:val="00E375FE"/>
    <w:rsid w:val="00E37EEF"/>
    <w:rsid w:val="00E40CD2"/>
    <w:rsid w:val="00E40D8F"/>
    <w:rsid w:val="00E42162"/>
    <w:rsid w:val="00E424B7"/>
    <w:rsid w:val="00E4285A"/>
    <w:rsid w:val="00E43288"/>
    <w:rsid w:val="00E4329D"/>
    <w:rsid w:val="00E43957"/>
    <w:rsid w:val="00E444D8"/>
    <w:rsid w:val="00E44D6B"/>
    <w:rsid w:val="00E44EA4"/>
    <w:rsid w:val="00E4506A"/>
    <w:rsid w:val="00E4520B"/>
    <w:rsid w:val="00E46841"/>
    <w:rsid w:val="00E46ADA"/>
    <w:rsid w:val="00E46DFF"/>
    <w:rsid w:val="00E470E4"/>
    <w:rsid w:val="00E4713C"/>
    <w:rsid w:val="00E47AE0"/>
    <w:rsid w:val="00E47E8C"/>
    <w:rsid w:val="00E50C3B"/>
    <w:rsid w:val="00E53C2C"/>
    <w:rsid w:val="00E53C8A"/>
    <w:rsid w:val="00E53FE7"/>
    <w:rsid w:val="00E543E5"/>
    <w:rsid w:val="00E5445B"/>
    <w:rsid w:val="00E54719"/>
    <w:rsid w:val="00E54C2A"/>
    <w:rsid w:val="00E55232"/>
    <w:rsid w:val="00E565B0"/>
    <w:rsid w:val="00E566D3"/>
    <w:rsid w:val="00E56ECB"/>
    <w:rsid w:val="00E56F2D"/>
    <w:rsid w:val="00E603A2"/>
    <w:rsid w:val="00E6083B"/>
    <w:rsid w:val="00E60BFA"/>
    <w:rsid w:val="00E61159"/>
    <w:rsid w:val="00E614F1"/>
    <w:rsid w:val="00E61E31"/>
    <w:rsid w:val="00E62C6D"/>
    <w:rsid w:val="00E63699"/>
    <w:rsid w:val="00E63D4A"/>
    <w:rsid w:val="00E6409B"/>
    <w:rsid w:val="00E64278"/>
    <w:rsid w:val="00E64AC6"/>
    <w:rsid w:val="00E64F82"/>
    <w:rsid w:val="00E6537B"/>
    <w:rsid w:val="00E6564E"/>
    <w:rsid w:val="00E65D6D"/>
    <w:rsid w:val="00E65F9E"/>
    <w:rsid w:val="00E66B83"/>
    <w:rsid w:val="00E67E43"/>
    <w:rsid w:val="00E67F0D"/>
    <w:rsid w:val="00E705CC"/>
    <w:rsid w:val="00E70B31"/>
    <w:rsid w:val="00E7132E"/>
    <w:rsid w:val="00E72103"/>
    <w:rsid w:val="00E72B04"/>
    <w:rsid w:val="00E72B99"/>
    <w:rsid w:val="00E73030"/>
    <w:rsid w:val="00E736CE"/>
    <w:rsid w:val="00E74160"/>
    <w:rsid w:val="00E759D5"/>
    <w:rsid w:val="00E75E44"/>
    <w:rsid w:val="00E76EFC"/>
    <w:rsid w:val="00E76FBA"/>
    <w:rsid w:val="00E771CD"/>
    <w:rsid w:val="00E776E8"/>
    <w:rsid w:val="00E80269"/>
    <w:rsid w:val="00E80D2C"/>
    <w:rsid w:val="00E81278"/>
    <w:rsid w:val="00E813B5"/>
    <w:rsid w:val="00E81DEC"/>
    <w:rsid w:val="00E827E0"/>
    <w:rsid w:val="00E82BD6"/>
    <w:rsid w:val="00E8319E"/>
    <w:rsid w:val="00E83C1F"/>
    <w:rsid w:val="00E860FC"/>
    <w:rsid w:val="00E86C4F"/>
    <w:rsid w:val="00E87223"/>
    <w:rsid w:val="00E87B5F"/>
    <w:rsid w:val="00E87E20"/>
    <w:rsid w:val="00E87FB5"/>
    <w:rsid w:val="00E90BD3"/>
    <w:rsid w:val="00E91F18"/>
    <w:rsid w:val="00E9263D"/>
    <w:rsid w:val="00E92B2D"/>
    <w:rsid w:val="00E92B59"/>
    <w:rsid w:val="00E92C4E"/>
    <w:rsid w:val="00E9322A"/>
    <w:rsid w:val="00E9350A"/>
    <w:rsid w:val="00E94453"/>
    <w:rsid w:val="00E947B2"/>
    <w:rsid w:val="00E94CF3"/>
    <w:rsid w:val="00E954CC"/>
    <w:rsid w:val="00E95DDF"/>
    <w:rsid w:val="00E95EBB"/>
    <w:rsid w:val="00E95F85"/>
    <w:rsid w:val="00E96199"/>
    <w:rsid w:val="00E967AB"/>
    <w:rsid w:val="00E96EF9"/>
    <w:rsid w:val="00E96F69"/>
    <w:rsid w:val="00EA016D"/>
    <w:rsid w:val="00EA07E6"/>
    <w:rsid w:val="00EA0ADA"/>
    <w:rsid w:val="00EA1B20"/>
    <w:rsid w:val="00EA1CB9"/>
    <w:rsid w:val="00EA1DDF"/>
    <w:rsid w:val="00EA2F07"/>
    <w:rsid w:val="00EA3AEB"/>
    <w:rsid w:val="00EA3B24"/>
    <w:rsid w:val="00EA44EF"/>
    <w:rsid w:val="00EA4630"/>
    <w:rsid w:val="00EA467C"/>
    <w:rsid w:val="00EA4B3F"/>
    <w:rsid w:val="00EA4EB4"/>
    <w:rsid w:val="00EA58B6"/>
    <w:rsid w:val="00EA5FDD"/>
    <w:rsid w:val="00EA60E8"/>
    <w:rsid w:val="00EA65A2"/>
    <w:rsid w:val="00EA6DF4"/>
    <w:rsid w:val="00EA7099"/>
    <w:rsid w:val="00EA712E"/>
    <w:rsid w:val="00EA728E"/>
    <w:rsid w:val="00EA7361"/>
    <w:rsid w:val="00EA73B2"/>
    <w:rsid w:val="00EA78F4"/>
    <w:rsid w:val="00EA7B8D"/>
    <w:rsid w:val="00EA7E84"/>
    <w:rsid w:val="00EB1026"/>
    <w:rsid w:val="00EB107F"/>
    <w:rsid w:val="00EB2CAB"/>
    <w:rsid w:val="00EB3066"/>
    <w:rsid w:val="00EB327F"/>
    <w:rsid w:val="00EB399D"/>
    <w:rsid w:val="00EB3E84"/>
    <w:rsid w:val="00EB4974"/>
    <w:rsid w:val="00EB577F"/>
    <w:rsid w:val="00EB5843"/>
    <w:rsid w:val="00EB5EBB"/>
    <w:rsid w:val="00EB6248"/>
    <w:rsid w:val="00EB6CA7"/>
    <w:rsid w:val="00EB6D82"/>
    <w:rsid w:val="00EB6FFA"/>
    <w:rsid w:val="00EB70F8"/>
    <w:rsid w:val="00EB7173"/>
    <w:rsid w:val="00EB74BB"/>
    <w:rsid w:val="00EC0021"/>
    <w:rsid w:val="00EC1510"/>
    <w:rsid w:val="00EC1A29"/>
    <w:rsid w:val="00EC222E"/>
    <w:rsid w:val="00EC2A8F"/>
    <w:rsid w:val="00EC4A7C"/>
    <w:rsid w:val="00EC4B99"/>
    <w:rsid w:val="00EC5EAF"/>
    <w:rsid w:val="00EC666F"/>
    <w:rsid w:val="00EC73F3"/>
    <w:rsid w:val="00EC751C"/>
    <w:rsid w:val="00EC7CA9"/>
    <w:rsid w:val="00ED0202"/>
    <w:rsid w:val="00ED09E0"/>
    <w:rsid w:val="00ED0CF6"/>
    <w:rsid w:val="00ED1F23"/>
    <w:rsid w:val="00ED219E"/>
    <w:rsid w:val="00ED303E"/>
    <w:rsid w:val="00ED38A3"/>
    <w:rsid w:val="00ED40F2"/>
    <w:rsid w:val="00ED55DA"/>
    <w:rsid w:val="00ED69A7"/>
    <w:rsid w:val="00ED7440"/>
    <w:rsid w:val="00EE105C"/>
    <w:rsid w:val="00EE14E6"/>
    <w:rsid w:val="00EE1518"/>
    <w:rsid w:val="00EE244B"/>
    <w:rsid w:val="00EE2A59"/>
    <w:rsid w:val="00EE3865"/>
    <w:rsid w:val="00EE47ED"/>
    <w:rsid w:val="00EE4A31"/>
    <w:rsid w:val="00EE52B6"/>
    <w:rsid w:val="00EE58A2"/>
    <w:rsid w:val="00EE594E"/>
    <w:rsid w:val="00EE596F"/>
    <w:rsid w:val="00EE5AC6"/>
    <w:rsid w:val="00EE6102"/>
    <w:rsid w:val="00EE65F5"/>
    <w:rsid w:val="00EE7181"/>
    <w:rsid w:val="00EE75E4"/>
    <w:rsid w:val="00EE7720"/>
    <w:rsid w:val="00EE78E2"/>
    <w:rsid w:val="00EE7E02"/>
    <w:rsid w:val="00EF05EF"/>
    <w:rsid w:val="00EF0B80"/>
    <w:rsid w:val="00EF111C"/>
    <w:rsid w:val="00EF14B3"/>
    <w:rsid w:val="00EF1698"/>
    <w:rsid w:val="00EF28FA"/>
    <w:rsid w:val="00EF33A6"/>
    <w:rsid w:val="00EF3902"/>
    <w:rsid w:val="00EF3E6D"/>
    <w:rsid w:val="00EF3ED9"/>
    <w:rsid w:val="00EF3EFA"/>
    <w:rsid w:val="00EF3FD5"/>
    <w:rsid w:val="00EF4110"/>
    <w:rsid w:val="00EF6647"/>
    <w:rsid w:val="00EF719D"/>
    <w:rsid w:val="00EF7381"/>
    <w:rsid w:val="00F00857"/>
    <w:rsid w:val="00F016E1"/>
    <w:rsid w:val="00F018E3"/>
    <w:rsid w:val="00F01A40"/>
    <w:rsid w:val="00F01B57"/>
    <w:rsid w:val="00F01C6C"/>
    <w:rsid w:val="00F01DA8"/>
    <w:rsid w:val="00F01E16"/>
    <w:rsid w:val="00F0202E"/>
    <w:rsid w:val="00F020E6"/>
    <w:rsid w:val="00F02DDA"/>
    <w:rsid w:val="00F0323A"/>
    <w:rsid w:val="00F0335A"/>
    <w:rsid w:val="00F035CE"/>
    <w:rsid w:val="00F03A5C"/>
    <w:rsid w:val="00F03FE5"/>
    <w:rsid w:val="00F04528"/>
    <w:rsid w:val="00F04B8E"/>
    <w:rsid w:val="00F04E37"/>
    <w:rsid w:val="00F06602"/>
    <w:rsid w:val="00F072FC"/>
    <w:rsid w:val="00F07BDB"/>
    <w:rsid w:val="00F10019"/>
    <w:rsid w:val="00F101A4"/>
    <w:rsid w:val="00F10A64"/>
    <w:rsid w:val="00F10EE2"/>
    <w:rsid w:val="00F10F71"/>
    <w:rsid w:val="00F10FF9"/>
    <w:rsid w:val="00F1160E"/>
    <w:rsid w:val="00F11A04"/>
    <w:rsid w:val="00F122CA"/>
    <w:rsid w:val="00F13785"/>
    <w:rsid w:val="00F14836"/>
    <w:rsid w:val="00F153E8"/>
    <w:rsid w:val="00F155C7"/>
    <w:rsid w:val="00F16065"/>
    <w:rsid w:val="00F16C9B"/>
    <w:rsid w:val="00F178D5"/>
    <w:rsid w:val="00F20327"/>
    <w:rsid w:val="00F2046F"/>
    <w:rsid w:val="00F2136E"/>
    <w:rsid w:val="00F21378"/>
    <w:rsid w:val="00F21C1F"/>
    <w:rsid w:val="00F238C7"/>
    <w:rsid w:val="00F239C8"/>
    <w:rsid w:val="00F256C8"/>
    <w:rsid w:val="00F25FD4"/>
    <w:rsid w:val="00F27D57"/>
    <w:rsid w:val="00F30103"/>
    <w:rsid w:val="00F3056B"/>
    <w:rsid w:val="00F3119D"/>
    <w:rsid w:val="00F3135A"/>
    <w:rsid w:val="00F314A3"/>
    <w:rsid w:val="00F31DDA"/>
    <w:rsid w:val="00F31E2F"/>
    <w:rsid w:val="00F32221"/>
    <w:rsid w:val="00F328E9"/>
    <w:rsid w:val="00F329A3"/>
    <w:rsid w:val="00F32AEF"/>
    <w:rsid w:val="00F3313D"/>
    <w:rsid w:val="00F33DB0"/>
    <w:rsid w:val="00F352B0"/>
    <w:rsid w:val="00F3574F"/>
    <w:rsid w:val="00F35A0B"/>
    <w:rsid w:val="00F35EDF"/>
    <w:rsid w:val="00F36256"/>
    <w:rsid w:val="00F37C2A"/>
    <w:rsid w:val="00F37D58"/>
    <w:rsid w:val="00F40651"/>
    <w:rsid w:val="00F40968"/>
    <w:rsid w:val="00F411C5"/>
    <w:rsid w:val="00F4175A"/>
    <w:rsid w:val="00F4179F"/>
    <w:rsid w:val="00F426F1"/>
    <w:rsid w:val="00F43765"/>
    <w:rsid w:val="00F43E77"/>
    <w:rsid w:val="00F4468A"/>
    <w:rsid w:val="00F44D84"/>
    <w:rsid w:val="00F458FC"/>
    <w:rsid w:val="00F45A45"/>
    <w:rsid w:val="00F45A4C"/>
    <w:rsid w:val="00F45F10"/>
    <w:rsid w:val="00F4607B"/>
    <w:rsid w:val="00F46D5E"/>
    <w:rsid w:val="00F50E9D"/>
    <w:rsid w:val="00F50F62"/>
    <w:rsid w:val="00F51A07"/>
    <w:rsid w:val="00F53954"/>
    <w:rsid w:val="00F53D20"/>
    <w:rsid w:val="00F547B3"/>
    <w:rsid w:val="00F54A4F"/>
    <w:rsid w:val="00F552FA"/>
    <w:rsid w:val="00F554C1"/>
    <w:rsid w:val="00F555FC"/>
    <w:rsid w:val="00F5590B"/>
    <w:rsid w:val="00F55972"/>
    <w:rsid w:val="00F56B56"/>
    <w:rsid w:val="00F5738B"/>
    <w:rsid w:val="00F600E3"/>
    <w:rsid w:val="00F614C4"/>
    <w:rsid w:val="00F615A8"/>
    <w:rsid w:val="00F6337B"/>
    <w:rsid w:val="00F63810"/>
    <w:rsid w:val="00F63C58"/>
    <w:rsid w:val="00F64854"/>
    <w:rsid w:val="00F66184"/>
    <w:rsid w:val="00F66BE7"/>
    <w:rsid w:val="00F67A19"/>
    <w:rsid w:val="00F67B60"/>
    <w:rsid w:val="00F67F6A"/>
    <w:rsid w:val="00F70C99"/>
    <w:rsid w:val="00F711D2"/>
    <w:rsid w:val="00F71470"/>
    <w:rsid w:val="00F7180D"/>
    <w:rsid w:val="00F71AA1"/>
    <w:rsid w:val="00F71CCE"/>
    <w:rsid w:val="00F71EA2"/>
    <w:rsid w:val="00F739AE"/>
    <w:rsid w:val="00F73F24"/>
    <w:rsid w:val="00F74BE2"/>
    <w:rsid w:val="00F74DA3"/>
    <w:rsid w:val="00F74FBE"/>
    <w:rsid w:val="00F7554F"/>
    <w:rsid w:val="00F75E16"/>
    <w:rsid w:val="00F76009"/>
    <w:rsid w:val="00F76088"/>
    <w:rsid w:val="00F76959"/>
    <w:rsid w:val="00F7732C"/>
    <w:rsid w:val="00F77A90"/>
    <w:rsid w:val="00F77ACB"/>
    <w:rsid w:val="00F802BF"/>
    <w:rsid w:val="00F80830"/>
    <w:rsid w:val="00F8111D"/>
    <w:rsid w:val="00F813D2"/>
    <w:rsid w:val="00F81B10"/>
    <w:rsid w:val="00F82852"/>
    <w:rsid w:val="00F84088"/>
    <w:rsid w:val="00F854CF"/>
    <w:rsid w:val="00F8554E"/>
    <w:rsid w:val="00F872DA"/>
    <w:rsid w:val="00F878D5"/>
    <w:rsid w:val="00F90A4A"/>
    <w:rsid w:val="00F90AE4"/>
    <w:rsid w:val="00F918A9"/>
    <w:rsid w:val="00F919D2"/>
    <w:rsid w:val="00F91ABE"/>
    <w:rsid w:val="00F929FD"/>
    <w:rsid w:val="00F936CB"/>
    <w:rsid w:val="00F9459F"/>
    <w:rsid w:val="00F94D24"/>
    <w:rsid w:val="00F959FD"/>
    <w:rsid w:val="00F965E4"/>
    <w:rsid w:val="00F9791B"/>
    <w:rsid w:val="00FA0292"/>
    <w:rsid w:val="00FA0512"/>
    <w:rsid w:val="00FA0AEE"/>
    <w:rsid w:val="00FA0DB7"/>
    <w:rsid w:val="00FA10A5"/>
    <w:rsid w:val="00FA202F"/>
    <w:rsid w:val="00FA22D3"/>
    <w:rsid w:val="00FA2C18"/>
    <w:rsid w:val="00FA2E92"/>
    <w:rsid w:val="00FA2EC7"/>
    <w:rsid w:val="00FA448A"/>
    <w:rsid w:val="00FA4767"/>
    <w:rsid w:val="00FA4ED1"/>
    <w:rsid w:val="00FA6729"/>
    <w:rsid w:val="00FA6A1D"/>
    <w:rsid w:val="00FA6E14"/>
    <w:rsid w:val="00FA7582"/>
    <w:rsid w:val="00FA7EF6"/>
    <w:rsid w:val="00FB01C6"/>
    <w:rsid w:val="00FB171F"/>
    <w:rsid w:val="00FB21A3"/>
    <w:rsid w:val="00FB261F"/>
    <w:rsid w:val="00FB289B"/>
    <w:rsid w:val="00FB2989"/>
    <w:rsid w:val="00FB333F"/>
    <w:rsid w:val="00FB3888"/>
    <w:rsid w:val="00FB3D4E"/>
    <w:rsid w:val="00FB412A"/>
    <w:rsid w:val="00FB4550"/>
    <w:rsid w:val="00FB4DDA"/>
    <w:rsid w:val="00FB5078"/>
    <w:rsid w:val="00FB5CBB"/>
    <w:rsid w:val="00FB6397"/>
    <w:rsid w:val="00FB64ED"/>
    <w:rsid w:val="00FB6B79"/>
    <w:rsid w:val="00FB791A"/>
    <w:rsid w:val="00FB7A24"/>
    <w:rsid w:val="00FC1414"/>
    <w:rsid w:val="00FC2982"/>
    <w:rsid w:val="00FC2BE2"/>
    <w:rsid w:val="00FC3B41"/>
    <w:rsid w:val="00FC3CA9"/>
    <w:rsid w:val="00FC3EFB"/>
    <w:rsid w:val="00FC3F05"/>
    <w:rsid w:val="00FC43BD"/>
    <w:rsid w:val="00FC442E"/>
    <w:rsid w:val="00FC493F"/>
    <w:rsid w:val="00FC4C64"/>
    <w:rsid w:val="00FC4D86"/>
    <w:rsid w:val="00FC56CC"/>
    <w:rsid w:val="00FC56F8"/>
    <w:rsid w:val="00FC58B8"/>
    <w:rsid w:val="00FC5A17"/>
    <w:rsid w:val="00FC71EE"/>
    <w:rsid w:val="00FC7D63"/>
    <w:rsid w:val="00FD0233"/>
    <w:rsid w:val="00FD0E9D"/>
    <w:rsid w:val="00FD1E81"/>
    <w:rsid w:val="00FD1E94"/>
    <w:rsid w:val="00FD327E"/>
    <w:rsid w:val="00FD3332"/>
    <w:rsid w:val="00FD3404"/>
    <w:rsid w:val="00FD3658"/>
    <w:rsid w:val="00FD49EF"/>
    <w:rsid w:val="00FD4F12"/>
    <w:rsid w:val="00FD60E1"/>
    <w:rsid w:val="00FD6925"/>
    <w:rsid w:val="00FD6FCE"/>
    <w:rsid w:val="00FD7510"/>
    <w:rsid w:val="00FD7E72"/>
    <w:rsid w:val="00FE0EE9"/>
    <w:rsid w:val="00FE28A3"/>
    <w:rsid w:val="00FE340E"/>
    <w:rsid w:val="00FE3598"/>
    <w:rsid w:val="00FE6A66"/>
    <w:rsid w:val="00FE6EED"/>
    <w:rsid w:val="00FF009C"/>
    <w:rsid w:val="00FF148B"/>
    <w:rsid w:val="00FF16B3"/>
    <w:rsid w:val="00FF16FA"/>
    <w:rsid w:val="00FF18C2"/>
    <w:rsid w:val="00FF2798"/>
    <w:rsid w:val="00FF2B97"/>
    <w:rsid w:val="00FF4293"/>
    <w:rsid w:val="00FF4F65"/>
    <w:rsid w:val="00FF54C8"/>
    <w:rsid w:val="00FF64F8"/>
    <w:rsid w:val="00FF726A"/>
    <w:rsid w:val="00FF7740"/>
    <w:rsid w:val="00FF7B5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5:docId w15:val="{A9379601-8A54-4E61-AFA4-C0CA6BE410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2658"/>
    <w:pPr>
      <w:widowControl w:val="0"/>
      <w:jc w:val="both"/>
    </w:pPr>
    <w:rPr>
      <w:rFonts w:ascii="Arial" w:hAnsi="Arial"/>
      <w:sz w:val="24"/>
      <w:lang w:eastAsia="es-ES"/>
    </w:rPr>
  </w:style>
  <w:style w:type="paragraph" w:styleId="Ttulo1">
    <w:name w:val="heading 1"/>
    <w:basedOn w:val="Normal"/>
    <w:next w:val="Normal"/>
    <w:link w:val="Ttulo1Car"/>
    <w:uiPriority w:val="99"/>
    <w:qFormat/>
    <w:rsid w:val="00831D24"/>
    <w:pPr>
      <w:keepNext/>
      <w:outlineLvl w:val="0"/>
    </w:pPr>
    <w:rPr>
      <w:b/>
    </w:rPr>
  </w:style>
  <w:style w:type="paragraph" w:styleId="Ttulo2">
    <w:name w:val="heading 2"/>
    <w:basedOn w:val="Normal"/>
    <w:next w:val="Normal"/>
    <w:link w:val="Ttulo2Car"/>
    <w:uiPriority w:val="99"/>
    <w:qFormat/>
    <w:rsid w:val="00831D24"/>
    <w:pPr>
      <w:keepNext/>
      <w:outlineLvl w:val="1"/>
    </w:pPr>
    <w:rPr>
      <w:b/>
    </w:rPr>
  </w:style>
  <w:style w:type="paragraph" w:styleId="Ttulo3">
    <w:name w:val="heading 3"/>
    <w:aliases w:val="Título 3 Car"/>
    <w:basedOn w:val="Normal"/>
    <w:next w:val="Normal"/>
    <w:link w:val="Ttulo3Car1"/>
    <w:uiPriority w:val="99"/>
    <w:qFormat/>
    <w:rsid w:val="00831D24"/>
    <w:pPr>
      <w:keepNext/>
      <w:jc w:val="right"/>
      <w:outlineLvl w:val="2"/>
    </w:pPr>
    <w:rPr>
      <w:b/>
      <w:i/>
    </w:rPr>
  </w:style>
  <w:style w:type="paragraph" w:styleId="Ttulo4">
    <w:name w:val="heading 4"/>
    <w:aliases w:val="Heading 4 Char Char"/>
    <w:basedOn w:val="Normal"/>
    <w:next w:val="Normal"/>
    <w:link w:val="Ttulo4Car"/>
    <w:uiPriority w:val="99"/>
    <w:qFormat/>
    <w:rsid w:val="00831D24"/>
    <w:pPr>
      <w:keepNext/>
      <w:spacing w:before="240" w:after="60"/>
      <w:outlineLvl w:val="3"/>
    </w:pPr>
    <w:rPr>
      <w:rFonts w:ascii="Times New Roman" w:hAnsi="Times New Roman"/>
      <w:b/>
      <w:i/>
    </w:rPr>
  </w:style>
  <w:style w:type="paragraph" w:styleId="Ttulo5">
    <w:name w:val="heading 5"/>
    <w:basedOn w:val="Normal"/>
    <w:next w:val="Normal"/>
    <w:link w:val="Ttulo5Car"/>
    <w:uiPriority w:val="99"/>
    <w:qFormat/>
    <w:rsid w:val="00831D24"/>
    <w:pPr>
      <w:spacing w:before="240" w:after="60"/>
      <w:outlineLvl w:val="4"/>
    </w:pPr>
    <w:rPr>
      <w:sz w:val="22"/>
    </w:rPr>
  </w:style>
  <w:style w:type="paragraph" w:styleId="Ttulo6">
    <w:name w:val="heading 6"/>
    <w:basedOn w:val="Normal"/>
    <w:next w:val="Normal"/>
    <w:link w:val="Ttulo6Car"/>
    <w:uiPriority w:val="99"/>
    <w:qFormat/>
    <w:rsid w:val="00831D24"/>
    <w:pPr>
      <w:spacing w:before="240" w:after="60"/>
      <w:outlineLvl w:val="5"/>
    </w:pPr>
    <w:rPr>
      <w:i/>
      <w:sz w:val="22"/>
    </w:rPr>
  </w:style>
  <w:style w:type="paragraph" w:styleId="Ttulo7">
    <w:name w:val="heading 7"/>
    <w:basedOn w:val="Normal"/>
    <w:next w:val="Normal"/>
    <w:link w:val="Ttulo7Car"/>
    <w:uiPriority w:val="99"/>
    <w:qFormat/>
    <w:rsid w:val="00831D24"/>
    <w:pPr>
      <w:spacing w:before="240" w:after="60"/>
      <w:outlineLvl w:val="6"/>
    </w:pPr>
    <w:rPr>
      <w:sz w:val="20"/>
    </w:rPr>
  </w:style>
  <w:style w:type="paragraph" w:styleId="Ttulo8">
    <w:name w:val="heading 8"/>
    <w:basedOn w:val="Normal"/>
    <w:next w:val="Normal"/>
    <w:link w:val="Ttulo8Car"/>
    <w:uiPriority w:val="99"/>
    <w:qFormat/>
    <w:rsid w:val="00831D24"/>
    <w:pPr>
      <w:spacing w:before="240" w:after="60"/>
      <w:outlineLvl w:val="7"/>
    </w:pPr>
    <w:rPr>
      <w:i/>
      <w:sz w:val="20"/>
      <w:lang w:val="en-US"/>
    </w:rPr>
  </w:style>
  <w:style w:type="paragraph" w:styleId="Ttulo9">
    <w:name w:val="heading 9"/>
    <w:basedOn w:val="Normal"/>
    <w:next w:val="Normal"/>
    <w:link w:val="Ttulo9Car"/>
    <w:uiPriority w:val="99"/>
    <w:qFormat/>
    <w:rsid w:val="00831D24"/>
    <w:pPr>
      <w:spacing w:before="240" w:after="60"/>
      <w:outlineLvl w:val="8"/>
    </w:pPr>
    <w:rPr>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locked/>
    <w:rsid w:val="004631E1"/>
    <w:rPr>
      <w:rFonts w:ascii="Cambria" w:hAnsi="Cambria" w:cs="Times New Roman"/>
      <w:b/>
      <w:bCs/>
      <w:kern w:val="32"/>
      <w:sz w:val="32"/>
      <w:szCs w:val="32"/>
      <w:lang w:val="es-MX" w:eastAsia="es-ES"/>
    </w:rPr>
  </w:style>
  <w:style w:type="character" w:customStyle="1" w:styleId="Ttulo2Car">
    <w:name w:val="Título 2 Car"/>
    <w:link w:val="Ttulo2"/>
    <w:uiPriority w:val="99"/>
    <w:semiHidden/>
    <w:locked/>
    <w:rsid w:val="004631E1"/>
    <w:rPr>
      <w:rFonts w:ascii="Cambria" w:hAnsi="Cambria" w:cs="Times New Roman"/>
      <w:b/>
      <w:bCs/>
      <w:i/>
      <w:iCs/>
      <w:sz w:val="28"/>
      <w:szCs w:val="28"/>
      <w:lang w:val="es-MX" w:eastAsia="es-ES"/>
    </w:rPr>
  </w:style>
  <w:style w:type="character" w:customStyle="1" w:styleId="Ttulo3Car1">
    <w:name w:val="Título 3 Car1"/>
    <w:aliases w:val="Título 3 Car Car1"/>
    <w:link w:val="Ttulo3"/>
    <w:uiPriority w:val="99"/>
    <w:semiHidden/>
    <w:locked/>
    <w:rsid w:val="004631E1"/>
    <w:rPr>
      <w:rFonts w:ascii="Cambria" w:hAnsi="Cambria" w:cs="Times New Roman"/>
      <w:b/>
      <w:bCs/>
      <w:sz w:val="26"/>
      <w:szCs w:val="26"/>
      <w:lang w:val="es-MX" w:eastAsia="es-ES"/>
    </w:rPr>
  </w:style>
  <w:style w:type="character" w:customStyle="1" w:styleId="Heading4Char">
    <w:name w:val="Heading 4 Char"/>
    <w:aliases w:val="Heading 4 Char Char Char"/>
    <w:uiPriority w:val="99"/>
    <w:locked/>
    <w:rsid w:val="00555343"/>
    <w:rPr>
      <w:rFonts w:cs="Times New Roman"/>
      <w:b/>
      <w:i/>
      <w:sz w:val="24"/>
      <w:lang w:val="es-MX" w:eastAsia="es-ES"/>
    </w:rPr>
  </w:style>
  <w:style w:type="character" w:customStyle="1" w:styleId="Ttulo5Car">
    <w:name w:val="Título 5 Car"/>
    <w:link w:val="Ttulo5"/>
    <w:uiPriority w:val="99"/>
    <w:semiHidden/>
    <w:locked/>
    <w:rsid w:val="004631E1"/>
    <w:rPr>
      <w:rFonts w:ascii="Calibri" w:hAnsi="Calibri" w:cs="Times New Roman"/>
      <w:b/>
      <w:bCs/>
      <w:i/>
      <w:iCs/>
      <w:sz w:val="26"/>
      <w:szCs w:val="26"/>
      <w:lang w:val="es-MX" w:eastAsia="es-ES"/>
    </w:rPr>
  </w:style>
  <w:style w:type="character" w:customStyle="1" w:styleId="Ttulo6Car">
    <w:name w:val="Título 6 Car"/>
    <w:link w:val="Ttulo6"/>
    <w:uiPriority w:val="99"/>
    <w:semiHidden/>
    <w:locked/>
    <w:rsid w:val="004631E1"/>
    <w:rPr>
      <w:rFonts w:ascii="Calibri" w:hAnsi="Calibri" w:cs="Times New Roman"/>
      <w:b/>
      <w:bCs/>
      <w:lang w:val="es-MX" w:eastAsia="es-ES"/>
    </w:rPr>
  </w:style>
  <w:style w:type="character" w:customStyle="1" w:styleId="Ttulo7Car">
    <w:name w:val="Título 7 Car"/>
    <w:link w:val="Ttulo7"/>
    <w:uiPriority w:val="99"/>
    <w:semiHidden/>
    <w:locked/>
    <w:rsid w:val="004631E1"/>
    <w:rPr>
      <w:rFonts w:ascii="Calibri" w:hAnsi="Calibri" w:cs="Times New Roman"/>
      <w:sz w:val="24"/>
      <w:szCs w:val="24"/>
      <w:lang w:val="es-MX" w:eastAsia="es-ES"/>
    </w:rPr>
  </w:style>
  <w:style w:type="character" w:customStyle="1" w:styleId="Ttulo8Car">
    <w:name w:val="Título 8 Car"/>
    <w:link w:val="Ttulo8"/>
    <w:uiPriority w:val="99"/>
    <w:locked/>
    <w:rsid w:val="00E759D5"/>
    <w:rPr>
      <w:rFonts w:ascii="Arial" w:hAnsi="Arial" w:cs="Times New Roman"/>
      <w:i/>
      <w:lang w:eastAsia="es-ES"/>
    </w:rPr>
  </w:style>
  <w:style w:type="character" w:customStyle="1" w:styleId="Ttulo9Car">
    <w:name w:val="Título 9 Car"/>
    <w:link w:val="Ttulo9"/>
    <w:uiPriority w:val="99"/>
    <w:semiHidden/>
    <w:locked/>
    <w:rsid w:val="004631E1"/>
    <w:rPr>
      <w:rFonts w:ascii="Cambria" w:hAnsi="Cambria" w:cs="Times New Roman"/>
      <w:lang w:val="es-MX" w:eastAsia="es-ES"/>
    </w:rPr>
  </w:style>
  <w:style w:type="character" w:customStyle="1" w:styleId="Ttulo4Car">
    <w:name w:val="Título 4 Car"/>
    <w:aliases w:val="Heading 4 Char Char Car"/>
    <w:link w:val="Ttulo4"/>
    <w:uiPriority w:val="99"/>
    <w:locked/>
    <w:rsid w:val="00831D24"/>
    <w:rPr>
      <w:rFonts w:cs="Times New Roman"/>
      <w:b/>
      <w:i/>
      <w:sz w:val="24"/>
      <w:lang w:val="es-MX" w:eastAsia="es-ES"/>
    </w:rPr>
  </w:style>
  <w:style w:type="paragraph" w:styleId="Encabezado">
    <w:name w:val="header"/>
    <w:basedOn w:val="Normal"/>
    <w:link w:val="EncabezadoCar"/>
    <w:uiPriority w:val="99"/>
    <w:rsid w:val="00831D24"/>
    <w:pPr>
      <w:tabs>
        <w:tab w:val="center" w:pos="4419"/>
        <w:tab w:val="right" w:pos="8838"/>
      </w:tabs>
    </w:pPr>
    <w:rPr>
      <w:lang w:val="en-US"/>
    </w:rPr>
  </w:style>
  <w:style w:type="character" w:customStyle="1" w:styleId="EncabezadoCar">
    <w:name w:val="Encabezado Car"/>
    <w:link w:val="Encabezado"/>
    <w:uiPriority w:val="99"/>
    <w:locked/>
    <w:rsid w:val="00652886"/>
    <w:rPr>
      <w:rFonts w:ascii="Arial" w:hAnsi="Arial" w:cs="Times New Roman"/>
      <w:sz w:val="24"/>
      <w:lang w:eastAsia="es-ES"/>
    </w:rPr>
  </w:style>
  <w:style w:type="paragraph" w:customStyle="1" w:styleId="Fraccin">
    <w:name w:val="Fracción"/>
    <w:basedOn w:val="Normal"/>
    <w:uiPriority w:val="99"/>
    <w:rsid w:val="00831D24"/>
    <w:pPr>
      <w:tabs>
        <w:tab w:val="left" w:pos="851"/>
      </w:tabs>
      <w:ind w:left="851" w:hanging="624"/>
    </w:pPr>
  </w:style>
  <w:style w:type="character" w:styleId="Nmerodepgina">
    <w:name w:val="page number"/>
    <w:uiPriority w:val="99"/>
    <w:rsid w:val="00831D24"/>
    <w:rPr>
      <w:rFonts w:ascii="Arial" w:hAnsi="Arial" w:cs="Times New Roman"/>
      <w:color w:val="808080"/>
      <w:sz w:val="20"/>
      <w:lang w:val="es-ES_tradnl"/>
    </w:rPr>
  </w:style>
  <w:style w:type="paragraph" w:styleId="Piedepgina">
    <w:name w:val="footer"/>
    <w:basedOn w:val="Normal"/>
    <w:link w:val="PiedepginaCar"/>
    <w:uiPriority w:val="99"/>
    <w:rsid w:val="00831D24"/>
    <w:pPr>
      <w:keepNext/>
      <w:keepLines/>
      <w:widowControl/>
      <w:tabs>
        <w:tab w:val="center" w:pos="4419"/>
        <w:tab w:val="right" w:pos="8838"/>
      </w:tabs>
    </w:pPr>
  </w:style>
  <w:style w:type="character" w:customStyle="1" w:styleId="PiedepginaCar">
    <w:name w:val="Pie de página Car"/>
    <w:link w:val="Piedepgina"/>
    <w:uiPriority w:val="99"/>
    <w:locked/>
    <w:rsid w:val="004631E1"/>
    <w:rPr>
      <w:rFonts w:ascii="Arial" w:hAnsi="Arial" w:cs="Times New Roman"/>
      <w:sz w:val="20"/>
      <w:szCs w:val="20"/>
      <w:lang w:val="es-MX" w:eastAsia="es-ES"/>
    </w:rPr>
  </w:style>
  <w:style w:type="character" w:styleId="Refdenotaalpie">
    <w:name w:val="footnote reference"/>
    <w:uiPriority w:val="99"/>
    <w:semiHidden/>
    <w:rsid w:val="00831D24"/>
    <w:rPr>
      <w:rFonts w:ascii="Arial" w:hAnsi="Arial" w:cs="Times New Roman"/>
      <w:b/>
      <w:vertAlign w:val="superscript"/>
    </w:rPr>
  </w:style>
  <w:style w:type="paragraph" w:styleId="TDC1">
    <w:name w:val="toc 1"/>
    <w:basedOn w:val="Normal"/>
    <w:next w:val="Normal"/>
    <w:uiPriority w:val="39"/>
    <w:rsid w:val="00831D24"/>
    <w:pPr>
      <w:spacing w:before="360"/>
      <w:jc w:val="left"/>
    </w:pPr>
    <w:rPr>
      <w:rFonts w:asciiTheme="majorHAnsi" w:hAnsiTheme="majorHAnsi"/>
      <w:b/>
      <w:bCs/>
      <w:caps/>
      <w:szCs w:val="24"/>
    </w:rPr>
  </w:style>
  <w:style w:type="paragraph" w:styleId="TDC2">
    <w:name w:val="toc 2"/>
    <w:basedOn w:val="Normal"/>
    <w:next w:val="Normal"/>
    <w:uiPriority w:val="39"/>
    <w:rsid w:val="00831D24"/>
    <w:pPr>
      <w:spacing w:before="240"/>
      <w:jc w:val="left"/>
    </w:pPr>
    <w:rPr>
      <w:rFonts w:asciiTheme="minorHAnsi" w:hAnsiTheme="minorHAnsi" w:cstheme="minorHAnsi"/>
      <w:b/>
      <w:bCs/>
      <w:sz w:val="20"/>
    </w:rPr>
  </w:style>
  <w:style w:type="paragraph" w:styleId="TDC3">
    <w:name w:val="toc 3"/>
    <w:basedOn w:val="Normal"/>
    <w:next w:val="Normal"/>
    <w:uiPriority w:val="39"/>
    <w:rsid w:val="00831D24"/>
    <w:pPr>
      <w:ind w:left="240"/>
      <w:jc w:val="left"/>
    </w:pPr>
    <w:rPr>
      <w:rFonts w:asciiTheme="minorHAnsi" w:hAnsiTheme="minorHAnsi" w:cstheme="minorHAnsi"/>
      <w:sz w:val="20"/>
    </w:rPr>
  </w:style>
  <w:style w:type="paragraph" w:styleId="Textonotapie">
    <w:name w:val="footnote text"/>
    <w:basedOn w:val="Normal"/>
    <w:link w:val="TextonotapieCar"/>
    <w:uiPriority w:val="99"/>
    <w:semiHidden/>
    <w:rsid w:val="00831D24"/>
    <w:pPr>
      <w:keepLines/>
      <w:widowControl/>
      <w:spacing w:after="80"/>
    </w:pPr>
    <w:rPr>
      <w:sz w:val="18"/>
    </w:rPr>
  </w:style>
  <w:style w:type="character" w:customStyle="1" w:styleId="TextonotapieCar">
    <w:name w:val="Texto nota pie Car"/>
    <w:link w:val="Textonotapie"/>
    <w:uiPriority w:val="99"/>
    <w:semiHidden/>
    <w:locked/>
    <w:rsid w:val="004631E1"/>
    <w:rPr>
      <w:rFonts w:ascii="Arial" w:hAnsi="Arial" w:cs="Times New Roman"/>
      <w:sz w:val="20"/>
      <w:szCs w:val="20"/>
      <w:lang w:val="es-MX" w:eastAsia="es-ES"/>
    </w:rPr>
  </w:style>
  <w:style w:type="paragraph" w:styleId="Puesto">
    <w:name w:val="Title"/>
    <w:basedOn w:val="Normal"/>
    <w:link w:val="PuestoCar"/>
    <w:uiPriority w:val="99"/>
    <w:qFormat/>
    <w:rsid w:val="00831D24"/>
    <w:pPr>
      <w:jc w:val="center"/>
    </w:pPr>
    <w:rPr>
      <w:b/>
    </w:rPr>
  </w:style>
  <w:style w:type="character" w:customStyle="1" w:styleId="PuestoCar">
    <w:name w:val="Puesto Car"/>
    <w:link w:val="Puesto"/>
    <w:uiPriority w:val="99"/>
    <w:locked/>
    <w:rsid w:val="004631E1"/>
    <w:rPr>
      <w:rFonts w:ascii="Cambria" w:hAnsi="Cambria" w:cs="Times New Roman"/>
      <w:b/>
      <w:bCs/>
      <w:kern w:val="28"/>
      <w:sz w:val="32"/>
      <w:szCs w:val="32"/>
      <w:lang w:val="es-MX" w:eastAsia="es-ES"/>
    </w:rPr>
  </w:style>
  <w:style w:type="character" w:styleId="Hipervnculo">
    <w:name w:val="Hyperlink"/>
    <w:uiPriority w:val="99"/>
    <w:rsid w:val="00831D24"/>
    <w:rPr>
      <w:rFonts w:cs="Times New Roman"/>
      <w:color w:val="0000FF"/>
      <w:u w:val="single"/>
    </w:rPr>
  </w:style>
  <w:style w:type="paragraph" w:styleId="Textoindependiente">
    <w:name w:val="Body Text"/>
    <w:basedOn w:val="Normal"/>
    <w:link w:val="TextoindependienteCar"/>
    <w:uiPriority w:val="99"/>
    <w:rsid w:val="00831D24"/>
    <w:pPr>
      <w:widowControl/>
    </w:pPr>
    <w:rPr>
      <w:b/>
      <w:bCs/>
      <w:lang w:val="es-ES"/>
    </w:rPr>
  </w:style>
  <w:style w:type="character" w:customStyle="1" w:styleId="TextoindependienteCar">
    <w:name w:val="Texto independiente Car"/>
    <w:link w:val="Textoindependiente"/>
    <w:uiPriority w:val="99"/>
    <w:locked/>
    <w:rsid w:val="006640A1"/>
    <w:rPr>
      <w:rFonts w:ascii="Arial" w:hAnsi="Arial" w:cs="Times New Roman"/>
      <w:b/>
      <w:sz w:val="24"/>
      <w:lang w:val="es-ES" w:eastAsia="es-ES"/>
    </w:rPr>
  </w:style>
  <w:style w:type="paragraph" w:styleId="Textoindependiente3">
    <w:name w:val="Body Text 3"/>
    <w:basedOn w:val="Normal"/>
    <w:link w:val="Textoindependiente3Car"/>
    <w:uiPriority w:val="99"/>
    <w:rsid w:val="00831D24"/>
    <w:pPr>
      <w:widowControl/>
    </w:pPr>
    <w:rPr>
      <w:b/>
      <w:bCs/>
      <w:i/>
      <w:lang w:val="es-ES"/>
    </w:rPr>
  </w:style>
  <w:style w:type="character" w:customStyle="1" w:styleId="Textoindependiente3Car">
    <w:name w:val="Texto independiente 3 Car"/>
    <w:link w:val="Textoindependiente3"/>
    <w:uiPriority w:val="99"/>
    <w:locked/>
    <w:rsid w:val="00E759D5"/>
    <w:rPr>
      <w:rFonts w:ascii="Arial" w:hAnsi="Arial" w:cs="Times New Roman"/>
      <w:b/>
      <w:i/>
      <w:sz w:val="24"/>
      <w:lang w:val="es-ES" w:eastAsia="es-ES"/>
    </w:rPr>
  </w:style>
  <w:style w:type="paragraph" w:styleId="Textoindependiente2">
    <w:name w:val="Body Text 2"/>
    <w:basedOn w:val="Normal"/>
    <w:link w:val="Textoindependiente2Car"/>
    <w:uiPriority w:val="99"/>
    <w:rsid w:val="00831D24"/>
    <w:pPr>
      <w:widowControl/>
    </w:pPr>
    <w:rPr>
      <w:bCs/>
      <w:color w:val="FF6600"/>
      <w:lang w:val="es-ES"/>
    </w:rPr>
  </w:style>
  <w:style w:type="character" w:customStyle="1" w:styleId="Textoindependiente2Car">
    <w:name w:val="Texto independiente 2 Car"/>
    <w:link w:val="Textoindependiente2"/>
    <w:uiPriority w:val="99"/>
    <w:semiHidden/>
    <w:locked/>
    <w:rsid w:val="004631E1"/>
    <w:rPr>
      <w:rFonts w:ascii="Arial" w:hAnsi="Arial" w:cs="Times New Roman"/>
      <w:sz w:val="20"/>
      <w:szCs w:val="20"/>
      <w:lang w:val="es-MX" w:eastAsia="es-ES"/>
    </w:rPr>
  </w:style>
  <w:style w:type="paragraph" w:styleId="Sangradetextonormal">
    <w:name w:val="Body Text Indent"/>
    <w:aliases w:val="Sangría de t. independiente"/>
    <w:basedOn w:val="Normal"/>
    <w:link w:val="SangradetextonormalCar"/>
    <w:uiPriority w:val="99"/>
    <w:rsid w:val="00831D24"/>
    <w:pPr>
      <w:widowControl/>
      <w:ind w:left="284"/>
    </w:pPr>
    <w:rPr>
      <w:b/>
      <w:lang w:val="es-ES"/>
    </w:rPr>
  </w:style>
  <w:style w:type="character" w:customStyle="1" w:styleId="SangradetextonormalCar">
    <w:name w:val="Sangría de texto normal Car"/>
    <w:aliases w:val="Sangría de t. independiente Car"/>
    <w:link w:val="Sangradetextonormal"/>
    <w:uiPriority w:val="99"/>
    <w:semiHidden/>
    <w:locked/>
    <w:rsid w:val="004631E1"/>
    <w:rPr>
      <w:rFonts w:ascii="Arial" w:hAnsi="Arial" w:cs="Times New Roman"/>
      <w:sz w:val="20"/>
      <w:szCs w:val="20"/>
      <w:lang w:val="es-MX" w:eastAsia="es-ES"/>
    </w:rPr>
  </w:style>
  <w:style w:type="paragraph" w:styleId="Sangra2detindependiente">
    <w:name w:val="Body Text Indent 2"/>
    <w:basedOn w:val="Normal"/>
    <w:link w:val="Sangra2detindependienteCar"/>
    <w:uiPriority w:val="99"/>
    <w:rsid w:val="00831D24"/>
    <w:pPr>
      <w:widowControl/>
      <w:ind w:left="1702" w:hanging="1134"/>
    </w:pPr>
    <w:rPr>
      <w:bCs/>
      <w:lang w:val="es-ES"/>
    </w:rPr>
  </w:style>
  <w:style w:type="character" w:customStyle="1" w:styleId="Sangra2detindependienteCar">
    <w:name w:val="Sangría 2 de t. independiente Car"/>
    <w:link w:val="Sangra2detindependiente"/>
    <w:uiPriority w:val="99"/>
    <w:semiHidden/>
    <w:locked/>
    <w:rsid w:val="004631E1"/>
    <w:rPr>
      <w:rFonts w:ascii="Arial" w:hAnsi="Arial" w:cs="Times New Roman"/>
      <w:sz w:val="20"/>
      <w:szCs w:val="20"/>
      <w:lang w:val="es-MX" w:eastAsia="es-ES"/>
    </w:rPr>
  </w:style>
  <w:style w:type="paragraph" w:customStyle="1" w:styleId="BalloonText1">
    <w:name w:val="Balloon Text1"/>
    <w:basedOn w:val="Normal"/>
    <w:uiPriority w:val="99"/>
    <w:semiHidden/>
    <w:rsid w:val="00831D24"/>
    <w:rPr>
      <w:rFonts w:ascii="Tahoma" w:hAnsi="Tahoma" w:cs="Tahoma"/>
      <w:sz w:val="16"/>
      <w:szCs w:val="16"/>
    </w:rPr>
  </w:style>
  <w:style w:type="paragraph" w:styleId="Textocomentario">
    <w:name w:val="annotation text"/>
    <w:basedOn w:val="Normal"/>
    <w:link w:val="TextocomentarioCar"/>
    <w:uiPriority w:val="99"/>
    <w:rsid w:val="00831D24"/>
    <w:pPr>
      <w:widowControl/>
      <w:jc w:val="left"/>
    </w:pPr>
    <w:rPr>
      <w:rFonts w:ascii="Times New Roman" w:hAnsi="Times New Roman"/>
      <w:b/>
      <w:sz w:val="20"/>
      <w:lang w:val="es-ES"/>
    </w:rPr>
  </w:style>
  <w:style w:type="character" w:customStyle="1" w:styleId="TextocomentarioCar">
    <w:name w:val="Texto comentario Car"/>
    <w:link w:val="Textocomentario"/>
    <w:uiPriority w:val="99"/>
    <w:locked/>
    <w:rsid w:val="00652886"/>
    <w:rPr>
      <w:rFonts w:cs="Times New Roman"/>
      <w:b/>
      <w:lang w:val="es-ES" w:eastAsia="es-ES"/>
    </w:rPr>
  </w:style>
  <w:style w:type="paragraph" w:customStyle="1" w:styleId="texto">
    <w:name w:val="texto"/>
    <w:basedOn w:val="Normal"/>
    <w:uiPriority w:val="99"/>
    <w:rsid w:val="00831D24"/>
    <w:pPr>
      <w:widowControl/>
      <w:overflowPunct w:val="0"/>
      <w:autoSpaceDE w:val="0"/>
      <w:autoSpaceDN w:val="0"/>
      <w:adjustRightInd w:val="0"/>
      <w:spacing w:after="101"/>
      <w:textAlignment w:val="baseline"/>
    </w:pPr>
    <w:rPr>
      <w:lang w:val="es-ES_tradnl"/>
    </w:rPr>
  </w:style>
  <w:style w:type="character" w:styleId="Hipervnculovisitado">
    <w:name w:val="FollowedHyperlink"/>
    <w:uiPriority w:val="99"/>
    <w:rsid w:val="00831D24"/>
    <w:rPr>
      <w:rFonts w:cs="Times New Roman"/>
      <w:color w:val="800080"/>
      <w:u w:val="single"/>
    </w:rPr>
  </w:style>
  <w:style w:type="paragraph" w:styleId="Sangra3detindependiente">
    <w:name w:val="Body Text Indent 3"/>
    <w:basedOn w:val="Normal"/>
    <w:link w:val="Sangra3detindependienteCar"/>
    <w:uiPriority w:val="99"/>
    <w:rsid w:val="00831D24"/>
    <w:pPr>
      <w:widowControl/>
      <w:spacing w:line="240" w:lineRule="atLeast"/>
      <w:ind w:left="1065" w:firstLine="3"/>
    </w:pPr>
    <w:rPr>
      <w:rFonts w:cs="Arial"/>
      <w:color w:val="FF0000"/>
      <w:w w:val="90"/>
      <w:kern w:val="16"/>
    </w:rPr>
  </w:style>
  <w:style w:type="character" w:customStyle="1" w:styleId="Sangra3detindependienteCar">
    <w:name w:val="Sangría 3 de t. independiente Car"/>
    <w:link w:val="Sangra3detindependiente"/>
    <w:uiPriority w:val="99"/>
    <w:semiHidden/>
    <w:locked/>
    <w:rsid w:val="004631E1"/>
    <w:rPr>
      <w:rFonts w:ascii="Arial" w:hAnsi="Arial" w:cs="Times New Roman"/>
      <w:sz w:val="16"/>
      <w:szCs w:val="16"/>
      <w:lang w:val="es-MX" w:eastAsia="es-ES"/>
    </w:rPr>
  </w:style>
  <w:style w:type="paragraph" w:styleId="Textodebloque">
    <w:name w:val="Block Text"/>
    <w:basedOn w:val="Normal"/>
    <w:uiPriority w:val="99"/>
    <w:rsid w:val="00831D24"/>
    <w:pPr>
      <w:spacing w:before="100" w:after="100"/>
      <w:ind w:left="360" w:right="964"/>
    </w:pPr>
    <w:rPr>
      <w:rFonts w:cs="Arial"/>
    </w:rPr>
  </w:style>
  <w:style w:type="paragraph" w:styleId="Textodeglobo">
    <w:name w:val="Balloon Text"/>
    <w:basedOn w:val="Normal"/>
    <w:link w:val="TextodegloboCar"/>
    <w:uiPriority w:val="99"/>
    <w:semiHidden/>
    <w:rsid w:val="00831D24"/>
    <w:rPr>
      <w:rFonts w:ascii="Tahoma" w:hAnsi="Tahoma" w:cs="Tahoma"/>
      <w:sz w:val="16"/>
      <w:szCs w:val="16"/>
    </w:rPr>
  </w:style>
  <w:style w:type="character" w:customStyle="1" w:styleId="TextodegloboCar">
    <w:name w:val="Texto de globo Car"/>
    <w:link w:val="Textodeglobo"/>
    <w:uiPriority w:val="99"/>
    <w:semiHidden/>
    <w:locked/>
    <w:rsid w:val="004631E1"/>
    <w:rPr>
      <w:rFonts w:cs="Times New Roman"/>
      <w:sz w:val="2"/>
      <w:lang w:val="es-MX" w:eastAsia="es-ES"/>
    </w:rPr>
  </w:style>
  <w:style w:type="paragraph" w:customStyle="1" w:styleId="xl22">
    <w:name w:val="xl22"/>
    <w:basedOn w:val="Normal"/>
    <w:uiPriority w:val="99"/>
    <w:rsid w:val="00831D2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lang w:val="es-ES"/>
    </w:rPr>
  </w:style>
  <w:style w:type="paragraph" w:customStyle="1" w:styleId="xl23">
    <w:name w:val="xl23"/>
    <w:basedOn w:val="Normal"/>
    <w:uiPriority w:val="99"/>
    <w:rsid w:val="00831D2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sz w:val="16"/>
      <w:szCs w:val="16"/>
      <w:lang w:val="es-ES"/>
    </w:rPr>
  </w:style>
  <w:style w:type="paragraph" w:customStyle="1" w:styleId="xl24">
    <w:name w:val="xl24"/>
    <w:basedOn w:val="Normal"/>
    <w:uiPriority w:val="99"/>
    <w:rsid w:val="00831D2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cs="Arial"/>
      <w:b/>
      <w:bCs/>
      <w:szCs w:val="24"/>
      <w:lang w:val="es-ES"/>
    </w:rPr>
  </w:style>
  <w:style w:type="paragraph" w:customStyle="1" w:styleId="xl25">
    <w:name w:val="xl25"/>
    <w:basedOn w:val="Normal"/>
    <w:uiPriority w:val="99"/>
    <w:rsid w:val="00831D24"/>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sz w:val="16"/>
      <w:szCs w:val="16"/>
      <w:lang w:val="es-ES"/>
    </w:rPr>
  </w:style>
  <w:style w:type="paragraph" w:customStyle="1" w:styleId="xl26">
    <w:name w:val="xl26"/>
    <w:basedOn w:val="Normal"/>
    <w:uiPriority w:val="99"/>
    <w:rsid w:val="00831D24"/>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w:color w:val="000000"/>
      <w:sz w:val="16"/>
      <w:szCs w:val="16"/>
      <w:lang w:val="es-ES"/>
    </w:rPr>
  </w:style>
  <w:style w:type="paragraph" w:customStyle="1" w:styleId="xl27">
    <w:name w:val="xl27"/>
    <w:basedOn w:val="Normal"/>
    <w:uiPriority w:val="99"/>
    <w:rsid w:val="00831D2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cs="Arial"/>
      <w:color w:val="000000"/>
      <w:sz w:val="16"/>
      <w:szCs w:val="16"/>
      <w:lang w:val="es-ES"/>
    </w:rPr>
  </w:style>
  <w:style w:type="paragraph" w:customStyle="1" w:styleId="WW-Contenidodelatabla111">
    <w:name w:val="WW-Contenido de la tabla111"/>
    <w:basedOn w:val="Textoindependiente"/>
    <w:uiPriority w:val="99"/>
    <w:rsid w:val="00831D24"/>
    <w:pPr>
      <w:widowControl w:val="0"/>
      <w:suppressLineNumbers/>
      <w:suppressAutoHyphens/>
      <w:spacing w:after="120"/>
      <w:jc w:val="left"/>
    </w:pPr>
    <w:rPr>
      <w:rFonts w:ascii="Times New Roman" w:hAnsi="Times New Roman"/>
      <w:b w:val="0"/>
      <w:bCs w:val="0"/>
      <w:lang w:val="es-MX"/>
    </w:rPr>
  </w:style>
  <w:style w:type="paragraph" w:customStyle="1" w:styleId="WW-Encabezadodelatabla111">
    <w:name w:val="WW-Encabezado de la tabla111"/>
    <w:basedOn w:val="WW-Contenidodelatabla111"/>
    <w:uiPriority w:val="99"/>
    <w:rsid w:val="00831D24"/>
    <w:pPr>
      <w:jc w:val="center"/>
    </w:pPr>
    <w:rPr>
      <w:b/>
      <w:bCs/>
      <w:i/>
      <w:iCs/>
    </w:rPr>
  </w:style>
  <w:style w:type="paragraph" w:customStyle="1" w:styleId="WW-Sangra2detindependiente">
    <w:name w:val="WW-Sangría 2 de t. independiente"/>
    <w:basedOn w:val="Normal"/>
    <w:uiPriority w:val="99"/>
    <w:rsid w:val="00831D24"/>
    <w:pPr>
      <w:suppressAutoHyphens/>
      <w:ind w:left="213" w:hanging="426"/>
    </w:pPr>
    <w:rPr>
      <w:sz w:val="12"/>
    </w:rPr>
  </w:style>
  <w:style w:type="paragraph" w:customStyle="1" w:styleId="WW-Sangra3detindependiente">
    <w:name w:val="WW-Sangría 3 de t. independiente"/>
    <w:basedOn w:val="Normal"/>
    <w:uiPriority w:val="99"/>
    <w:rsid w:val="00831D24"/>
    <w:pPr>
      <w:suppressAutoHyphens/>
      <w:ind w:left="213"/>
    </w:pPr>
    <w:rPr>
      <w:sz w:val="11"/>
    </w:rPr>
  </w:style>
  <w:style w:type="paragraph" w:customStyle="1" w:styleId="WW-NormalWeb">
    <w:name w:val="WW-Normal (Web)"/>
    <w:basedOn w:val="Normal"/>
    <w:uiPriority w:val="99"/>
    <w:rsid w:val="00831D24"/>
    <w:pPr>
      <w:widowControl/>
      <w:suppressAutoHyphens/>
      <w:spacing w:before="280" w:after="119"/>
      <w:jc w:val="left"/>
    </w:pPr>
    <w:rPr>
      <w:rFonts w:ascii="Times New Roman" w:hAnsi="Times New Roman"/>
      <w:szCs w:val="24"/>
      <w:lang w:val="es-ES" w:eastAsia="ar-SA"/>
    </w:rPr>
  </w:style>
  <w:style w:type="character" w:customStyle="1" w:styleId="WW8Num17z2">
    <w:name w:val="WW8Num17z2"/>
    <w:uiPriority w:val="99"/>
    <w:rsid w:val="00831D24"/>
    <w:rPr>
      <w:rFonts w:ascii="Times New Roman" w:hAnsi="Times New Roman"/>
    </w:rPr>
  </w:style>
  <w:style w:type="paragraph" w:customStyle="1" w:styleId="WW-Textoindependiente2">
    <w:name w:val="WW-Texto independiente 2"/>
    <w:basedOn w:val="Normal"/>
    <w:uiPriority w:val="99"/>
    <w:rsid w:val="00831D24"/>
    <w:pPr>
      <w:widowControl/>
      <w:suppressAutoHyphens/>
      <w:overflowPunct w:val="0"/>
      <w:autoSpaceDE w:val="0"/>
      <w:autoSpaceDN w:val="0"/>
      <w:adjustRightInd w:val="0"/>
      <w:textAlignment w:val="baseline"/>
    </w:pPr>
    <w:rPr>
      <w:color w:val="FF0000"/>
      <w:lang w:val="es-ES"/>
    </w:rPr>
  </w:style>
  <w:style w:type="character" w:customStyle="1" w:styleId="WW8Num15z1">
    <w:name w:val="WW8Num15z1"/>
    <w:uiPriority w:val="99"/>
    <w:rsid w:val="00831D24"/>
    <w:rPr>
      <w:rFonts w:ascii="Times New Roman" w:hAnsi="Times New Roman"/>
    </w:rPr>
  </w:style>
  <w:style w:type="paragraph" w:customStyle="1" w:styleId="BodyText21">
    <w:name w:val="Body Text 21"/>
    <w:basedOn w:val="Normal"/>
    <w:uiPriority w:val="99"/>
    <w:rsid w:val="00831D24"/>
    <w:pPr>
      <w:suppressAutoHyphens/>
      <w:overflowPunct w:val="0"/>
      <w:autoSpaceDE w:val="0"/>
      <w:autoSpaceDN w:val="0"/>
      <w:adjustRightInd w:val="0"/>
      <w:spacing w:before="60" w:after="60"/>
      <w:textAlignment w:val="baseline"/>
    </w:pPr>
    <w:rPr>
      <w:sz w:val="22"/>
      <w:lang w:val="es-ES_tradnl"/>
    </w:rPr>
  </w:style>
  <w:style w:type="paragraph" w:customStyle="1" w:styleId="declaracion">
    <w:name w:val="declaracion"/>
    <w:basedOn w:val="Normal"/>
    <w:uiPriority w:val="99"/>
    <w:rsid w:val="00831D24"/>
    <w:pPr>
      <w:suppressAutoHyphens/>
      <w:overflowPunct w:val="0"/>
      <w:autoSpaceDE w:val="0"/>
      <w:autoSpaceDN w:val="0"/>
      <w:adjustRightInd w:val="0"/>
      <w:ind w:left="851" w:hanging="851"/>
      <w:textAlignment w:val="baseline"/>
    </w:pPr>
    <w:rPr>
      <w:lang w:val="es-ES_tradnl"/>
    </w:rPr>
  </w:style>
  <w:style w:type="paragraph" w:customStyle="1" w:styleId="BodyText31">
    <w:name w:val="Body Text 31"/>
    <w:basedOn w:val="Normal"/>
    <w:uiPriority w:val="99"/>
    <w:rsid w:val="00831D24"/>
    <w:pPr>
      <w:widowControl/>
      <w:tabs>
        <w:tab w:val="left" w:pos="360"/>
        <w:tab w:val="left" w:pos="705"/>
      </w:tabs>
    </w:pPr>
    <w:rPr>
      <w:b/>
      <w:i/>
      <w:szCs w:val="24"/>
      <w:lang w:val="es-ES_tradnl"/>
    </w:rPr>
  </w:style>
  <w:style w:type="paragraph" w:customStyle="1" w:styleId="WW-Textoindependiente3">
    <w:name w:val="WW-Texto independiente 3"/>
    <w:basedOn w:val="Normal"/>
    <w:uiPriority w:val="99"/>
    <w:rsid w:val="00831D24"/>
    <w:pPr>
      <w:widowControl/>
      <w:suppressAutoHyphens/>
    </w:pPr>
    <w:rPr>
      <w:b/>
      <w:bCs/>
      <w:i/>
      <w:lang w:val="es-ES" w:eastAsia="ar-SA"/>
    </w:rPr>
  </w:style>
  <w:style w:type="paragraph" w:customStyle="1" w:styleId="BodyText22">
    <w:name w:val="Body Text 22"/>
    <w:basedOn w:val="Normal"/>
    <w:uiPriority w:val="99"/>
    <w:rsid w:val="00831D24"/>
    <w:pPr>
      <w:widowControl/>
      <w:suppressAutoHyphens/>
      <w:ind w:left="709" w:hanging="709"/>
    </w:pPr>
    <w:rPr>
      <w:color w:val="000000"/>
      <w:sz w:val="20"/>
      <w:szCs w:val="24"/>
      <w:lang w:val="es-ES_tradnl" w:eastAsia="ar-SA"/>
    </w:rPr>
  </w:style>
  <w:style w:type="paragraph" w:customStyle="1" w:styleId="INIFIN">
    <w:name w:val="INIFIN"/>
    <w:basedOn w:val="Normal"/>
    <w:uiPriority w:val="99"/>
    <w:rsid w:val="00831D24"/>
    <w:rPr>
      <w:rFonts w:ascii="Bookman Old Style" w:hAnsi="Bookman Old Style"/>
      <w:lang w:val="es-ES_tradnl"/>
    </w:rPr>
  </w:style>
  <w:style w:type="paragraph" w:customStyle="1" w:styleId="Interclau">
    <w:name w:val="Interclau"/>
    <w:basedOn w:val="Normal"/>
    <w:uiPriority w:val="99"/>
    <w:rsid w:val="00831D24"/>
    <w:pPr>
      <w:ind w:left="1985"/>
    </w:pPr>
    <w:rPr>
      <w:sz w:val="22"/>
      <w:lang w:val="es-ES_tradnl"/>
    </w:rPr>
  </w:style>
  <w:style w:type="paragraph" w:customStyle="1" w:styleId="clausulado">
    <w:name w:val="clausulado"/>
    <w:basedOn w:val="Normal"/>
    <w:uiPriority w:val="99"/>
    <w:rsid w:val="00831D24"/>
    <w:pPr>
      <w:ind w:left="1985" w:hanging="1985"/>
    </w:pPr>
    <w:rPr>
      <w:sz w:val="22"/>
      <w:lang w:val="es-ES_tradnl"/>
    </w:rPr>
  </w:style>
  <w:style w:type="paragraph" w:customStyle="1" w:styleId="Decima">
    <w:name w:val="Decima"/>
    <w:basedOn w:val="Normal"/>
    <w:uiPriority w:val="99"/>
    <w:rsid w:val="00831D24"/>
    <w:pPr>
      <w:jc w:val="left"/>
    </w:pPr>
    <w:rPr>
      <w:b/>
      <w:lang w:val="es-ES_tradnl"/>
    </w:rPr>
  </w:style>
  <w:style w:type="paragraph" w:customStyle="1" w:styleId="rollo">
    <w:name w:val="rollo"/>
    <w:basedOn w:val="Normal"/>
    <w:uiPriority w:val="99"/>
    <w:rsid w:val="00831D24"/>
    <w:pPr>
      <w:suppressAutoHyphens/>
      <w:spacing w:after="120"/>
    </w:pPr>
    <w:rPr>
      <w:spacing w:val="6"/>
      <w:sz w:val="18"/>
      <w:lang w:val="es-ES_tradnl"/>
    </w:rPr>
  </w:style>
  <w:style w:type="character" w:customStyle="1" w:styleId="WW8Num5z0">
    <w:name w:val="WW8Num5z0"/>
    <w:uiPriority w:val="99"/>
    <w:rsid w:val="00831D24"/>
    <w:rPr>
      <w:rFonts w:ascii="Wingdings" w:hAnsi="Wingdings"/>
    </w:rPr>
  </w:style>
  <w:style w:type="paragraph" w:customStyle="1" w:styleId="Inciso">
    <w:name w:val="Inciso"/>
    <w:basedOn w:val="Interclau"/>
    <w:uiPriority w:val="99"/>
    <w:rsid w:val="00831D24"/>
    <w:pPr>
      <w:suppressAutoHyphens/>
      <w:overflowPunct w:val="0"/>
      <w:autoSpaceDE w:val="0"/>
      <w:ind w:left="2410" w:hanging="425"/>
      <w:textAlignment w:val="baseline"/>
    </w:pPr>
    <w:rPr>
      <w:lang w:eastAsia="ar-SA"/>
    </w:rPr>
  </w:style>
  <w:style w:type="paragraph" w:customStyle="1" w:styleId="WW-Textodebloque">
    <w:name w:val="WW-Texto de bloque"/>
    <w:basedOn w:val="Normal"/>
    <w:uiPriority w:val="99"/>
    <w:rsid w:val="00831D24"/>
    <w:pPr>
      <w:widowControl/>
      <w:suppressAutoHyphens/>
      <w:ind w:left="-567" w:right="1807"/>
    </w:pPr>
    <w:rPr>
      <w:rFonts w:ascii="Times New Roman" w:hAnsi="Times New Roman"/>
      <w:sz w:val="20"/>
      <w:lang w:val="es-ES" w:eastAsia="ar-SA"/>
    </w:rPr>
  </w:style>
  <w:style w:type="paragraph" w:customStyle="1" w:styleId="centrada">
    <w:name w:val="centrada"/>
    <w:basedOn w:val="INIFIN"/>
    <w:uiPriority w:val="99"/>
    <w:rsid w:val="00831D24"/>
    <w:pPr>
      <w:suppressAutoHyphens/>
      <w:jc w:val="center"/>
    </w:pPr>
    <w:rPr>
      <w:rFonts w:ascii="Century Gothic" w:hAnsi="Century Gothic"/>
      <w:b/>
      <w:sz w:val="36"/>
      <w:lang w:eastAsia="ar-SA"/>
    </w:rPr>
  </w:style>
  <w:style w:type="paragraph" w:styleId="Sangranormal">
    <w:name w:val="Normal Indent"/>
    <w:basedOn w:val="Normal"/>
    <w:uiPriority w:val="99"/>
    <w:rsid w:val="00831D24"/>
    <w:pPr>
      <w:widowControl/>
      <w:ind w:left="708"/>
      <w:jc w:val="left"/>
    </w:pPr>
    <w:rPr>
      <w:bCs/>
      <w:sz w:val="20"/>
      <w:lang w:val="es-ES_tradnl"/>
    </w:rPr>
  </w:style>
  <w:style w:type="paragraph" w:customStyle="1" w:styleId="TextoCarCar">
    <w:name w:val="Texto Car Car"/>
    <w:basedOn w:val="Normal"/>
    <w:uiPriority w:val="99"/>
    <w:rsid w:val="00831D24"/>
    <w:pPr>
      <w:widowControl/>
      <w:spacing w:after="101" w:line="216" w:lineRule="exact"/>
      <w:ind w:firstLine="288"/>
    </w:pPr>
    <w:rPr>
      <w:rFonts w:cs="Arial"/>
      <w:sz w:val="18"/>
      <w:szCs w:val="18"/>
      <w:lang w:val="es-ES"/>
    </w:rPr>
  </w:style>
  <w:style w:type="paragraph" w:customStyle="1" w:styleId="TextoCar">
    <w:name w:val="Texto Car"/>
    <w:basedOn w:val="Normal"/>
    <w:uiPriority w:val="99"/>
    <w:rsid w:val="00831D24"/>
    <w:pPr>
      <w:widowControl/>
      <w:spacing w:after="101" w:line="216" w:lineRule="exact"/>
      <w:ind w:firstLine="288"/>
    </w:pPr>
    <w:rPr>
      <w:rFonts w:cs="Arial"/>
      <w:sz w:val="18"/>
      <w:szCs w:val="18"/>
      <w:lang w:val="es-ES"/>
    </w:rPr>
  </w:style>
  <w:style w:type="character" w:customStyle="1" w:styleId="Ttulo3CarCar">
    <w:name w:val="Título 3 Car Car"/>
    <w:uiPriority w:val="99"/>
    <w:rsid w:val="00831D24"/>
    <w:rPr>
      <w:rFonts w:ascii="Arial" w:hAnsi="Arial"/>
      <w:b/>
      <w:i/>
      <w:sz w:val="24"/>
      <w:lang w:val="es-MX" w:eastAsia="es-ES"/>
    </w:rPr>
  </w:style>
  <w:style w:type="paragraph" w:customStyle="1" w:styleId="xl37">
    <w:name w:val="xl37"/>
    <w:basedOn w:val="Normal"/>
    <w:uiPriority w:val="99"/>
    <w:rsid w:val="00831D24"/>
    <w:pPr>
      <w:widowControl/>
      <w:pBdr>
        <w:left w:val="double" w:sz="6" w:space="0" w:color="auto"/>
        <w:bottom w:val="single" w:sz="4" w:space="0" w:color="auto"/>
        <w:right w:val="single" w:sz="4" w:space="0" w:color="auto"/>
      </w:pBdr>
      <w:spacing w:before="100" w:beforeAutospacing="1" w:after="100" w:afterAutospacing="1"/>
      <w:jc w:val="center"/>
      <w:textAlignment w:val="center"/>
    </w:pPr>
    <w:rPr>
      <w:rFonts w:cs="Arial"/>
      <w:sz w:val="18"/>
      <w:szCs w:val="18"/>
      <w:lang w:val="es-ES"/>
    </w:rPr>
  </w:style>
  <w:style w:type="paragraph" w:customStyle="1" w:styleId="1">
    <w:name w:val="1"/>
    <w:basedOn w:val="Normal"/>
    <w:next w:val="Sangradetextonormal"/>
    <w:uiPriority w:val="99"/>
    <w:rsid w:val="00831D24"/>
    <w:pPr>
      <w:widowControl/>
      <w:ind w:left="284"/>
    </w:pPr>
    <w:rPr>
      <w:b/>
      <w:lang w:val="es-ES"/>
    </w:rPr>
  </w:style>
  <w:style w:type="paragraph" w:customStyle="1" w:styleId="xl28">
    <w:name w:val="xl28"/>
    <w:basedOn w:val="Normal"/>
    <w:uiPriority w:val="99"/>
    <w:rsid w:val="00831D24"/>
    <w:pPr>
      <w:widowControl/>
      <w:pBdr>
        <w:top w:val="single" w:sz="4" w:space="0" w:color="auto"/>
        <w:left w:val="single" w:sz="4" w:space="0" w:color="auto"/>
        <w:bottom w:val="single" w:sz="4" w:space="0" w:color="auto"/>
      </w:pBdr>
      <w:spacing w:before="100" w:beforeAutospacing="1" w:after="100" w:afterAutospacing="1"/>
      <w:jc w:val="center"/>
      <w:textAlignment w:val="top"/>
    </w:pPr>
    <w:rPr>
      <w:rFonts w:cs="Arial"/>
      <w:color w:val="000000"/>
      <w:sz w:val="16"/>
      <w:szCs w:val="16"/>
      <w:lang w:eastAsia="es-MX"/>
    </w:rPr>
  </w:style>
  <w:style w:type="paragraph" w:customStyle="1" w:styleId="xl29">
    <w:name w:val="xl29"/>
    <w:basedOn w:val="Normal"/>
    <w:uiPriority w:val="99"/>
    <w:rsid w:val="00831D24"/>
    <w:pPr>
      <w:widowControl/>
      <w:pBdr>
        <w:top w:val="single" w:sz="4" w:space="0" w:color="auto"/>
        <w:left w:val="single" w:sz="4" w:space="0" w:color="auto"/>
        <w:bottom w:val="single" w:sz="4" w:space="0" w:color="auto"/>
      </w:pBdr>
      <w:spacing w:before="100" w:beforeAutospacing="1" w:after="100" w:afterAutospacing="1"/>
      <w:jc w:val="center"/>
    </w:pPr>
    <w:rPr>
      <w:rFonts w:cs="Arial"/>
      <w:sz w:val="16"/>
      <w:szCs w:val="16"/>
      <w:lang w:eastAsia="es-MX"/>
    </w:rPr>
  </w:style>
  <w:style w:type="paragraph" w:customStyle="1" w:styleId="xl30">
    <w:name w:val="xl30"/>
    <w:basedOn w:val="Normal"/>
    <w:uiPriority w:val="99"/>
    <w:rsid w:val="00831D2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b/>
      <w:bCs/>
      <w:szCs w:val="24"/>
      <w:lang w:eastAsia="es-MX"/>
    </w:rPr>
  </w:style>
  <w:style w:type="paragraph" w:customStyle="1" w:styleId="xl31">
    <w:name w:val="xl31"/>
    <w:basedOn w:val="Normal"/>
    <w:uiPriority w:val="99"/>
    <w:rsid w:val="00831D24"/>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cs="Arial"/>
      <w:b/>
      <w:bCs/>
      <w:szCs w:val="24"/>
      <w:lang w:eastAsia="es-MX"/>
    </w:rPr>
  </w:style>
  <w:style w:type="paragraph" w:customStyle="1" w:styleId="xl32">
    <w:name w:val="xl32"/>
    <w:basedOn w:val="Normal"/>
    <w:uiPriority w:val="99"/>
    <w:rsid w:val="00831D2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Arial"/>
      <w:b/>
      <w:bCs/>
      <w:color w:val="000000"/>
      <w:szCs w:val="24"/>
      <w:lang w:eastAsia="es-MX"/>
    </w:rPr>
  </w:style>
  <w:style w:type="paragraph" w:customStyle="1" w:styleId="xl33">
    <w:name w:val="xl33"/>
    <w:basedOn w:val="Normal"/>
    <w:uiPriority w:val="99"/>
    <w:rsid w:val="00831D24"/>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cs="Arial"/>
      <w:b/>
      <w:bCs/>
      <w:color w:val="000000"/>
      <w:szCs w:val="24"/>
      <w:lang w:eastAsia="es-MX"/>
    </w:rPr>
  </w:style>
  <w:style w:type="paragraph" w:customStyle="1" w:styleId="xl34">
    <w:name w:val="xl34"/>
    <w:basedOn w:val="Normal"/>
    <w:uiPriority w:val="99"/>
    <w:rsid w:val="00831D24"/>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cs="Arial"/>
      <w:b/>
      <w:bCs/>
      <w:szCs w:val="24"/>
      <w:lang w:eastAsia="es-MX"/>
    </w:rPr>
  </w:style>
  <w:style w:type="paragraph" w:customStyle="1" w:styleId="xl35">
    <w:name w:val="xl35"/>
    <w:basedOn w:val="Normal"/>
    <w:uiPriority w:val="99"/>
    <w:rsid w:val="00831D24"/>
    <w:pPr>
      <w:widowControl/>
      <w:pBdr>
        <w:top w:val="single" w:sz="4" w:space="0" w:color="auto"/>
        <w:left w:val="single" w:sz="4" w:space="0" w:color="auto"/>
        <w:bottom w:val="single" w:sz="4" w:space="0" w:color="auto"/>
        <w:right w:val="single" w:sz="4" w:space="0" w:color="auto"/>
      </w:pBdr>
      <w:shd w:val="clear" w:color="auto" w:fill="00FFFF"/>
      <w:spacing w:before="100" w:beforeAutospacing="1" w:after="100" w:afterAutospacing="1"/>
      <w:jc w:val="center"/>
    </w:pPr>
    <w:rPr>
      <w:rFonts w:cs="Arial"/>
      <w:b/>
      <w:bCs/>
      <w:szCs w:val="24"/>
      <w:lang w:eastAsia="es-MX"/>
    </w:rPr>
  </w:style>
  <w:style w:type="paragraph" w:customStyle="1" w:styleId="xl36">
    <w:name w:val="xl36"/>
    <w:basedOn w:val="Normal"/>
    <w:uiPriority w:val="99"/>
    <w:rsid w:val="00831D2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cs="Arial"/>
      <w:b/>
      <w:bCs/>
      <w:i/>
      <w:iCs/>
      <w:color w:val="000000"/>
      <w:szCs w:val="24"/>
      <w:lang w:eastAsia="es-MX"/>
    </w:rPr>
  </w:style>
  <w:style w:type="paragraph" w:customStyle="1" w:styleId="xl38">
    <w:name w:val="xl38"/>
    <w:basedOn w:val="Normal"/>
    <w:uiPriority w:val="99"/>
    <w:rsid w:val="00831D2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cs="Arial"/>
      <w:color w:val="000000"/>
      <w:sz w:val="18"/>
      <w:szCs w:val="18"/>
      <w:lang w:eastAsia="es-MX"/>
    </w:rPr>
  </w:style>
  <w:style w:type="paragraph" w:customStyle="1" w:styleId="xl39">
    <w:name w:val="xl39"/>
    <w:basedOn w:val="Normal"/>
    <w:uiPriority w:val="99"/>
    <w:rsid w:val="00831D24"/>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cs="Arial"/>
      <w:sz w:val="18"/>
      <w:szCs w:val="18"/>
      <w:lang w:eastAsia="es-MX"/>
    </w:rPr>
  </w:style>
  <w:style w:type="paragraph" w:customStyle="1" w:styleId="xl40">
    <w:name w:val="xl40"/>
    <w:basedOn w:val="Normal"/>
    <w:uiPriority w:val="99"/>
    <w:rsid w:val="00831D24"/>
    <w:pPr>
      <w:widowControl/>
      <w:pBdr>
        <w:top w:val="single" w:sz="4" w:space="0" w:color="auto"/>
        <w:left w:val="single" w:sz="4" w:space="0" w:color="auto"/>
        <w:bottom w:val="single" w:sz="4" w:space="0" w:color="auto"/>
      </w:pBdr>
      <w:spacing w:before="100" w:beforeAutospacing="1" w:after="100" w:afterAutospacing="1"/>
      <w:jc w:val="center"/>
      <w:textAlignment w:val="top"/>
    </w:pPr>
    <w:rPr>
      <w:rFonts w:cs="Arial"/>
      <w:color w:val="000000"/>
      <w:sz w:val="18"/>
      <w:szCs w:val="18"/>
      <w:lang w:eastAsia="es-MX"/>
    </w:rPr>
  </w:style>
  <w:style w:type="paragraph" w:customStyle="1" w:styleId="xl41">
    <w:name w:val="xl41"/>
    <w:basedOn w:val="Normal"/>
    <w:uiPriority w:val="99"/>
    <w:rsid w:val="00831D24"/>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cs="Arial"/>
      <w:color w:val="000000"/>
      <w:sz w:val="18"/>
      <w:szCs w:val="18"/>
      <w:lang w:eastAsia="es-MX"/>
    </w:rPr>
  </w:style>
  <w:style w:type="paragraph" w:customStyle="1" w:styleId="xl42">
    <w:name w:val="xl42"/>
    <w:basedOn w:val="Normal"/>
    <w:uiPriority w:val="99"/>
    <w:rsid w:val="00831D24"/>
    <w:pPr>
      <w:widowControl/>
      <w:pBdr>
        <w:top w:val="single" w:sz="4" w:space="0" w:color="auto"/>
        <w:bottom w:val="single" w:sz="4" w:space="0" w:color="auto"/>
        <w:right w:val="single" w:sz="4" w:space="0" w:color="auto"/>
      </w:pBdr>
      <w:spacing w:before="100" w:beforeAutospacing="1" w:after="100" w:afterAutospacing="1"/>
      <w:jc w:val="center"/>
    </w:pPr>
    <w:rPr>
      <w:rFonts w:cs="Arial"/>
      <w:sz w:val="18"/>
      <w:szCs w:val="18"/>
      <w:lang w:eastAsia="es-MX"/>
    </w:rPr>
  </w:style>
  <w:style w:type="paragraph" w:customStyle="1" w:styleId="xl43">
    <w:name w:val="xl43"/>
    <w:basedOn w:val="Normal"/>
    <w:uiPriority w:val="99"/>
    <w:rsid w:val="00831D2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cs="Arial"/>
      <w:color w:val="000000"/>
      <w:sz w:val="18"/>
      <w:szCs w:val="18"/>
      <w:lang w:eastAsia="es-MX"/>
    </w:rPr>
  </w:style>
  <w:style w:type="paragraph" w:customStyle="1" w:styleId="xl44">
    <w:name w:val="xl44"/>
    <w:basedOn w:val="Normal"/>
    <w:uiPriority w:val="99"/>
    <w:rsid w:val="00831D24"/>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left"/>
    </w:pPr>
    <w:rPr>
      <w:rFonts w:ascii="Times New Roman" w:hAnsi="Times New Roman"/>
      <w:szCs w:val="24"/>
      <w:lang w:eastAsia="es-MX"/>
    </w:rPr>
  </w:style>
  <w:style w:type="paragraph" w:customStyle="1" w:styleId="xl45">
    <w:name w:val="xl45"/>
    <w:basedOn w:val="Normal"/>
    <w:uiPriority w:val="99"/>
    <w:rsid w:val="00831D24"/>
    <w:pPr>
      <w:widowControl/>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left"/>
    </w:pPr>
    <w:rPr>
      <w:rFonts w:ascii="Times New Roman" w:hAnsi="Times New Roman"/>
      <w:szCs w:val="24"/>
      <w:lang w:eastAsia="es-MX"/>
    </w:rPr>
  </w:style>
  <w:style w:type="paragraph" w:customStyle="1" w:styleId="xl46">
    <w:name w:val="xl46"/>
    <w:basedOn w:val="Normal"/>
    <w:uiPriority w:val="99"/>
    <w:rsid w:val="00831D24"/>
    <w:pPr>
      <w:widowControl/>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left"/>
    </w:pPr>
    <w:rPr>
      <w:rFonts w:ascii="Times New Roman" w:hAnsi="Times New Roman"/>
      <w:szCs w:val="24"/>
      <w:lang w:eastAsia="es-MX"/>
    </w:rPr>
  </w:style>
  <w:style w:type="paragraph" w:customStyle="1" w:styleId="xl47">
    <w:name w:val="xl47"/>
    <w:basedOn w:val="Normal"/>
    <w:uiPriority w:val="99"/>
    <w:rsid w:val="00831D24"/>
    <w:pPr>
      <w:widowControl/>
      <w:pBdr>
        <w:top w:val="single" w:sz="4" w:space="0" w:color="auto"/>
        <w:left w:val="single" w:sz="4" w:space="0" w:color="auto"/>
        <w:bottom w:val="single" w:sz="4" w:space="0" w:color="auto"/>
      </w:pBdr>
      <w:shd w:val="clear" w:color="auto" w:fill="FFFF00"/>
      <w:spacing w:before="100" w:beforeAutospacing="1" w:after="100" w:afterAutospacing="1"/>
      <w:jc w:val="center"/>
    </w:pPr>
    <w:rPr>
      <w:rFonts w:cs="Arial"/>
      <w:b/>
      <w:bCs/>
      <w:szCs w:val="24"/>
      <w:lang w:eastAsia="es-MX"/>
    </w:rPr>
  </w:style>
  <w:style w:type="paragraph" w:customStyle="1" w:styleId="xl48">
    <w:name w:val="xl48"/>
    <w:basedOn w:val="Normal"/>
    <w:uiPriority w:val="99"/>
    <w:rsid w:val="00831D24"/>
    <w:pPr>
      <w:widowControl/>
      <w:pBdr>
        <w:top w:val="single" w:sz="4" w:space="0" w:color="auto"/>
        <w:bottom w:val="single" w:sz="4" w:space="0" w:color="auto"/>
      </w:pBdr>
      <w:shd w:val="clear" w:color="auto" w:fill="FFFF00"/>
      <w:spacing w:before="100" w:beforeAutospacing="1" w:after="100" w:afterAutospacing="1"/>
      <w:jc w:val="center"/>
    </w:pPr>
    <w:rPr>
      <w:rFonts w:cs="Arial"/>
      <w:b/>
      <w:bCs/>
      <w:szCs w:val="24"/>
      <w:lang w:eastAsia="es-MX"/>
    </w:rPr>
  </w:style>
  <w:style w:type="paragraph" w:customStyle="1" w:styleId="xl49">
    <w:name w:val="xl49"/>
    <w:basedOn w:val="Normal"/>
    <w:uiPriority w:val="99"/>
    <w:rsid w:val="00831D24"/>
    <w:pPr>
      <w:widowControl/>
      <w:pBdr>
        <w:top w:val="single" w:sz="4" w:space="0" w:color="auto"/>
        <w:bottom w:val="single" w:sz="4" w:space="0" w:color="auto"/>
        <w:right w:val="single" w:sz="4" w:space="0" w:color="auto"/>
      </w:pBdr>
      <w:shd w:val="clear" w:color="auto" w:fill="FFFF00"/>
      <w:spacing w:before="100" w:beforeAutospacing="1" w:after="100" w:afterAutospacing="1"/>
      <w:jc w:val="center"/>
    </w:pPr>
    <w:rPr>
      <w:rFonts w:cs="Arial"/>
      <w:b/>
      <w:bCs/>
      <w:szCs w:val="24"/>
      <w:lang w:eastAsia="es-MX"/>
    </w:rPr>
  </w:style>
  <w:style w:type="paragraph" w:customStyle="1" w:styleId="font1">
    <w:name w:val="font1"/>
    <w:basedOn w:val="Normal"/>
    <w:uiPriority w:val="99"/>
    <w:rsid w:val="00831D24"/>
    <w:pPr>
      <w:widowControl/>
      <w:spacing w:before="100" w:beforeAutospacing="1" w:after="100" w:afterAutospacing="1"/>
      <w:jc w:val="left"/>
    </w:pPr>
    <w:rPr>
      <w:sz w:val="20"/>
      <w:lang w:val="es-ES_tradnl" w:eastAsia="es-ES_tradnl"/>
    </w:rPr>
  </w:style>
  <w:style w:type="paragraph" w:customStyle="1" w:styleId="Normal12pt">
    <w:name w:val="Normal + 12 pt"/>
    <w:aliases w:val="Negrita"/>
    <w:basedOn w:val="Normal"/>
    <w:uiPriority w:val="99"/>
    <w:rsid w:val="00831D24"/>
    <w:pPr>
      <w:widowControl/>
    </w:pPr>
    <w:rPr>
      <w:b/>
    </w:rPr>
  </w:style>
  <w:style w:type="character" w:customStyle="1" w:styleId="WW8Num10z0">
    <w:name w:val="WW8Num10z0"/>
    <w:uiPriority w:val="99"/>
    <w:rsid w:val="00831D24"/>
    <w:rPr>
      <w:rFonts w:ascii="Symbol" w:hAnsi="Symbol"/>
    </w:rPr>
  </w:style>
  <w:style w:type="paragraph" w:customStyle="1" w:styleId="TEXTO-PUNTEADO">
    <w:name w:val="TEXTO-PUNTEADO"/>
    <w:basedOn w:val="Normal"/>
    <w:uiPriority w:val="99"/>
    <w:rsid w:val="00831D24"/>
    <w:pPr>
      <w:tabs>
        <w:tab w:val="num" w:pos="360"/>
      </w:tabs>
      <w:suppressAutoHyphens/>
      <w:overflowPunct w:val="0"/>
      <w:autoSpaceDE w:val="0"/>
      <w:autoSpaceDN w:val="0"/>
      <w:adjustRightInd w:val="0"/>
      <w:ind w:left="360" w:hanging="360"/>
      <w:textAlignment w:val="baseline"/>
    </w:pPr>
  </w:style>
  <w:style w:type="paragraph" w:customStyle="1" w:styleId="font5">
    <w:name w:val="font5"/>
    <w:basedOn w:val="Normal"/>
    <w:uiPriority w:val="99"/>
    <w:rsid w:val="00831D24"/>
    <w:pPr>
      <w:widowControl/>
      <w:spacing w:before="100" w:beforeAutospacing="1" w:after="100" w:afterAutospacing="1"/>
      <w:jc w:val="left"/>
    </w:pPr>
    <w:rPr>
      <w:rFonts w:ascii="Tahoma" w:hAnsi="Tahoma" w:cs="Tahoma"/>
      <w:b/>
      <w:bCs/>
      <w:color w:val="000000"/>
      <w:sz w:val="16"/>
      <w:szCs w:val="16"/>
      <w:lang w:val="es-ES"/>
    </w:rPr>
  </w:style>
  <w:style w:type="paragraph" w:customStyle="1" w:styleId="font6">
    <w:name w:val="font6"/>
    <w:basedOn w:val="Normal"/>
    <w:uiPriority w:val="99"/>
    <w:rsid w:val="00831D24"/>
    <w:pPr>
      <w:widowControl/>
      <w:spacing w:before="100" w:beforeAutospacing="1" w:after="100" w:afterAutospacing="1"/>
      <w:jc w:val="left"/>
    </w:pPr>
    <w:rPr>
      <w:rFonts w:ascii="Tahoma" w:hAnsi="Tahoma" w:cs="Tahoma"/>
      <w:color w:val="000000"/>
      <w:sz w:val="16"/>
      <w:szCs w:val="16"/>
      <w:lang w:val="es-ES"/>
    </w:rPr>
  </w:style>
  <w:style w:type="paragraph" w:styleId="Lista">
    <w:name w:val="List"/>
    <w:basedOn w:val="Textoindependiente"/>
    <w:uiPriority w:val="99"/>
    <w:rsid w:val="009F5BA4"/>
    <w:pPr>
      <w:suppressAutoHyphens/>
      <w:jc w:val="center"/>
    </w:pPr>
    <w:rPr>
      <w:rFonts w:cs="Lucida Sans Unicode"/>
      <w:bCs w:val="0"/>
      <w:spacing w:val="-20"/>
      <w:sz w:val="18"/>
      <w:lang w:val="es-MX"/>
    </w:rPr>
  </w:style>
  <w:style w:type="table" w:styleId="Tablaconcuadrcula">
    <w:name w:val="Table Grid"/>
    <w:basedOn w:val="Tablanormal"/>
    <w:uiPriority w:val="39"/>
    <w:rsid w:val="001750A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quinadeescribirHTML">
    <w:name w:val="HTML Typewriter"/>
    <w:uiPriority w:val="99"/>
    <w:rsid w:val="00B06016"/>
    <w:rPr>
      <w:rFonts w:ascii="Courier New" w:hAnsi="Courier New" w:cs="Times New Roman"/>
      <w:sz w:val="20"/>
    </w:rPr>
  </w:style>
  <w:style w:type="paragraph" w:styleId="Encabezadodemensaje">
    <w:name w:val="Message Header"/>
    <w:basedOn w:val="Textoindependiente"/>
    <w:link w:val="EncabezadodemensajeCar"/>
    <w:uiPriority w:val="99"/>
    <w:rsid w:val="007234F5"/>
    <w:pPr>
      <w:keepLines/>
      <w:spacing w:line="415" w:lineRule="atLeast"/>
      <w:ind w:left="1560" w:hanging="720"/>
      <w:jc w:val="left"/>
    </w:pPr>
    <w:rPr>
      <w:rFonts w:ascii="Times New Roman" w:eastAsia="Batang" w:hAnsi="Times New Roman"/>
      <w:b w:val="0"/>
      <w:bCs w:val="0"/>
      <w:sz w:val="20"/>
      <w:lang w:eastAsia="en-US"/>
    </w:rPr>
  </w:style>
  <w:style w:type="character" w:customStyle="1" w:styleId="EncabezadodemensajeCar">
    <w:name w:val="Encabezado de mensaje Car"/>
    <w:link w:val="Encabezadodemensaje"/>
    <w:uiPriority w:val="99"/>
    <w:semiHidden/>
    <w:locked/>
    <w:rsid w:val="004631E1"/>
    <w:rPr>
      <w:rFonts w:ascii="Cambria" w:hAnsi="Cambria" w:cs="Times New Roman"/>
      <w:sz w:val="24"/>
      <w:szCs w:val="24"/>
      <w:shd w:val="pct20" w:color="auto" w:fill="auto"/>
      <w:lang w:val="es-MX" w:eastAsia="es-ES"/>
    </w:rPr>
  </w:style>
  <w:style w:type="paragraph" w:customStyle="1" w:styleId="WW-Contenidodelatabla1">
    <w:name w:val="WW-Contenido de la tabla1"/>
    <w:basedOn w:val="Textoindependiente"/>
    <w:uiPriority w:val="99"/>
    <w:rsid w:val="004140F9"/>
    <w:pPr>
      <w:suppressLineNumbers/>
      <w:suppressAutoHyphens/>
      <w:ind w:right="356"/>
    </w:pPr>
    <w:rPr>
      <w:b w:val="0"/>
      <w:bCs w:val="0"/>
      <w:lang w:val="es-ES_tradnl" w:eastAsia="ar-SA"/>
    </w:rPr>
  </w:style>
  <w:style w:type="paragraph" w:styleId="NormalWeb">
    <w:name w:val="Normal (Web)"/>
    <w:basedOn w:val="Normal"/>
    <w:uiPriority w:val="99"/>
    <w:rsid w:val="00FA4767"/>
    <w:pPr>
      <w:widowControl/>
      <w:spacing w:before="100" w:beforeAutospacing="1" w:after="100" w:afterAutospacing="1"/>
      <w:jc w:val="left"/>
    </w:pPr>
    <w:rPr>
      <w:rFonts w:ascii="Times New Roman" w:hAnsi="Times New Roman"/>
      <w:szCs w:val="24"/>
      <w:lang w:val="es-ES"/>
    </w:rPr>
  </w:style>
  <w:style w:type="paragraph" w:customStyle="1" w:styleId="CarCar1Car">
    <w:name w:val="Car Car1 Car"/>
    <w:basedOn w:val="Normal"/>
    <w:uiPriority w:val="99"/>
    <w:rsid w:val="003D31BA"/>
    <w:pPr>
      <w:widowControl/>
      <w:autoSpaceDE w:val="0"/>
      <w:autoSpaceDN w:val="0"/>
      <w:adjustRightInd w:val="0"/>
      <w:spacing w:after="160" w:line="240" w:lineRule="exact"/>
      <w:jc w:val="right"/>
    </w:pPr>
    <w:rPr>
      <w:rFonts w:ascii="Verdana" w:eastAsia="MS Mincho" w:hAnsi="Verdana" w:cs="Arial"/>
      <w:sz w:val="20"/>
      <w:lang w:eastAsia="en-US"/>
    </w:rPr>
  </w:style>
  <w:style w:type="paragraph" w:customStyle="1" w:styleId="Car">
    <w:name w:val="Car"/>
    <w:basedOn w:val="Normal"/>
    <w:uiPriority w:val="99"/>
    <w:rsid w:val="00FB64ED"/>
    <w:pPr>
      <w:widowControl/>
      <w:autoSpaceDE w:val="0"/>
      <w:autoSpaceDN w:val="0"/>
      <w:adjustRightInd w:val="0"/>
      <w:spacing w:after="160" w:line="240" w:lineRule="exact"/>
      <w:jc w:val="right"/>
    </w:pPr>
    <w:rPr>
      <w:rFonts w:ascii="Verdana" w:eastAsia="MS Mincho" w:hAnsi="Verdana" w:cs="Arial"/>
      <w:sz w:val="20"/>
      <w:lang w:eastAsia="en-US"/>
    </w:rPr>
  </w:style>
  <w:style w:type="paragraph" w:customStyle="1" w:styleId="CarCarCarCar">
    <w:name w:val="Car Car Car Car"/>
    <w:basedOn w:val="Normal"/>
    <w:uiPriority w:val="99"/>
    <w:rsid w:val="004D3A58"/>
    <w:pPr>
      <w:widowControl/>
      <w:spacing w:after="160" w:line="240" w:lineRule="exact"/>
      <w:jc w:val="left"/>
    </w:pPr>
    <w:rPr>
      <w:rFonts w:ascii="Tahoma" w:hAnsi="Tahoma"/>
      <w:sz w:val="20"/>
      <w:lang w:val="en-US" w:eastAsia="en-US"/>
    </w:rPr>
  </w:style>
  <w:style w:type="paragraph" w:customStyle="1" w:styleId="CarCarCarCarCarCarCar">
    <w:name w:val="Car Car Car Car Car Car Car"/>
    <w:basedOn w:val="Normal"/>
    <w:uiPriority w:val="99"/>
    <w:rsid w:val="00FD3332"/>
    <w:pPr>
      <w:widowControl/>
      <w:spacing w:after="160" w:line="240" w:lineRule="exact"/>
      <w:jc w:val="left"/>
    </w:pPr>
    <w:rPr>
      <w:rFonts w:ascii="Tahoma" w:hAnsi="Tahoma"/>
      <w:sz w:val="20"/>
      <w:lang w:val="en-US" w:eastAsia="en-US"/>
    </w:rPr>
  </w:style>
  <w:style w:type="paragraph" w:customStyle="1" w:styleId="Textoindependiente21">
    <w:name w:val="Texto independiente 21"/>
    <w:basedOn w:val="Normal"/>
    <w:uiPriority w:val="99"/>
    <w:rsid w:val="00FD3332"/>
    <w:pPr>
      <w:widowControl/>
      <w:suppressAutoHyphens/>
    </w:pPr>
    <w:rPr>
      <w:bCs/>
      <w:color w:val="FF6600"/>
      <w:lang w:val="es-ES" w:eastAsia="ar-SA"/>
    </w:rPr>
  </w:style>
  <w:style w:type="paragraph" w:customStyle="1" w:styleId="CarCarCarCarCarCarCarCarCarCarCarCarCarCarCarCarCarCarCarCarCar1CarCarCarCar">
    <w:name w:val="Car Car Car Car Car Car Car Car Car Car Car Car Car Car Car Car Car Car Car Car Car1 Car Car Car Car"/>
    <w:basedOn w:val="Normal"/>
    <w:uiPriority w:val="99"/>
    <w:rsid w:val="004B594A"/>
    <w:pPr>
      <w:widowControl/>
      <w:spacing w:after="160" w:line="240" w:lineRule="exact"/>
      <w:jc w:val="left"/>
    </w:pPr>
    <w:rPr>
      <w:rFonts w:ascii="Tahoma" w:hAnsi="Tahoma"/>
      <w:sz w:val="20"/>
      <w:lang w:val="en-US" w:eastAsia="en-US"/>
    </w:rPr>
  </w:style>
  <w:style w:type="paragraph" w:customStyle="1" w:styleId="Texto0">
    <w:name w:val="Texto"/>
    <w:basedOn w:val="Normal"/>
    <w:uiPriority w:val="99"/>
    <w:rsid w:val="00556E6E"/>
    <w:pPr>
      <w:widowControl/>
      <w:spacing w:after="101" w:line="216" w:lineRule="exact"/>
      <w:ind w:firstLine="288"/>
    </w:pPr>
    <w:rPr>
      <w:rFonts w:cs="Arial"/>
      <w:sz w:val="18"/>
      <w:lang w:val="es-ES"/>
    </w:rPr>
  </w:style>
  <w:style w:type="paragraph" w:customStyle="1" w:styleId="CarCar1CarCarCarCar">
    <w:name w:val="Car Car1 Car Car Car Car"/>
    <w:basedOn w:val="Normal"/>
    <w:uiPriority w:val="99"/>
    <w:rsid w:val="00AA59D1"/>
    <w:pPr>
      <w:widowControl/>
      <w:autoSpaceDE w:val="0"/>
      <w:autoSpaceDN w:val="0"/>
      <w:adjustRightInd w:val="0"/>
      <w:spacing w:after="160" w:line="240" w:lineRule="exact"/>
      <w:jc w:val="right"/>
    </w:pPr>
    <w:rPr>
      <w:rFonts w:ascii="Verdana" w:eastAsia="MS Mincho" w:hAnsi="Verdana" w:cs="Arial"/>
      <w:sz w:val="20"/>
      <w:lang w:eastAsia="en-US"/>
    </w:rPr>
  </w:style>
  <w:style w:type="paragraph" w:customStyle="1" w:styleId="2">
    <w:name w:val="2"/>
    <w:basedOn w:val="Normal"/>
    <w:uiPriority w:val="99"/>
    <w:rsid w:val="008144C2"/>
    <w:pPr>
      <w:widowControl/>
      <w:autoSpaceDE w:val="0"/>
      <w:autoSpaceDN w:val="0"/>
      <w:adjustRightInd w:val="0"/>
      <w:spacing w:after="160" w:line="240" w:lineRule="exact"/>
      <w:jc w:val="right"/>
    </w:pPr>
    <w:rPr>
      <w:rFonts w:ascii="Verdana" w:eastAsia="MS Mincho" w:hAnsi="Verdana" w:cs="Arial"/>
      <w:sz w:val="20"/>
      <w:lang w:eastAsia="en-US"/>
    </w:rPr>
  </w:style>
  <w:style w:type="paragraph" w:customStyle="1" w:styleId="CarCarCarCarCarCarCarCarCarCarCarCar">
    <w:name w:val="Car Car Car Car Car Car Car Car Car Car Car Car"/>
    <w:basedOn w:val="Normal"/>
    <w:uiPriority w:val="99"/>
    <w:rsid w:val="002A784D"/>
    <w:pPr>
      <w:widowControl/>
      <w:spacing w:after="160" w:line="240" w:lineRule="exact"/>
      <w:jc w:val="left"/>
    </w:pPr>
    <w:rPr>
      <w:rFonts w:ascii="Tahoma" w:hAnsi="Tahoma"/>
      <w:sz w:val="20"/>
      <w:lang w:val="en-US" w:eastAsia="en-US"/>
    </w:rPr>
  </w:style>
  <w:style w:type="paragraph" w:styleId="TDC4">
    <w:name w:val="toc 4"/>
    <w:basedOn w:val="Normal"/>
    <w:next w:val="Normal"/>
    <w:autoRedefine/>
    <w:uiPriority w:val="39"/>
    <w:rsid w:val="00B73B2F"/>
    <w:pPr>
      <w:ind w:left="480"/>
      <w:jc w:val="left"/>
    </w:pPr>
    <w:rPr>
      <w:rFonts w:asciiTheme="minorHAnsi" w:hAnsiTheme="minorHAnsi" w:cstheme="minorHAnsi"/>
      <w:sz w:val="20"/>
    </w:rPr>
  </w:style>
  <w:style w:type="paragraph" w:styleId="TDC5">
    <w:name w:val="toc 5"/>
    <w:basedOn w:val="Normal"/>
    <w:next w:val="Normal"/>
    <w:autoRedefine/>
    <w:uiPriority w:val="39"/>
    <w:rsid w:val="00B73B2F"/>
    <w:pPr>
      <w:ind w:left="720"/>
      <w:jc w:val="left"/>
    </w:pPr>
    <w:rPr>
      <w:rFonts w:asciiTheme="minorHAnsi" w:hAnsiTheme="minorHAnsi" w:cstheme="minorHAnsi"/>
      <w:sz w:val="20"/>
    </w:rPr>
  </w:style>
  <w:style w:type="paragraph" w:styleId="TDC6">
    <w:name w:val="toc 6"/>
    <w:basedOn w:val="Normal"/>
    <w:next w:val="Normal"/>
    <w:autoRedefine/>
    <w:uiPriority w:val="39"/>
    <w:rsid w:val="00B73B2F"/>
    <w:pPr>
      <w:ind w:left="960"/>
      <w:jc w:val="left"/>
    </w:pPr>
    <w:rPr>
      <w:rFonts w:asciiTheme="minorHAnsi" w:hAnsiTheme="minorHAnsi" w:cstheme="minorHAnsi"/>
      <w:sz w:val="20"/>
    </w:rPr>
  </w:style>
  <w:style w:type="paragraph" w:styleId="TDC7">
    <w:name w:val="toc 7"/>
    <w:basedOn w:val="Normal"/>
    <w:next w:val="Normal"/>
    <w:autoRedefine/>
    <w:uiPriority w:val="39"/>
    <w:rsid w:val="00B73B2F"/>
    <w:pPr>
      <w:ind w:left="1200"/>
      <w:jc w:val="left"/>
    </w:pPr>
    <w:rPr>
      <w:rFonts w:asciiTheme="minorHAnsi" w:hAnsiTheme="minorHAnsi" w:cstheme="minorHAnsi"/>
      <w:sz w:val="20"/>
    </w:rPr>
  </w:style>
  <w:style w:type="paragraph" w:styleId="TDC8">
    <w:name w:val="toc 8"/>
    <w:basedOn w:val="Normal"/>
    <w:next w:val="Normal"/>
    <w:autoRedefine/>
    <w:uiPriority w:val="39"/>
    <w:rsid w:val="00B73B2F"/>
    <w:pPr>
      <w:ind w:left="1440"/>
      <w:jc w:val="left"/>
    </w:pPr>
    <w:rPr>
      <w:rFonts w:asciiTheme="minorHAnsi" w:hAnsiTheme="minorHAnsi" w:cstheme="minorHAnsi"/>
      <w:sz w:val="20"/>
    </w:rPr>
  </w:style>
  <w:style w:type="paragraph" w:styleId="TDC9">
    <w:name w:val="toc 9"/>
    <w:basedOn w:val="Normal"/>
    <w:next w:val="Normal"/>
    <w:autoRedefine/>
    <w:uiPriority w:val="39"/>
    <w:rsid w:val="00B73B2F"/>
    <w:pPr>
      <w:ind w:left="1680"/>
      <w:jc w:val="left"/>
    </w:pPr>
    <w:rPr>
      <w:rFonts w:asciiTheme="minorHAnsi" w:hAnsiTheme="minorHAnsi" w:cstheme="minorHAnsi"/>
      <w:sz w:val="20"/>
    </w:rPr>
  </w:style>
  <w:style w:type="paragraph" w:customStyle="1" w:styleId="ROMANOS">
    <w:name w:val="ROMANOS"/>
    <w:basedOn w:val="Normal"/>
    <w:uiPriority w:val="99"/>
    <w:rsid w:val="00D3501D"/>
    <w:pPr>
      <w:widowControl/>
      <w:spacing w:after="101" w:line="216" w:lineRule="atLeast"/>
      <w:ind w:left="810" w:hanging="540"/>
    </w:pPr>
    <w:rPr>
      <w:sz w:val="18"/>
    </w:rPr>
  </w:style>
  <w:style w:type="paragraph" w:customStyle="1" w:styleId="WW-Textoindependiente21">
    <w:name w:val="WW-Texto independiente 21"/>
    <w:basedOn w:val="Normal"/>
    <w:uiPriority w:val="99"/>
    <w:rsid w:val="0094043F"/>
    <w:pPr>
      <w:widowControl/>
      <w:suppressAutoHyphens/>
      <w:ind w:right="141"/>
    </w:pPr>
    <w:rPr>
      <w:sz w:val="22"/>
      <w:lang w:eastAsia="ar-SA"/>
    </w:rPr>
  </w:style>
  <w:style w:type="paragraph" w:customStyle="1" w:styleId="ecmsonormal">
    <w:name w:val="ec_msonormal"/>
    <w:basedOn w:val="Normal"/>
    <w:uiPriority w:val="99"/>
    <w:rsid w:val="00A400DA"/>
    <w:pPr>
      <w:widowControl/>
      <w:spacing w:after="324"/>
      <w:jc w:val="left"/>
    </w:pPr>
    <w:rPr>
      <w:rFonts w:ascii="Times New Roman" w:hAnsi="Times New Roman"/>
      <w:szCs w:val="24"/>
      <w:lang w:val="es-ES"/>
    </w:rPr>
  </w:style>
  <w:style w:type="paragraph" w:customStyle="1" w:styleId="s">
    <w:name w:val="s"/>
    <w:basedOn w:val="Normal"/>
    <w:uiPriority w:val="99"/>
    <w:rsid w:val="009A6F1D"/>
    <w:pPr>
      <w:widowControl/>
      <w:spacing w:after="101" w:line="216" w:lineRule="atLeast"/>
      <w:ind w:left="1620" w:hanging="360"/>
    </w:pPr>
    <w:rPr>
      <w:rFonts w:cs="Arial"/>
      <w:sz w:val="18"/>
    </w:rPr>
  </w:style>
  <w:style w:type="paragraph" w:styleId="Textosinformato">
    <w:name w:val="Plain Text"/>
    <w:basedOn w:val="Normal"/>
    <w:link w:val="TextosinformatoCar"/>
    <w:uiPriority w:val="99"/>
    <w:rsid w:val="00652886"/>
    <w:pPr>
      <w:widowControl/>
      <w:jc w:val="left"/>
    </w:pPr>
    <w:rPr>
      <w:rFonts w:ascii="Consolas" w:hAnsi="Consolas"/>
      <w:sz w:val="21"/>
      <w:szCs w:val="21"/>
      <w:lang w:val="en-US" w:eastAsia="en-US"/>
    </w:rPr>
  </w:style>
  <w:style w:type="character" w:customStyle="1" w:styleId="TextosinformatoCar">
    <w:name w:val="Texto sin formato Car"/>
    <w:link w:val="Textosinformato"/>
    <w:uiPriority w:val="99"/>
    <w:locked/>
    <w:rsid w:val="00652886"/>
    <w:rPr>
      <w:rFonts w:ascii="Consolas" w:hAnsi="Consolas" w:cs="Times New Roman"/>
      <w:sz w:val="21"/>
      <w:lang w:eastAsia="en-US"/>
    </w:rPr>
  </w:style>
  <w:style w:type="paragraph" w:customStyle="1" w:styleId="Sinespaciado1">
    <w:name w:val="Sin espaciado1"/>
    <w:uiPriority w:val="99"/>
    <w:rsid w:val="00652886"/>
    <w:rPr>
      <w:rFonts w:ascii="Calibri" w:hAnsi="Calibri"/>
      <w:sz w:val="22"/>
      <w:szCs w:val="22"/>
      <w:lang w:eastAsia="en-US"/>
    </w:rPr>
  </w:style>
  <w:style w:type="paragraph" w:customStyle="1" w:styleId="Tabladecuadrcula31">
    <w:name w:val="Tabla de cuadrícula 31"/>
    <w:basedOn w:val="Ttulo1"/>
    <w:next w:val="Normal"/>
    <w:uiPriority w:val="99"/>
    <w:semiHidden/>
    <w:rsid w:val="00A507FA"/>
    <w:pPr>
      <w:keepLines/>
      <w:widowControl/>
      <w:spacing w:before="480" w:line="276" w:lineRule="auto"/>
      <w:jc w:val="left"/>
      <w:outlineLvl w:val="9"/>
    </w:pPr>
    <w:rPr>
      <w:rFonts w:ascii="Cambria" w:hAnsi="Cambria"/>
      <w:bCs/>
      <w:color w:val="365F91"/>
      <w:sz w:val="28"/>
      <w:szCs w:val="28"/>
      <w:lang w:eastAsia="es-MX"/>
    </w:rPr>
  </w:style>
  <w:style w:type="paragraph" w:customStyle="1" w:styleId="NoSpacing1">
    <w:name w:val="No Spacing1"/>
    <w:uiPriority w:val="99"/>
    <w:rsid w:val="00610A26"/>
    <w:rPr>
      <w:rFonts w:ascii="Calibri" w:hAnsi="Calibri"/>
      <w:sz w:val="22"/>
      <w:szCs w:val="22"/>
      <w:lang w:eastAsia="en-US"/>
    </w:rPr>
  </w:style>
  <w:style w:type="paragraph" w:styleId="Prrafodelista">
    <w:name w:val="List Paragraph"/>
    <w:basedOn w:val="Normal"/>
    <w:uiPriority w:val="99"/>
    <w:qFormat/>
    <w:rsid w:val="00E30695"/>
    <w:pPr>
      <w:ind w:left="720"/>
      <w:contextualSpacing/>
    </w:pPr>
  </w:style>
  <w:style w:type="paragraph" w:customStyle="1" w:styleId="Textodeglobo1">
    <w:name w:val="Texto de globo1"/>
    <w:basedOn w:val="Normal"/>
    <w:uiPriority w:val="99"/>
    <w:semiHidden/>
    <w:rsid w:val="00E375FE"/>
    <w:rPr>
      <w:rFonts w:ascii="Tahoma" w:hAnsi="Tahoma" w:cs="Tahoma"/>
      <w:sz w:val="16"/>
      <w:szCs w:val="16"/>
    </w:rPr>
  </w:style>
  <w:style w:type="paragraph" w:customStyle="1" w:styleId="Textoindependiente31">
    <w:name w:val="Texto independiente 31"/>
    <w:basedOn w:val="Normal"/>
    <w:uiPriority w:val="99"/>
    <w:rsid w:val="00555343"/>
    <w:pPr>
      <w:widowControl/>
      <w:tabs>
        <w:tab w:val="left" w:pos="360"/>
        <w:tab w:val="left" w:pos="705"/>
      </w:tabs>
    </w:pPr>
    <w:rPr>
      <w:b/>
      <w:i/>
      <w:szCs w:val="24"/>
      <w:lang w:val="es-ES_tradnl"/>
    </w:rPr>
  </w:style>
  <w:style w:type="paragraph" w:customStyle="1" w:styleId="Textoindependiente22">
    <w:name w:val="Texto independiente 22"/>
    <w:basedOn w:val="Normal"/>
    <w:uiPriority w:val="99"/>
    <w:rsid w:val="00555343"/>
    <w:pPr>
      <w:widowControl/>
      <w:suppressAutoHyphens/>
      <w:ind w:left="709" w:hanging="709"/>
    </w:pPr>
    <w:rPr>
      <w:color w:val="000000"/>
      <w:sz w:val="20"/>
      <w:szCs w:val="24"/>
      <w:lang w:val="es-ES_tradnl" w:eastAsia="ar-SA"/>
    </w:rPr>
  </w:style>
  <w:style w:type="paragraph" w:customStyle="1" w:styleId="CarCar1Car1">
    <w:name w:val="Car Car1 Car1"/>
    <w:basedOn w:val="Normal"/>
    <w:uiPriority w:val="99"/>
    <w:rsid w:val="00555343"/>
    <w:pPr>
      <w:widowControl/>
      <w:autoSpaceDE w:val="0"/>
      <w:autoSpaceDN w:val="0"/>
      <w:adjustRightInd w:val="0"/>
      <w:spacing w:after="160" w:line="240" w:lineRule="exact"/>
      <w:jc w:val="right"/>
    </w:pPr>
    <w:rPr>
      <w:rFonts w:ascii="Verdana" w:eastAsia="MS Mincho" w:hAnsi="Verdana" w:cs="Arial"/>
      <w:sz w:val="20"/>
      <w:lang w:eastAsia="en-US"/>
    </w:rPr>
  </w:style>
  <w:style w:type="paragraph" w:customStyle="1" w:styleId="Car1">
    <w:name w:val="Car1"/>
    <w:basedOn w:val="Normal"/>
    <w:uiPriority w:val="99"/>
    <w:rsid w:val="00555343"/>
    <w:pPr>
      <w:widowControl/>
      <w:autoSpaceDE w:val="0"/>
      <w:autoSpaceDN w:val="0"/>
      <w:adjustRightInd w:val="0"/>
      <w:spacing w:after="160" w:line="240" w:lineRule="exact"/>
      <w:jc w:val="right"/>
    </w:pPr>
    <w:rPr>
      <w:rFonts w:ascii="Verdana" w:eastAsia="MS Mincho" w:hAnsi="Verdana" w:cs="Arial"/>
      <w:sz w:val="20"/>
      <w:lang w:eastAsia="en-US"/>
    </w:rPr>
  </w:style>
  <w:style w:type="paragraph" w:customStyle="1" w:styleId="CarCarCarCar1">
    <w:name w:val="Car Car Car Car1"/>
    <w:basedOn w:val="Normal"/>
    <w:uiPriority w:val="99"/>
    <w:rsid w:val="00555343"/>
    <w:pPr>
      <w:widowControl/>
      <w:spacing w:after="160" w:line="240" w:lineRule="exact"/>
      <w:jc w:val="left"/>
    </w:pPr>
    <w:rPr>
      <w:rFonts w:ascii="Tahoma" w:hAnsi="Tahoma"/>
      <w:sz w:val="20"/>
      <w:lang w:val="en-US" w:eastAsia="en-US"/>
    </w:rPr>
  </w:style>
  <w:style w:type="paragraph" w:customStyle="1" w:styleId="CarCarCarCarCarCarCar1">
    <w:name w:val="Car Car Car Car Car Car Car1"/>
    <w:basedOn w:val="Normal"/>
    <w:uiPriority w:val="99"/>
    <w:rsid w:val="00555343"/>
    <w:pPr>
      <w:widowControl/>
      <w:spacing w:after="160" w:line="240" w:lineRule="exact"/>
      <w:jc w:val="left"/>
    </w:pPr>
    <w:rPr>
      <w:rFonts w:ascii="Tahoma" w:hAnsi="Tahoma"/>
      <w:sz w:val="20"/>
      <w:lang w:val="en-US" w:eastAsia="en-US"/>
    </w:rPr>
  </w:style>
  <w:style w:type="paragraph" w:customStyle="1" w:styleId="CarCarCarCarCarCarCarCarCarCarCarCarCarCarCarCarCarCarCarCarCar1CarCarCarCar1">
    <w:name w:val="Car Car Car Car Car Car Car Car Car Car Car Car Car Car Car Car Car Car Car Car Car1 Car Car Car Car1"/>
    <w:basedOn w:val="Normal"/>
    <w:uiPriority w:val="99"/>
    <w:rsid w:val="00555343"/>
    <w:pPr>
      <w:widowControl/>
      <w:spacing w:after="160" w:line="240" w:lineRule="exact"/>
      <w:jc w:val="left"/>
    </w:pPr>
    <w:rPr>
      <w:rFonts w:ascii="Tahoma" w:hAnsi="Tahoma"/>
      <w:sz w:val="20"/>
      <w:lang w:val="en-US" w:eastAsia="en-US"/>
    </w:rPr>
  </w:style>
  <w:style w:type="paragraph" w:customStyle="1" w:styleId="CarCar1CarCarCarCar1">
    <w:name w:val="Car Car1 Car Car Car Car1"/>
    <w:basedOn w:val="Normal"/>
    <w:uiPriority w:val="99"/>
    <w:rsid w:val="00555343"/>
    <w:pPr>
      <w:widowControl/>
      <w:autoSpaceDE w:val="0"/>
      <w:autoSpaceDN w:val="0"/>
      <w:adjustRightInd w:val="0"/>
      <w:spacing w:after="160" w:line="240" w:lineRule="exact"/>
      <w:jc w:val="right"/>
    </w:pPr>
    <w:rPr>
      <w:rFonts w:ascii="Verdana" w:eastAsia="MS Mincho" w:hAnsi="Verdana" w:cs="Arial"/>
      <w:sz w:val="20"/>
      <w:lang w:eastAsia="en-US"/>
    </w:rPr>
  </w:style>
  <w:style w:type="paragraph" w:customStyle="1" w:styleId="CarCarCarCarCarCarCarCarCarCarCarCar1">
    <w:name w:val="Car Car Car Car Car Car Car Car Car Car Car Car1"/>
    <w:basedOn w:val="Normal"/>
    <w:uiPriority w:val="99"/>
    <w:rsid w:val="00555343"/>
    <w:pPr>
      <w:widowControl/>
      <w:spacing w:after="160" w:line="240" w:lineRule="exact"/>
      <w:jc w:val="left"/>
    </w:pPr>
    <w:rPr>
      <w:rFonts w:ascii="Tahoma" w:hAnsi="Tahoma"/>
      <w:sz w:val="20"/>
      <w:lang w:val="en-US" w:eastAsia="en-US"/>
    </w:rPr>
  </w:style>
  <w:style w:type="paragraph" w:styleId="Descripcin">
    <w:name w:val="caption"/>
    <w:basedOn w:val="Normal"/>
    <w:next w:val="Normal"/>
    <w:uiPriority w:val="99"/>
    <w:qFormat/>
    <w:rsid w:val="00555343"/>
    <w:pPr>
      <w:jc w:val="center"/>
    </w:pPr>
    <w:rPr>
      <w:rFonts w:ascii="Times New Roman" w:hAnsi="Times New Roman"/>
      <w:b/>
      <w:sz w:val="20"/>
      <w:lang w:val="es-ES_tradnl" w:eastAsia="es-MX"/>
    </w:rPr>
  </w:style>
  <w:style w:type="paragraph" w:styleId="TtulodeTDC">
    <w:name w:val="TOC Heading"/>
    <w:basedOn w:val="Ttulo1"/>
    <w:next w:val="Normal"/>
    <w:uiPriority w:val="39"/>
    <w:qFormat/>
    <w:rsid w:val="00192B4F"/>
    <w:pPr>
      <w:keepLines/>
      <w:widowControl/>
      <w:spacing w:before="240" w:line="259" w:lineRule="auto"/>
      <w:jc w:val="left"/>
      <w:outlineLvl w:val="9"/>
    </w:pPr>
    <w:rPr>
      <w:rFonts w:ascii="Cambria" w:hAnsi="Cambria"/>
      <w:b w:val="0"/>
      <w:color w:val="365F91"/>
      <w:sz w:val="32"/>
      <w:szCs w:val="32"/>
      <w:lang w:eastAsia="es-MX"/>
    </w:rPr>
  </w:style>
  <w:style w:type="table" w:customStyle="1" w:styleId="Tabladecuadrcula1clara1">
    <w:name w:val="Tabla de cuadrícula 1 clara1"/>
    <w:uiPriority w:val="99"/>
    <w:rsid w:val="00BF241D"/>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numbering" w:styleId="111111">
    <w:name w:val="Outline List 2"/>
    <w:basedOn w:val="Sinlista"/>
    <w:uiPriority w:val="99"/>
    <w:semiHidden/>
    <w:unhideWhenUsed/>
    <w:locked/>
    <w:rsid w:val="00705580"/>
    <w:pPr>
      <w:numPr>
        <w:numId w:val="12"/>
      </w:numPr>
    </w:pPr>
  </w:style>
  <w:style w:type="paragraph" w:customStyle="1" w:styleId="MiTitulo1">
    <w:name w:val="Mi Titulo 1"/>
    <w:basedOn w:val="Normal"/>
    <w:link w:val="MiTitulo1Car"/>
    <w:autoRedefine/>
    <w:qFormat/>
    <w:rsid w:val="00826B8E"/>
    <w:pPr>
      <w:widowControl/>
      <w:suppressAutoHyphens/>
      <w:spacing w:before="360" w:after="120" w:line="360" w:lineRule="auto"/>
      <w:jc w:val="left"/>
    </w:pPr>
    <w:rPr>
      <w:rFonts w:cs="Arial"/>
      <w:b/>
      <w:smallCaps/>
      <w:spacing w:val="60"/>
      <w:sz w:val="28"/>
      <w:szCs w:val="24"/>
      <w:lang w:val="es-ES" w:eastAsia="ar-SA"/>
    </w:rPr>
  </w:style>
  <w:style w:type="table" w:customStyle="1" w:styleId="Tabladelista3-nfasis11">
    <w:name w:val="Tabla de lista 3 - Énfasis 11"/>
    <w:basedOn w:val="Tablanormal"/>
    <w:uiPriority w:val="48"/>
    <w:rsid w:val="00C92A98"/>
    <w:rPr>
      <w:rFonts w:ascii="Calibri" w:eastAsia="Calibri" w:hAnsi="Calibri"/>
      <w:sz w:val="22"/>
      <w:szCs w:val="22"/>
      <w:lang w:eastAsia="en-US"/>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character" w:customStyle="1" w:styleId="MiTitulo1Car">
    <w:name w:val="Mi Titulo 1 Car"/>
    <w:link w:val="MiTitulo1"/>
    <w:rsid w:val="00826B8E"/>
    <w:rPr>
      <w:rFonts w:ascii="Arial" w:hAnsi="Arial" w:cs="Arial"/>
      <w:b/>
      <w:smallCaps/>
      <w:spacing w:val="60"/>
      <w:sz w:val="28"/>
      <w:szCs w:val="24"/>
      <w:lang w:val="es-ES" w:eastAsia="ar-SA"/>
    </w:rPr>
  </w:style>
  <w:style w:type="character" w:styleId="Textodelmarcadordeposicin">
    <w:name w:val="Placeholder Text"/>
    <w:basedOn w:val="Fuentedeprrafopredeter"/>
    <w:uiPriority w:val="99"/>
    <w:semiHidden/>
    <w:rsid w:val="00854463"/>
    <w:rPr>
      <w:color w:val="808080"/>
    </w:rPr>
  </w:style>
  <w:style w:type="table" w:customStyle="1" w:styleId="Tabladelista31">
    <w:name w:val="Tabla de lista 31"/>
    <w:basedOn w:val="Tablanormal"/>
    <w:uiPriority w:val="48"/>
    <w:rsid w:val="00854463"/>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paragraph" w:customStyle="1" w:styleId="xl63">
    <w:name w:val="xl63"/>
    <w:basedOn w:val="Normal"/>
    <w:rsid w:val="00E35F05"/>
    <w:pPr>
      <w:widowControl/>
      <w:spacing w:before="100" w:beforeAutospacing="1" w:after="100" w:afterAutospacing="1"/>
      <w:jc w:val="left"/>
    </w:pPr>
    <w:rPr>
      <w:rFonts w:ascii="Times New Roman" w:hAnsi="Times New Roman"/>
      <w:szCs w:val="24"/>
      <w:lang w:eastAsia="es-MX"/>
    </w:rPr>
  </w:style>
  <w:style w:type="paragraph" w:customStyle="1" w:styleId="xl64">
    <w:name w:val="xl64"/>
    <w:basedOn w:val="Normal"/>
    <w:rsid w:val="00E35F05"/>
    <w:pPr>
      <w:widowControl/>
      <w:pBdr>
        <w:top w:val="single" w:sz="4" w:space="0" w:color="000000"/>
        <w:left w:val="single" w:sz="4" w:space="0" w:color="000000"/>
        <w:bottom w:val="single" w:sz="4" w:space="0" w:color="000000"/>
        <w:right w:val="single" w:sz="4" w:space="0" w:color="000000"/>
      </w:pBdr>
      <w:shd w:val="clear" w:color="CCCCFF" w:fill="CCCCCC"/>
      <w:spacing w:before="100" w:beforeAutospacing="1" w:after="100" w:afterAutospacing="1"/>
      <w:jc w:val="center"/>
      <w:textAlignment w:val="center"/>
    </w:pPr>
    <w:rPr>
      <w:rFonts w:ascii="Times New Roman" w:hAnsi="Times New Roman"/>
      <w:b/>
      <w:bCs/>
      <w:szCs w:val="24"/>
      <w:lang w:eastAsia="es-MX"/>
    </w:rPr>
  </w:style>
  <w:style w:type="paragraph" w:customStyle="1" w:styleId="xl65">
    <w:name w:val="xl65"/>
    <w:basedOn w:val="Normal"/>
    <w:rsid w:val="00E35F05"/>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Times New Roman" w:hAnsi="Times New Roman"/>
      <w:sz w:val="20"/>
      <w:lang w:eastAsia="es-MX"/>
    </w:rPr>
  </w:style>
  <w:style w:type="paragraph" w:customStyle="1" w:styleId="xl66">
    <w:name w:val="xl66"/>
    <w:basedOn w:val="Normal"/>
    <w:rsid w:val="00E35F05"/>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hAnsi="Times New Roman"/>
      <w:szCs w:val="24"/>
      <w:lang w:eastAsia="es-MX"/>
    </w:rPr>
  </w:style>
  <w:style w:type="paragraph" w:customStyle="1" w:styleId="xl67">
    <w:name w:val="xl67"/>
    <w:basedOn w:val="Normal"/>
    <w:rsid w:val="00E35F05"/>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Times New Roman" w:hAnsi="Times New Roman"/>
      <w:szCs w:val="24"/>
      <w:lang w:eastAsia="es-MX"/>
    </w:rPr>
  </w:style>
  <w:style w:type="paragraph" w:customStyle="1" w:styleId="xl68">
    <w:name w:val="xl68"/>
    <w:basedOn w:val="Normal"/>
    <w:rsid w:val="00E35F05"/>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Times New Roman" w:hAnsi="Times New Roman"/>
      <w:szCs w:val="24"/>
      <w:lang w:eastAsia="es-MX"/>
    </w:rPr>
  </w:style>
  <w:style w:type="paragraph" w:customStyle="1" w:styleId="xl69">
    <w:name w:val="xl69"/>
    <w:basedOn w:val="Normal"/>
    <w:rsid w:val="00E35F05"/>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left"/>
      <w:textAlignment w:val="center"/>
    </w:pPr>
    <w:rPr>
      <w:rFonts w:ascii="Times New Roman" w:hAnsi="Times New Roman"/>
      <w:szCs w:val="24"/>
      <w:lang w:eastAsia="es-MX"/>
    </w:rPr>
  </w:style>
  <w:style w:type="paragraph" w:customStyle="1" w:styleId="xl70">
    <w:name w:val="xl70"/>
    <w:basedOn w:val="Normal"/>
    <w:rsid w:val="00E35F05"/>
    <w:pPr>
      <w:widowControl/>
      <w:pBdr>
        <w:top w:val="single" w:sz="4" w:space="0" w:color="000000"/>
        <w:left w:val="single" w:sz="4" w:space="0" w:color="000000"/>
        <w:bottom w:val="single" w:sz="4" w:space="0" w:color="000000"/>
        <w:right w:val="single" w:sz="4" w:space="0" w:color="000000"/>
      </w:pBdr>
      <w:shd w:val="clear" w:color="CCCCFF" w:fill="CCCCCC"/>
      <w:spacing w:before="100" w:beforeAutospacing="1" w:after="100" w:afterAutospacing="1"/>
      <w:jc w:val="right"/>
      <w:textAlignment w:val="center"/>
    </w:pPr>
    <w:rPr>
      <w:rFonts w:ascii="Times New Roman" w:hAnsi="Times New Roman"/>
      <w:b/>
      <w:bCs/>
      <w:szCs w:val="24"/>
      <w:lang w:eastAsia="es-MX"/>
    </w:rPr>
  </w:style>
  <w:style w:type="paragraph" w:customStyle="1" w:styleId="xl71">
    <w:name w:val="xl71"/>
    <w:basedOn w:val="Normal"/>
    <w:rsid w:val="00E35F05"/>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ascii="Times New Roman" w:hAnsi="Times New Roman"/>
      <w:sz w:val="20"/>
      <w:lang w:eastAsia="es-MX"/>
    </w:rPr>
  </w:style>
  <w:style w:type="paragraph" w:customStyle="1" w:styleId="xl72">
    <w:name w:val="xl72"/>
    <w:basedOn w:val="Normal"/>
    <w:rsid w:val="00E35F05"/>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rFonts w:cs="Arial"/>
      <w:sz w:val="20"/>
      <w:lang w:eastAsia="es-MX"/>
    </w:rPr>
  </w:style>
  <w:style w:type="paragraph" w:customStyle="1" w:styleId="xl73">
    <w:name w:val="xl73"/>
    <w:basedOn w:val="Normal"/>
    <w:rsid w:val="00E35F05"/>
    <w:pPr>
      <w:widowControl/>
      <w:spacing w:before="100" w:beforeAutospacing="1" w:after="100" w:afterAutospacing="1"/>
      <w:jc w:val="right"/>
      <w:textAlignment w:val="center"/>
    </w:pPr>
    <w:rPr>
      <w:rFonts w:ascii="Times New Roman" w:hAnsi="Times New Roman"/>
      <w:szCs w:val="24"/>
      <w:lang w:eastAsia="es-MX"/>
    </w:rPr>
  </w:style>
  <w:style w:type="paragraph" w:styleId="Sinespaciado">
    <w:name w:val="No Spacing"/>
    <w:uiPriority w:val="1"/>
    <w:qFormat/>
    <w:rsid w:val="003B0131"/>
    <w:pPr>
      <w:suppressAutoHyphens/>
    </w:pPr>
    <w:rPr>
      <w:lang w:val="es-ES" w:eastAsia="ar-SA"/>
    </w:rPr>
  </w:style>
  <w:style w:type="paragraph" w:customStyle="1" w:styleId="xl74">
    <w:name w:val="xl74"/>
    <w:basedOn w:val="Normal"/>
    <w:rsid w:val="002D761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w:hAnsi="Times New Roman"/>
      <w:sz w:val="20"/>
      <w:lang w:eastAsia="es-MX"/>
    </w:rPr>
  </w:style>
  <w:style w:type="paragraph" w:customStyle="1" w:styleId="xl75">
    <w:name w:val="xl75"/>
    <w:basedOn w:val="Normal"/>
    <w:rsid w:val="002D761F"/>
    <w:pPr>
      <w:widowControl/>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2" w:hAnsi="Arial2"/>
      <w:sz w:val="20"/>
      <w:lang w:eastAsia="es-MX"/>
    </w:rPr>
  </w:style>
  <w:style w:type="paragraph" w:customStyle="1" w:styleId="xl76">
    <w:name w:val="xl76"/>
    <w:basedOn w:val="Normal"/>
    <w:rsid w:val="00E56F2D"/>
    <w:pPr>
      <w:widowControl/>
      <w:pBdr>
        <w:top w:val="single" w:sz="8" w:space="0" w:color="808080"/>
        <w:left w:val="single" w:sz="4" w:space="0" w:color="808080"/>
        <w:bottom w:val="single" w:sz="8" w:space="0" w:color="808080"/>
        <w:right w:val="single" w:sz="4" w:space="0" w:color="808080"/>
      </w:pBdr>
      <w:spacing w:before="100" w:beforeAutospacing="1" w:after="100" w:afterAutospacing="1"/>
      <w:jc w:val="center"/>
      <w:textAlignment w:val="center"/>
    </w:pPr>
    <w:rPr>
      <w:rFonts w:cs="Arial"/>
      <w:b/>
      <w:bCs/>
      <w:color w:val="000090"/>
      <w:sz w:val="16"/>
      <w:szCs w:val="16"/>
      <w:lang w:eastAsia="es-MX"/>
    </w:rPr>
  </w:style>
  <w:style w:type="table" w:customStyle="1" w:styleId="Tabladecuadrcula4-nfasis11">
    <w:name w:val="Tabla de cuadrícula 4 - Énfasis 11"/>
    <w:basedOn w:val="Tablanormal"/>
    <w:uiPriority w:val="49"/>
    <w:rsid w:val="00E56F2D"/>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UnresolvedMention">
    <w:name w:val="Unresolved Mention"/>
    <w:basedOn w:val="Fuentedeprrafopredeter"/>
    <w:uiPriority w:val="99"/>
    <w:semiHidden/>
    <w:unhideWhenUsed/>
    <w:rsid w:val="00073B42"/>
    <w:rPr>
      <w:color w:val="605E5C"/>
      <w:shd w:val="clear" w:color="auto" w:fill="E1DFDD"/>
    </w:rPr>
  </w:style>
  <w:style w:type="paragraph" w:customStyle="1" w:styleId="xl77">
    <w:name w:val="xl77"/>
    <w:basedOn w:val="Normal"/>
    <w:rsid w:val="00970228"/>
    <w:pPr>
      <w:widowControl/>
      <w:pBdr>
        <w:top w:val="single" w:sz="4" w:space="0" w:color="auto"/>
        <w:left w:val="single" w:sz="4" w:space="0" w:color="auto"/>
      </w:pBdr>
      <w:spacing w:before="100" w:beforeAutospacing="1" w:after="100" w:afterAutospacing="1"/>
      <w:jc w:val="center"/>
      <w:textAlignment w:val="center"/>
    </w:pPr>
    <w:rPr>
      <w:rFonts w:cs="Arial"/>
      <w:szCs w:val="24"/>
      <w:lang w:val="es-ES"/>
    </w:rPr>
  </w:style>
  <w:style w:type="paragraph" w:customStyle="1" w:styleId="xl78">
    <w:name w:val="xl78"/>
    <w:basedOn w:val="Normal"/>
    <w:rsid w:val="00970228"/>
    <w:pPr>
      <w:widowControl/>
      <w:pBdr>
        <w:top w:val="single" w:sz="4" w:space="0" w:color="auto"/>
        <w:left w:val="single" w:sz="4" w:space="0" w:color="auto"/>
      </w:pBdr>
      <w:spacing w:before="100" w:beforeAutospacing="1" w:after="100" w:afterAutospacing="1"/>
      <w:jc w:val="center"/>
      <w:textAlignment w:val="center"/>
    </w:pPr>
    <w:rPr>
      <w:rFonts w:ascii="Times New Roman" w:hAnsi="Times New Roman"/>
      <w:szCs w:val="24"/>
      <w:lang w:val="es-ES"/>
    </w:rPr>
  </w:style>
  <w:style w:type="paragraph" w:customStyle="1" w:styleId="xl79">
    <w:name w:val="xl79"/>
    <w:basedOn w:val="Normal"/>
    <w:rsid w:val="00970228"/>
    <w:pPr>
      <w:widowControl/>
      <w:pBdr>
        <w:top w:val="single" w:sz="4" w:space="0" w:color="auto"/>
        <w:left w:val="single" w:sz="4" w:space="0" w:color="auto"/>
      </w:pBdr>
      <w:spacing w:before="100" w:beforeAutospacing="1" w:after="100" w:afterAutospacing="1"/>
      <w:jc w:val="center"/>
    </w:pPr>
    <w:rPr>
      <w:rFonts w:cs="Arial"/>
      <w:sz w:val="18"/>
      <w:szCs w:val="18"/>
      <w:lang w:val="es-ES"/>
    </w:rPr>
  </w:style>
  <w:style w:type="paragraph" w:customStyle="1" w:styleId="xl80">
    <w:name w:val="xl80"/>
    <w:basedOn w:val="Normal"/>
    <w:rsid w:val="00970228"/>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cs="Arial"/>
      <w:szCs w:val="24"/>
      <w:lang w:val="es-ES"/>
    </w:rPr>
  </w:style>
  <w:style w:type="paragraph" w:customStyle="1" w:styleId="xl81">
    <w:name w:val="xl81"/>
    <w:basedOn w:val="Normal"/>
    <w:rsid w:val="00970228"/>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szCs w:val="24"/>
      <w:lang w:val="es-ES"/>
    </w:rPr>
  </w:style>
  <w:style w:type="paragraph" w:customStyle="1" w:styleId="m-8158140954241128572gmail-msonospacing">
    <w:name w:val="m_-8158140954241128572gmail-msonospacing"/>
    <w:basedOn w:val="Normal"/>
    <w:rsid w:val="001F7818"/>
    <w:pPr>
      <w:widowControl/>
      <w:spacing w:before="100" w:beforeAutospacing="1" w:after="100" w:afterAutospacing="1"/>
      <w:jc w:val="left"/>
    </w:pPr>
    <w:rPr>
      <w:rFonts w:ascii="Times New Roman" w:hAnsi="Times New Roman"/>
      <w:szCs w:val="24"/>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132501">
      <w:bodyDiv w:val="1"/>
      <w:marLeft w:val="0"/>
      <w:marRight w:val="0"/>
      <w:marTop w:val="0"/>
      <w:marBottom w:val="0"/>
      <w:divBdr>
        <w:top w:val="none" w:sz="0" w:space="0" w:color="auto"/>
        <w:left w:val="none" w:sz="0" w:space="0" w:color="auto"/>
        <w:bottom w:val="none" w:sz="0" w:space="0" w:color="auto"/>
        <w:right w:val="none" w:sz="0" w:space="0" w:color="auto"/>
      </w:divBdr>
    </w:div>
    <w:div w:id="621031724">
      <w:bodyDiv w:val="1"/>
      <w:marLeft w:val="0"/>
      <w:marRight w:val="0"/>
      <w:marTop w:val="0"/>
      <w:marBottom w:val="0"/>
      <w:divBdr>
        <w:top w:val="none" w:sz="0" w:space="0" w:color="auto"/>
        <w:left w:val="none" w:sz="0" w:space="0" w:color="auto"/>
        <w:bottom w:val="none" w:sz="0" w:space="0" w:color="auto"/>
        <w:right w:val="none" w:sz="0" w:space="0" w:color="auto"/>
      </w:divBdr>
    </w:div>
    <w:div w:id="683164846">
      <w:bodyDiv w:val="1"/>
      <w:marLeft w:val="0"/>
      <w:marRight w:val="0"/>
      <w:marTop w:val="0"/>
      <w:marBottom w:val="0"/>
      <w:divBdr>
        <w:top w:val="none" w:sz="0" w:space="0" w:color="auto"/>
        <w:left w:val="none" w:sz="0" w:space="0" w:color="auto"/>
        <w:bottom w:val="none" w:sz="0" w:space="0" w:color="auto"/>
        <w:right w:val="none" w:sz="0" w:space="0" w:color="auto"/>
      </w:divBdr>
    </w:div>
    <w:div w:id="808548888">
      <w:bodyDiv w:val="1"/>
      <w:marLeft w:val="0"/>
      <w:marRight w:val="0"/>
      <w:marTop w:val="0"/>
      <w:marBottom w:val="0"/>
      <w:divBdr>
        <w:top w:val="none" w:sz="0" w:space="0" w:color="auto"/>
        <w:left w:val="none" w:sz="0" w:space="0" w:color="auto"/>
        <w:bottom w:val="none" w:sz="0" w:space="0" w:color="auto"/>
        <w:right w:val="none" w:sz="0" w:space="0" w:color="auto"/>
      </w:divBdr>
    </w:div>
    <w:div w:id="1316059242">
      <w:bodyDiv w:val="1"/>
      <w:marLeft w:val="0"/>
      <w:marRight w:val="0"/>
      <w:marTop w:val="0"/>
      <w:marBottom w:val="0"/>
      <w:divBdr>
        <w:top w:val="none" w:sz="0" w:space="0" w:color="auto"/>
        <w:left w:val="none" w:sz="0" w:space="0" w:color="auto"/>
        <w:bottom w:val="none" w:sz="0" w:space="0" w:color="auto"/>
        <w:right w:val="none" w:sz="0" w:space="0" w:color="auto"/>
      </w:divBdr>
    </w:div>
    <w:div w:id="1798989840">
      <w:marLeft w:val="0"/>
      <w:marRight w:val="0"/>
      <w:marTop w:val="0"/>
      <w:marBottom w:val="0"/>
      <w:divBdr>
        <w:top w:val="none" w:sz="0" w:space="0" w:color="auto"/>
        <w:left w:val="none" w:sz="0" w:space="0" w:color="auto"/>
        <w:bottom w:val="none" w:sz="0" w:space="0" w:color="auto"/>
        <w:right w:val="none" w:sz="0" w:space="0" w:color="auto"/>
      </w:divBdr>
    </w:div>
    <w:div w:id="1798989841">
      <w:marLeft w:val="0"/>
      <w:marRight w:val="0"/>
      <w:marTop w:val="0"/>
      <w:marBottom w:val="0"/>
      <w:divBdr>
        <w:top w:val="none" w:sz="0" w:space="0" w:color="auto"/>
        <w:left w:val="none" w:sz="0" w:space="0" w:color="auto"/>
        <w:bottom w:val="none" w:sz="0" w:space="0" w:color="auto"/>
        <w:right w:val="none" w:sz="0" w:space="0" w:color="auto"/>
      </w:divBdr>
    </w:div>
    <w:div w:id="1798989844">
      <w:marLeft w:val="0"/>
      <w:marRight w:val="0"/>
      <w:marTop w:val="0"/>
      <w:marBottom w:val="0"/>
      <w:divBdr>
        <w:top w:val="none" w:sz="0" w:space="0" w:color="auto"/>
        <w:left w:val="none" w:sz="0" w:space="0" w:color="auto"/>
        <w:bottom w:val="none" w:sz="0" w:space="0" w:color="auto"/>
        <w:right w:val="none" w:sz="0" w:space="0" w:color="auto"/>
      </w:divBdr>
    </w:div>
    <w:div w:id="1798989845">
      <w:marLeft w:val="0"/>
      <w:marRight w:val="0"/>
      <w:marTop w:val="0"/>
      <w:marBottom w:val="0"/>
      <w:divBdr>
        <w:top w:val="none" w:sz="0" w:space="0" w:color="auto"/>
        <w:left w:val="none" w:sz="0" w:space="0" w:color="auto"/>
        <w:bottom w:val="none" w:sz="0" w:space="0" w:color="auto"/>
        <w:right w:val="none" w:sz="0" w:space="0" w:color="auto"/>
      </w:divBdr>
    </w:div>
    <w:div w:id="1798989846">
      <w:marLeft w:val="0"/>
      <w:marRight w:val="0"/>
      <w:marTop w:val="0"/>
      <w:marBottom w:val="0"/>
      <w:divBdr>
        <w:top w:val="none" w:sz="0" w:space="0" w:color="auto"/>
        <w:left w:val="none" w:sz="0" w:space="0" w:color="auto"/>
        <w:bottom w:val="none" w:sz="0" w:space="0" w:color="auto"/>
        <w:right w:val="none" w:sz="0" w:space="0" w:color="auto"/>
      </w:divBdr>
    </w:div>
    <w:div w:id="1798989851">
      <w:marLeft w:val="0"/>
      <w:marRight w:val="0"/>
      <w:marTop w:val="0"/>
      <w:marBottom w:val="0"/>
      <w:divBdr>
        <w:top w:val="none" w:sz="0" w:space="0" w:color="auto"/>
        <w:left w:val="none" w:sz="0" w:space="0" w:color="auto"/>
        <w:bottom w:val="none" w:sz="0" w:space="0" w:color="auto"/>
        <w:right w:val="none" w:sz="0" w:space="0" w:color="auto"/>
      </w:divBdr>
    </w:div>
    <w:div w:id="1798989852">
      <w:marLeft w:val="0"/>
      <w:marRight w:val="0"/>
      <w:marTop w:val="0"/>
      <w:marBottom w:val="0"/>
      <w:divBdr>
        <w:top w:val="none" w:sz="0" w:space="0" w:color="auto"/>
        <w:left w:val="none" w:sz="0" w:space="0" w:color="auto"/>
        <w:bottom w:val="none" w:sz="0" w:space="0" w:color="auto"/>
        <w:right w:val="none" w:sz="0" w:space="0" w:color="auto"/>
      </w:divBdr>
    </w:div>
    <w:div w:id="1798989854">
      <w:marLeft w:val="0"/>
      <w:marRight w:val="0"/>
      <w:marTop w:val="0"/>
      <w:marBottom w:val="0"/>
      <w:divBdr>
        <w:top w:val="none" w:sz="0" w:space="0" w:color="auto"/>
        <w:left w:val="none" w:sz="0" w:space="0" w:color="auto"/>
        <w:bottom w:val="none" w:sz="0" w:space="0" w:color="auto"/>
        <w:right w:val="none" w:sz="0" w:space="0" w:color="auto"/>
      </w:divBdr>
    </w:div>
    <w:div w:id="1798989855">
      <w:marLeft w:val="0"/>
      <w:marRight w:val="0"/>
      <w:marTop w:val="0"/>
      <w:marBottom w:val="0"/>
      <w:divBdr>
        <w:top w:val="none" w:sz="0" w:space="0" w:color="auto"/>
        <w:left w:val="none" w:sz="0" w:space="0" w:color="auto"/>
        <w:bottom w:val="none" w:sz="0" w:space="0" w:color="auto"/>
        <w:right w:val="none" w:sz="0" w:space="0" w:color="auto"/>
      </w:divBdr>
    </w:div>
    <w:div w:id="1798989856">
      <w:marLeft w:val="0"/>
      <w:marRight w:val="0"/>
      <w:marTop w:val="0"/>
      <w:marBottom w:val="0"/>
      <w:divBdr>
        <w:top w:val="none" w:sz="0" w:space="0" w:color="auto"/>
        <w:left w:val="none" w:sz="0" w:space="0" w:color="auto"/>
        <w:bottom w:val="none" w:sz="0" w:space="0" w:color="auto"/>
        <w:right w:val="none" w:sz="0" w:space="0" w:color="auto"/>
      </w:divBdr>
    </w:div>
    <w:div w:id="1798989858">
      <w:marLeft w:val="0"/>
      <w:marRight w:val="0"/>
      <w:marTop w:val="0"/>
      <w:marBottom w:val="0"/>
      <w:divBdr>
        <w:top w:val="none" w:sz="0" w:space="0" w:color="auto"/>
        <w:left w:val="none" w:sz="0" w:space="0" w:color="auto"/>
        <w:bottom w:val="none" w:sz="0" w:space="0" w:color="auto"/>
        <w:right w:val="none" w:sz="0" w:space="0" w:color="auto"/>
      </w:divBdr>
    </w:div>
    <w:div w:id="1798989859">
      <w:marLeft w:val="0"/>
      <w:marRight w:val="0"/>
      <w:marTop w:val="0"/>
      <w:marBottom w:val="0"/>
      <w:divBdr>
        <w:top w:val="none" w:sz="0" w:space="0" w:color="auto"/>
        <w:left w:val="none" w:sz="0" w:space="0" w:color="auto"/>
        <w:bottom w:val="none" w:sz="0" w:space="0" w:color="auto"/>
        <w:right w:val="none" w:sz="0" w:space="0" w:color="auto"/>
      </w:divBdr>
      <w:divsChild>
        <w:div w:id="1798989885">
          <w:marLeft w:val="0"/>
          <w:marRight w:val="0"/>
          <w:marTop w:val="0"/>
          <w:marBottom w:val="0"/>
          <w:divBdr>
            <w:top w:val="none" w:sz="0" w:space="0" w:color="auto"/>
            <w:left w:val="none" w:sz="0" w:space="0" w:color="auto"/>
            <w:bottom w:val="none" w:sz="0" w:space="0" w:color="auto"/>
            <w:right w:val="none" w:sz="0" w:space="0" w:color="auto"/>
          </w:divBdr>
          <w:divsChild>
            <w:div w:id="1798989848">
              <w:marLeft w:val="0"/>
              <w:marRight w:val="0"/>
              <w:marTop w:val="0"/>
              <w:marBottom w:val="0"/>
              <w:divBdr>
                <w:top w:val="none" w:sz="0" w:space="0" w:color="auto"/>
                <w:left w:val="none" w:sz="0" w:space="0" w:color="auto"/>
                <w:bottom w:val="none" w:sz="0" w:space="0" w:color="auto"/>
                <w:right w:val="none" w:sz="0" w:space="0" w:color="auto"/>
              </w:divBdr>
              <w:divsChild>
                <w:div w:id="1798989902">
                  <w:marLeft w:val="0"/>
                  <w:marRight w:val="0"/>
                  <w:marTop w:val="0"/>
                  <w:marBottom w:val="0"/>
                  <w:divBdr>
                    <w:top w:val="none" w:sz="0" w:space="0" w:color="auto"/>
                    <w:left w:val="none" w:sz="0" w:space="0" w:color="auto"/>
                    <w:bottom w:val="none" w:sz="0" w:space="0" w:color="auto"/>
                    <w:right w:val="none" w:sz="0" w:space="0" w:color="auto"/>
                  </w:divBdr>
                  <w:divsChild>
                    <w:div w:id="1798989905">
                      <w:marLeft w:val="0"/>
                      <w:marRight w:val="0"/>
                      <w:marTop w:val="0"/>
                      <w:marBottom w:val="0"/>
                      <w:divBdr>
                        <w:top w:val="none" w:sz="0" w:space="0" w:color="auto"/>
                        <w:left w:val="none" w:sz="0" w:space="0" w:color="auto"/>
                        <w:bottom w:val="none" w:sz="0" w:space="0" w:color="auto"/>
                        <w:right w:val="none" w:sz="0" w:space="0" w:color="auto"/>
                      </w:divBdr>
                      <w:divsChild>
                        <w:div w:id="1798989903">
                          <w:marLeft w:val="0"/>
                          <w:marRight w:val="0"/>
                          <w:marTop w:val="0"/>
                          <w:marBottom w:val="0"/>
                          <w:divBdr>
                            <w:top w:val="none" w:sz="0" w:space="0" w:color="auto"/>
                            <w:left w:val="none" w:sz="0" w:space="0" w:color="auto"/>
                            <w:bottom w:val="none" w:sz="0" w:space="0" w:color="auto"/>
                            <w:right w:val="none" w:sz="0" w:space="0" w:color="auto"/>
                          </w:divBdr>
                          <w:divsChild>
                            <w:div w:id="1798989925">
                              <w:marLeft w:val="0"/>
                              <w:marRight w:val="0"/>
                              <w:marTop w:val="0"/>
                              <w:marBottom w:val="0"/>
                              <w:divBdr>
                                <w:top w:val="none" w:sz="0" w:space="0" w:color="auto"/>
                                <w:left w:val="none" w:sz="0" w:space="0" w:color="auto"/>
                                <w:bottom w:val="none" w:sz="0" w:space="0" w:color="auto"/>
                                <w:right w:val="none" w:sz="0" w:space="0" w:color="auto"/>
                              </w:divBdr>
                              <w:divsChild>
                                <w:div w:id="1798989868">
                                  <w:marLeft w:val="0"/>
                                  <w:marRight w:val="0"/>
                                  <w:marTop w:val="0"/>
                                  <w:marBottom w:val="0"/>
                                  <w:divBdr>
                                    <w:top w:val="none" w:sz="0" w:space="0" w:color="auto"/>
                                    <w:left w:val="none" w:sz="0" w:space="0" w:color="auto"/>
                                    <w:bottom w:val="none" w:sz="0" w:space="0" w:color="auto"/>
                                    <w:right w:val="none" w:sz="0" w:space="0" w:color="auto"/>
                                  </w:divBdr>
                                  <w:divsChild>
                                    <w:div w:id="1798989883">
                                      <w:marLeft w:val="0"/>
                                      <w:marRight w:val="0"/>
                                      <w:marTop w:val="0"/>
                                      <w:marBottom w:val="0"/>
                                      <w:divBdr>
                                        <w:top w:val="none" w:sz="0" w:space="0" w:color="auto"/>
                                        <w:left w:val="none" w:sz="0" w:space="0" w:color="auto"/>
                                        <w:bottom w:val="none" w:sz="0" w:space="0" w:color="auto"/>
                                        <w:right w:val="none" w:sz="0" w:space="0" w:color="auto"/>
                                      </w:divBdr>
                                      <w:divsChild>
                                        <w:div w:id="1798989867">
                                          <w:marLeft w:val="0"/>
                                          <w:marRight w:val="0"/>
                                          <w:marTop w:val="15"/>
                                          <w:marBottom w:val="0"/>
                                          <w:divBdr>
                                            <w:top w:val="none" w:sz="0" w:space="0" w:color="auto"/>
                                            <w:left w:val="none" w:sz="0" w:space="0" w:color="auto"/>
                                            <w:bottom w:val="none" w:sz="0" w:space="0" w:color="auto"/>
                                            <w:right w:val="none" w:sz="0" w:space="0" w:color="auto"/>
                                          </w:divBdr>
                                          <w:divsChild>
                                            <w:div w:id="1798989914">
                                              <w:marLeft w:val="0"/>
                                              <w:marRight w:val="0"/>
                                              <w:marTop w:val="0"/>
                                              <w:marBottom w:val="0"/>
                                              <w:divBdr>
                                                <w:top w:val="none" w:sz="0" w:space="0" w:color="auto"/>
                                                <w:left w:val="none" w:sz="0" w:space="0" w:color="auto"/>
                                                <w:bottom w:val="none" w:sz="0" w:space="0" w:color="auto"/>
                                                <w:right w:val="none" w:sz="0" w:space="0" w:color="auto"/>
                                              </w:divBdr>
                                              <w:divsChild>
                                                <w:div w:id="1798989843">
                                                  <w:marLeft w:val="0"/>
                                                  <w:marRight w:val="0"/>
                                                  <w:marTop w:val="0"/>
                                                  <w:marBottom w:val="0"/>
                                                  <w:divBdr>
                                                    <w:top w:val="none" w:sz="0" w:space="0" w:color="auto"/>
                                                    <w:left w:val="none" w:sz="0" w:space="0" w:color="auto"/>
                                                    <w:bottom w:val="none" w:sz="0" w:space="0" w:color="auto"/>
                                                    <w:right w:val="none" w:sz="0" w:space="0" w:color="auto"/>
                                                  </w:divBdr>
                                                  <w:divsChild>
                                                    <w:div w:id="1798989935">
                                                      <w:marLeft w:val="0"/>
                                                      <w:marRight w:val="0"/>
                                                      <w:marTop w:val="0"/>
                                                      <w:marBottom w:val="0"/>
                                                      <w:divBdr>
                                                        <w:top w:val="none" w:sz="0" w:space="0" w:color="auto"/>
                                                        <w:left w:val="none" w:sz="0" w:space="0" w:color="auto"/>
                                                        <w:bottom w:val="none" w:sz="0" w:space="0" w:color="auto"/>
                                                        <w:right w:val="none" w:sz="0" w:space="0" w:color="auto"/>
                                                      </w:divBdr>
                                                      <w:divsChild>
                                                        <w:div w:id="1798989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8989861">
      <w:marLeft w:val="0"/>
      <w:marRight w:val="0"/>
      <w:marTop w:val="0"/>
      <w:marBottom w:val="0"/>
      <w:divBdr>
        <w:top w:val="none" w:sz="0" w:space="0" w:color="auto"/>
        <w:left w:val="none" w:sz="0" w:space="0" w:color="auto"/>
        <w:bottom w:val="none" w:sz="0" w:space="0" w:color="auto"/>
        <w:right w:val="none" w:sz="0" w:space="0" w:color="auto"/>
      </w:divBdr>
    </w:div>
    <w:div w:id="1798989862">
      <w:marLeft w:val="0"/>
      <w:marRight w:val="0"/>
      <w:marTop w:val="0"/>
      <w:marBottom w:val="0"/>
      <w:divBdr>
        <w:top w:val="none" w:sz="0" w:space="0" w:color="auto"/>
        <w:left w:val="none" w:sz="0" w:space="0" w:color="auto"/>
        <w:bottom w:val="none" w:sz="0" w:space="0" w:color="auto"/>
        <w:right w:val="none" w:sz="0" w:space="0" w:color="auto"/>
      </w:divBdr>
    </w:div>
    <w:div w:id="1798989863">
      <w:marLeft w:val="0"/>
      <w:marRight w:val="0"/>
      <w:marTop w:val="0"/>
      <w:marBottom w:val="0"/>
      <w:divBdr>
        <w:top w:val="none" w:sz="0" w:space="0" w:color="auto"/>
        <w:left w:val="none" w:sz="0" w:space="0" w:color="auto"/>
        <w:bottom w:val="none" w:sz="0" w:space="0" w:color="auto"/>
        <w:right w:val="none" w:sz="0" w:space="0" w:color="auto"/>
      </w:divBdr>
    </w:div>
    <w:div w:id="1798989864">
      <w:marLeft w:val="0"/>
      <w:marRight w:val="0"/>
      <w:marTop w:val="0"/>
      <w:marBottom w:val="0"/>
      <w:divBdr>
        <w:top w:val="none" w:sz="0" w:space="0" w:color="auto"/>
        <w:left w:val="none" w:sz="0" w:space="0" w:color="auto"/>
        <w:bottom w:val="none" w:sz="0" w:space="0" w:color="auto"/>
        <w:right w:val="none" w:sz="0" w:space="0" w:color="auto"/>
      </w:divBdr>
    </w:div>
    <w:div w:id="1798989865">
      <w:marLeft w:val="0"/>
      <w:marRight w:val="0"/>
      <w:marTop w:val="0"/>
      <w:marBottom w:val="0"/>
      <w:divBdr>
        <w:top w:val="none" w:sz="0" w:space="0" w:color="auto"/>
        <w:left w:val="none" w:sz="0" w:space="0" w:color="auto"/>
        <w:bottom w:val="none" w:sz="0" w:space="0" w:color="auto"/>
        <w:right w:val="none" w:sz="0" w:space="0" w:color="auto"/>
      </w:divBdr>
    </w:div>
    <w:div w:id="1798989866">
      <w:marLeft w:val="0"/>
      <w:marRight w:val="0"/>
      <w:marTop w:val="0"/>
      <w:marBottom w:val="0"/>
      <w:divBdr>
        <w:top w:val="none" w:sz="0" w:space="0" w:color="auto"/>
        <w:left w:val="none" w:sz="0" w:space="0" w:color="auto"/>
        <w:bottom w:val="none" w:sz="0" w:space="0" w:color="auto"/>
        <w:right w:val="none" w:sz="0" w:space="0" w:color="auto"/>
      </w:divBdr>
      <w:divsChild>
        <w:div w:id="1798989842">
          <w:marLeft w:val="0"/>
          <w:marRight w:val="0"/>
          <w:marTop w:val="0"/>
          <w:marBottom w:val="0"/>
          <w:divBdr>
            <w:top w:val="none" w:sz="0" w:space="0" w:color="auto"/>
            <w:left w:val="none" w:sz="0" w:space="0" w:color="auto"/>
            <w:bottom w:val="none" w:sz="0" w:space="0" w:color="auto"/>
            <w:right w:val="none" w:sz="0" w:space="0" w:color="auto"/>
          </w:divBdr>
          <w:divsChild>
            <w:div w:id="1798989941">
              <w:marLeft w:val="0"/>
              <w:marRight w:val="0"/>
              <w:marTop w:val="0"/>
              <w:marBottom w:val="0"/>
              <w:divBdr>
                <w:top w:val="none" w:sz="0" w:space="0" w:color="auto"/>
                <w:left w:val="none" w:sz="0" w:space="0" w:color="auto"/>
                <w:bottom w:val="none" w:sz="0" w:space="0" w:color="auto"/>
                <w:right w:val="none" w:sz="0" w:space="0" w:color="auto"/>
              </w:divBdr>
              <w:divsChild>
                <w:div w:id="1798989936">
                  <w:marLeft w:val="0"/>
                  <w:marRight w:val="0"/>
                  <w:marTop w:val="0"/>
                  <w:marBottom w:val="0"/>
                  <w:divBdr>
                    <w:top w:val="none" w:sz="0" w:space="0" w:color="auto"/>
                    <w:left w:val="none" w:sz="0" w:space="0" w:color="auto"/>
                    <w:bottom w:val="none" w:sz="0" w:space="0" w:color="auto"/>
                    <w:right w:val="none" w:sz="0" w:space="0" w:color="auto"/>
                  </w:divBdr>
                  <w:divsChild>
                    <w:div w:id="1798989876">
                      <w:marLeft w:val="0"/>
                      <w:marRight w:val="0"/>
                      <w:marTop w:val="0"/>
                      <w:marBottom w:val="0"/>
                      <w:divBdr>
                        <w:top w:val="none" w:sz="0" w:space="0" w:color="auto"/>
                        <w:left w:val="none" w:sz="0" w:space="0" w:color="auto"/>
                        <w:bottom w:val="none" w:sz="0" w:space="0" w:color="auto"/>
                        <w:right w:val="none" w:sz="0" w:space="0" w:color="auto"/>
                      </w:divBdr>
                      <w:divsChild>
                        <w:div w:id="1798989857">
                          <w:marLeft w:val="0"/>
                          <w:marRight w:val="0"/>
                          <w:marTop w:val="0"/>
                          <w:marBottom w:val="0"/>
                          <w:divBdr>
                            <w:top w:val="none" w:sz="0" w:space="0" w:color="auto"/>
                            <w:left w:val="none" w:sz="0" w:space="0" w:color="auto"/>
                            <w:bottom w:val="none" w:sz="0" w:space="0" w:color="auto"/>
                            <w:right w:val="none" w:sz="0" w:space="0" w:color="auto"/>
                          </w:divBdr>
                          <w:divsChild>
                            <w:div w:id="1798989912">
                              <w:marLeft w:val="0"/>
                              <w:marRight w:val="0"/>
                              <w:marTop w:val="0"/>
                              <w:marBottom w:val="0"/>
                              <w:divBdr>
                                <w:top w:val="none" w:sz="0" w:space="0" w:color="auto"/>
                                <w:left w:val="none" w:sz="0" w:space="0" w:color="auto"/>
                                <w:bottom w:val="none" w:sz="0" w:space="0" w:color="auto"/>
                                <w:right w:val="none" w:sz="0" w:space="0" w:color="auto"/>
                              </w:divBdr>
                              <w:divsChild>
                                <w:div w:id="1798989916">
                                  <w:marLeft w:val="0"/>
                                  <w:marRight w:val="0"/>
                                  <w:marTop w:val="0"/>
                                  <w:marBottom w:val="0"/>
                                  <w:divBdr>
                                    <w:top w:val="none" w:sz="0" w:space="0" w:color="auto"/>
                                    <w:left w:val="none" w:sz="0" w:space="0" w:color="auto"/>
                                    <w:bottom w:val="none" w:sz="0" w:space="0" w:color="auto"/>
                                    <w:right w:val="none" w:sz="0" w:space="0" w:color="auto"/>
                                  </w:divBdr>
                                  <w:divsChild>
                                    <w:div w:id="1798989934">
                                      <w:marLeft w:val="0"/>
                                      <w:marRight w:val="0"/>
                                      <w:marTop w:val="0"/>
                                      <w:marBottom w:val="0"/>
                                      <w:divBdr>
                                        <w:top w:val="none" w:sz="0" w:space="0" w:color="auto"/>
                                        <w:left w:val="none" w:sz="0" w:space="0" w:color="auto"/>
                                        <w:bottom w:val="none" w:sz="0" w:space="0" w:color="auto"/>
                                        <w:right w:val="none" w:sz="0" w:space="0" w:color="auto"/>
                                      </w:divBdr>
                                      <w:divsChild>
                                        <w:div w:id="1798989930">
                                          <w:marLeft w:val="0"/>
                                          <w:marRight w:val="0"/>
                                          <w:marTop w:val="15"/>
                                          <w:marBottom w:val="0"/>
                                          <w:divBdr>
                                            <w:top w:val="none" w:sz="0" w:space="0" w:color="auto"/>
                                            <w:left w:val="none" w:sz="0" w:space="0" w:color="auto"/>
                                            <w:bottom w:val="none" w:sz="0" w:space="0" w:color="auto"/>
                                            <w:right w:val="none" w:sz="0" w:space="0" w:color="auto"/>
                                          </w:divBdr>
                                          <w:divsChild>
                                            <w:div w:id="1798989888">
                                              <w:marLeft w:val="0"/>
                                              <w:marRight w:val="0"/>
                                              <w:marTop w:val="0"/>
                                              <w:marBottom w:val="0"/>
                                              <w:divBdr>
                                                <w:top w:val="none" w:sz="0" w:space="0" w:color="auto"/>
                                                <w:left w:val="none" w:sz="0" w:space="0" w:color="auto"/>
                                                <w:bottom w:val="none" w:sz="0" w:space="0" w:color="auto"/>
                                                <w:right w:val="none" w:sz="0" w:space="0" w:color="auto"/>
                                              </w:divBdr>
                                              <w:divsChild>
                                                <w:div w:id="1798989890">
                                                  <w:marLeft w:val="0"/>
                                                  <w:marRight w:val="0"/>
                                                  <w:marTop w:val="0"/>
                                                  <w:marBottom w:val="0"/>
                                                  <w:divBdr>
                                                    <w:top w:val="none" w:sz="0" w:space="0" w:color="auto"/>
                                                    <w:left w:val="none" w:sz="0" w:space="0" w:color="auto"/>
                                                    <w:bottom w:val="none" w:sz="0" w:space="0" w:color="auto"/>
                                                    <w:right w:val="none" w:sz="0" w:space="0" w:color="auto"/>
                                                  </w:divBdr>
                                                  <w:divsChild>
                                                    <w:div w:id="1798989917">
                                                      <w:marLeft w:val="0"/>
                                                      <w:marRight w:val="0"/>
                                                      <w:marTop w:val="0"/>
                                                      <w:marBottom w:val="0"/>
                                                      <w:divBdr>
                                                        <w:top w:val="none" w:sz="0" w:space="0" w:color="auto"/>
                                                        <w:left w:val="none" w:sz="0" w:space="0" w:color="auto"/>
                                                        <w:bottom w:val="none" w:sz="0" w:space="0" w:color="auto"/>
                                                        <w:right w:val="none" w:sz="0" w:space="0" w:color="auto"/>
                                                      </w:divBdr>
                                                      <w:divsChild>
                                                        <w:div w:id="1798989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8989870">
      <w:marLeft w:val="0"/>
      <w:marRight w:val="0"/>
      <w:marTop w:val="0"/>
      <w:marBottom w:val="0"/>
      <w:divBdr>
        <w:top w:val="none" w:sz="0" w:space="0" w:color="auto"/>
        <w:left w:val="none" w:sz="0" w:space="0" w:color="auto"/>
        <w:bottom w:val="none" w:sz="0" w:space="0" w:color="auto"/>
        <w:right w:val="none" w:sz="0" w:space="0" w:color="auto"/>
      </w:divBdr>
    </w:div>
    <w:div w:id="1798989871">
      <w:marLeft w:val="0"/>
      <w:marRight w:val="0"/>
      <w:marTop w:val="0"/>
      <w:marBottom w:val="0"/>
      <w:divBdr>
        <w:top w:val="none" w:sz="0" w:space="0" w:color="auto"/>
        <w:left w:val="none" w:sz="0" w:space="0" w:color="auto"/>
        <w:bottom w:val="none" w:sz="0" w:space="0" w:color="auto"/>
        <w:right w:val="none" w:sz="0" w:space="0" w:color="auto"/>
      </w:divBdr>
    </w:div>
    <w:div w:id="1798989872">
      <w:marLeft w:val="0"/>
      <w:marRight w:val="0"/>
      <w:marTop w:val="0"/>
      <w:marBottom w:val="0"/>
      <w:divBdr>
        <w:top w:val="none" w:sz="0" w:space="0" w:color="auto"/>
        <w:left w:val="none" w:sz="0" w:space="0" w:color="auto"/>
        <w:bottom w:val="none" w:sz="0" w:space="0" w:color="auto"/>
        <w:right w:val="none" w:sz="0" w:space="0" w:color="auto"/>
      </w:divBdr>
    </w:div>
    <w:div w:id="1798989873">
      <w:marLeft w:val="0"/>
      <w:marRight w:val="0"/>
      <w:marTop w:val="0"/>
      <w:marBottom w:val="0"/>
      <w:divBdr>
        <w:top w:val="none" w:sz="0" w:space="0" w:color="auto"/>
        <w:left w:val="none" w:sz="0" w:space="0" w:color="auto"/>
        <w:bottom w:val="none" w:sz="0" w:space="0" w:color="auto"/>
        <w:right w:val="none" w:sz="0" w:space="0" w:color="auto"/>
      </w:divBdr>
    </w:div>
    <w:div w:id="1798989874">
      <w:marLeft w:val="0"/>
      <w:marRight w:val="0"/>
      <w:marTop w:val="0"/>
      <w:marBottom w:val="0"/>
      <w:divBdr>
        <w:top w:val="none" w:sz="0" w:space="0" w:color="auto"/>
        <w:left w:val="none" w:sz="0" w:space="0" w:color="auto"/>
        <w:bottom w:val="none" w:sz="0" w:space="0" w:color="auto"/>
        <w:right w:val="none" w:sz="0" w:space="0" w:color="auto"/>
      </w:divBdr>
    </w:div>
    <w:div w:id="1798989875">
      <w:marLeft w:val="0"/>
      <w:marRight w:val="0"/>
      <w:marTop w:val="0"/>
      <w:marBottom w:val="0"/>
      <w:divBdr>
        <w:top w:val="none" w:sz="0" w:space="0" w:color="auto"/>
        <w:left w:val="none" w:sz="0" w:space="0" w:color="auto"/>
        <w:bottom w:val="none" w:sz="0" w:space="0" w:color="auto"/>
        <w:right w:val="none" w:sz="0" w:space="0" w:color="auto"/>
      </w:divBdr>
    </w:div>
    <w:div w:id="1798989877">
      <w:marLeft w:val="0"/>
      <w:marRight w:val="0"/>
      <w:marTop w:val="0"/>
      <w:marBottom w:val="0"/>
      <w:divBdr>
        <w:top w:val="none" w:sz="0" w:space="0" w:color="auto"/>
        <w:left w:val="none" w:sz="0" w:space="0" w:color="auto"/>
        <w:bottom w:val="none" w:sz="0" w:space="0" w:color="auto"/>
        <w:right w:val="none" w:sz="0" w:space="0" w:color="auto"/>
      </w:divBdr>
    </w:div>
    <w:div w:id="1798989878">
      <w:marLeft w:val="0"/>
      <w:marRight w:val="0"/>
      <w:marTop w:val="0"/>
      <w:marBottom w:val="0"/>
      <w:divBdr>
        <w:top w:val="none" w:sz="0" w:space="0" w:color="auto"/>
        <w:left w:val="none" w:sz="0" w:space="0" w:color="auto"/>
        <w:bottom w:val="none" w:sz="0" w:space="0" w:color="auto"/>
        <w:right w:val="none" w:sz="0" w:space="0" w:color="auto"/>
      </w:divBdr>
    </w:div>
    <w:div w:id="1798989879">
      <w:marLeft w:val="0"/>
      <w:marRight w:val="0"/>
      <w:marTop w:val="0"/>
      <w:marBottom w:val="0"/>
      <w:divBdr>
        <w:top w:val="none" w:sz="0" w:space="0" w:color="auto"/>
        <w:left w:val="none" w:sz="0" w:space="0" w:color="auto"/>
        <w:bottom w:val="none" w:sz="0" w:space="0" w:color="auto"/>
        <w:right w:val="none" w:sz="0" w:space="0" w:color="auto"/>
      </w:divBdr>
    </w:div>
    <w:div w:id="1798989880">
      <w:marLeft w:val="0"/>
      <w:marRight w:val="0"/>
      <w:marTop w:val="0"/>
      <w:marBottom w:val="0"/>
      <w:divBdr>
        <w:top w:val="none" w:sz="0" w:space="0" w:color="auto"/>
        <w:left w:val="none" w:sz="0" w:space="0" w:color="auto"/>
        <w:bottom w:val="none" w:sz="0" w:space="0" w:color="auto"/>
        <w:right w:val="none" w:sz="0" w:space="0" w:color="auto"/>
      </w:divBdr>
    </w:div>
    <w:div w:id="1798989881">
      <w:marLeft w:val="0"/>
      <w:marRight w:val="0"/>
      <w:marTop w:val="0"/>
      <w:marBottom w:val="0"/>
      <w:divBdr>
        <w:top w:val="none" w:sz="0" w:space="0" w:color="auto"/>
        <w:left w:val="none" w:sz="0" w:space="0" w:color="auto"/>
        <w:bottom w:val="none" w:sz="0" w:space="0" w:color="auto"/>
        <w:right w:val="none" w:sz="0" w:space="0" w:color="auto"/>
      </w:divBdr>
      <w:divsChild>
        <w:div w:id="1798989849">
          <w:marLeft w:val="0"/>
          <w:marRight w:val="0"/>
          <w:marTop w:val="0"/>
          <w:marBottom w:val="0"/>
          <w:divBdr>
            <w:top w:val="none" w:sz="0" w:space="0" w:color="auto"/>
            <w:left w:val="none" w:sz="0" w:space="0" w:color="auto"/>
            <w:bottom w:val="none" w:sz="0" w:space="0" w:color="auto"/>
            <w:right w:val="none" w:sz="0" w:space="0" w:color="auto"/>
          </w:divBdr>
          <w:divsChild>
            <w:div w:id="1798989853">
              <w:marLeft w:val="0"/>
              <w:marRight w:val="0"/>
              <w:marTop w:val="0"/>
              <w:marBottom w:val="0"/>
              <w:divBdr>
                <w:top w:val="none" w:sz="0" w:space="0" w:color="auto"/>
                <w:left w:val="none" w:sz="0" w:space="0" w:color="auto"/>
                <w:bottom w:val="none" w:sz="0" w:space="0" w:color="auto"/>
                <w:right w:val="none" w:sz="0" w:space="0" w:color="auto"/>
              </w:divBdr>
              <w:divsChild>
                <w:div w:id="1798989926">
                  <w:marLeft w:val="0"/>
                  <w:marRight w:val="0"/>
                  <w:marTop w:val="0"/>
                  <w:marBottom w:val="0"/>
                  <w:divBdr>
                    <w:top w:val="none" w:sz="0" w:space="0" w:color="auto"/>
                    <w:left w:val="none" w:sz="0" w:space="0" w:color="auto"/>
                    <w:bottom w:val="none" w:sz="0" w:space="0" w:color="auto"/>
                    <w:right w:val="none" w:sz="0" w:space="0" w:color="auto"/>
                  </w:divBdr>
                  <w:divsChild>
                    <w:div w:id="1798989901">
                      <w:marLeft w:val="0"/>
                      <w:marRight w:val="0"/>
                      <w:marTop w:val="0"/>
                      <w:marBottom w:val="0"/>
                      <w:divBdr>
                        <w:top w:val="none" w:sz="0" w:space="0" w:color="auto"/>
                        <w:left w:val="none" w:sz="0" w:space="0" w:color="auto"/>
                        <w:bottom w:val="none" w:sz="0" w:space="0" w:color="auto"/>
                        <w:right w:val="none" w:sz="0" w:space="0" w:color="auto"/>
                      </w:divBdr>
                      <w:divsChild>
                        <w:div w:id="1798989908">
                          <w:marLeft w:val="0"/>
                          <w:marRight w:val="0"/>
                          <w:marTop w:val="0"/>
                          <w:marBottom w:val="0"/>
                          <w:divBdr>
                            <w:top w:val="none" w:sz="0" w:space="0" w:color="auto"/>
                            <w:left w:val="none" w:sz="0" w:space="0" w:color="auto"/>
                            <w:bottom w:val="none" w:sz="0" w:space="0" w:color="auto"/>
                            <w:right w:val="none" w:sz="0" w:space="0" w:color="auto"/>
                          </w:divBdr>
                          <w:divsChild>
                            <w:div w:id="1798989847">
                              <w:marLeft w:val="0"/>
                              <w:marRight w:val="0"/>
                              <w:marTop w:val="0"/>
                              <w:marBottom w:val="0"/>
                              <w:divBdr>
                                <w:top w:val="none" w:sz="0" w:space="0" w:color="auto"/>
                                <w:left w:val="none" w:sz="0" w:space="0" w:color="auto"/>
                                <w:bottom w:val="none" w:sz="0" w:space="0" w:color="auto"/>
                                <w:right w:val="none" w:sz="0" w:space="0" w:color="auto"/>
                              </w:divBdr>
                              <w:divsChild>
                                <w:div w:id="1798989924">
                                  <w:marLeft w:val="0"/>
                                  <w:marRight w:val="0"/>
                                  <w:marTop w:val="0"/>
                                  <w:marBottom w:val="0"/>
                                  <w:divBdr>
                                    <w:top w:val="none" w:sz="0" w:space="0" w:color="auto"/>
                                    <w:left w:val="none" w:sz="0" w:space="0" w:color="auto"/>
                                    <w:bottom w:val="none" w:sz="0" w:space="0" w:color="auto"/>
                                    <w:right w:val="none" w:sz="0" w:space="0" w:color="auto"/>
                                  </w:divBdr>
                                  <w:divsChild>
                                    <w:div w:id="1798989894">
                                      <w:marLeft w:val="0"/>
                                      <w:marRight w:val="0"/>
                                      <w:marTop w:val="0"/>
                                      <w:marBottom w:val="0"/>
                                      <w:divBdr>
                                        <w:top w:val="none" w:sz="0" w:space="0" w:color="auto"/>
                                        <w:left w:val="none" w:sz="0" w:space="0" w:color="auto"/>
                                        <w:bottom w:val="none" w:sz="0" w:space="0" w:color="auto"/>
                                        <w:right w:val="none" w:sz="0" w:space="0" w:color="auto"/>
                                      </w:divBdr>
                                      <w:divsChild>
                                        <w:div w:id="1798989900">
                                          <w:marLeft w:val="0"/>
                                          <w:marRight w:val="0"/>
                                          <w:marTop w:val="15"/>
                                          <w:marBottom w:val="0"/>
                                          <w:divBdr>
                                            <w:top w:val="none" w:sz="0" w:space="0" w:color="auto"/>
                                            <w:left w:val="none" w:sz="0" w:space="0" w:color="auto"/>
                                            <w:bottom w:val="none" w:sz="0" w:space="0" w:color="auto"/>
                                            <w:right w:val="none" w:sz="0" w:space="0" w:color="auto"/>
                                          </w:divBdr>
                                          <w:divsChild>
                                            <w:div w:id="1798989893">
                                              <w:marLeft w:val="0"/>
                                              <w:marRight w:val="0"/>
                                              <w:marTop w:val="0"/>
                                              <w:marBottom w:val="0"/>
                                              <w:divBdr>
                                                <w:top w:val="none" w:sz="0" w:space="0" w:color="auto"/>
                                                <w:left w:val="none" w:sz="0" w:space="0" w:color="auto"/>
                                                <w:bottom w:val="none" w:sz="0" w:space="0" w:color="auto"/>
                                                <w:right w:val="none" w:sz="0" w:space="0" w:color="auto"/>
                                              </w:divBdr>
                                              <w:divsChild>
                                                <w:div w:id="1798989869">
                                                  <w:marLeft w:val="0"/>
                                                  <w:marRight w:val="0"/>
                                                  <w:marTop w:val="0"/>
                                                  <w:marBottom w:val="0"/>
                                                  <w:divBdr>
                                                    <w:top w:val="none" w:sz="0" w:space="0" w:color="auto"/>
                                                    <w:left w:val="none" w:sz="0" w:space="0" w:color="auto"/>
                                                    <w:bottom w:val="none" w:sz="0" w:space="0" w:color="auto"/>
                                                    <w:right w:val="none" w:sz="0" w:space="0" w:color="auto"/>
                                                  </w:divBdr>
                                                  <w:divsChild>
                                                    <w:div w:id="1798989860">
                                                      <w:marLeft w:val="0"/>
                                                      <w:marRight w:val="0"/>
                                                      <w:marTop w:val="0"/>
                                                      <w:marBottom w:val="0"/>
                                                      <w:divBdr>
                                                        <w:top w:val="none" w:sz="0" w:space="0" w:color="auto"/>
                                                        <w:left w:val="none" w:sz="0" w:space="0" w:color="auto"/>
                                                        <w:bottom w:val="none" w:sz="0" w:space="0" w:color="auto"/>
                                                        <w:right w:val="none" w:sz="0" w:space="0" w:color="auto"/>
                                                      </w:divBdr>
                                                      <w:divsChild>
                                                        <w:div w:id="1798989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8989882">
      <w:marLeft w:val="0"/>
      <w:marRight w:val="0"/>
      <w:marTop w:val="0"/>
      <w:marBottom w:val="0"/>
      <w:divBdr>
        <w:top w:val="none" w:sz="0" w:space="0" w:color="auto"/>
        <w:left w:val="none" w:sz="0" w:space="0" w:color="auto"/>
        <w:bottom w:val="none" w:sz="0" w:space="0" w:color="auto"/>
        <w:right w:val="none" w:sz="0" w:space="0" w:color="auto"/>
      </w:divBdr>
    </w:div>
    <w:div w:id="1798989884">
      <w:marLeft w:val="0"/>
      <w:marRight w:val="0"/>
      <w:marTop w:val="0"/>
      <w:marBottom w:val="0"/>
      <w:divBdr>
        <w:top w:val="none" w:sz="0" w:space="0" w:color="auto"/>
        <w:left w:val="none" w:sz="0" w:space="0" w:color="auto"/>
        <w:bottom w:val="none" w:sz="0" w:space="0" w:color="auto"/>
        <w:right w:val="none" w:sz="0" w:space="0" w:color="auto"/>
      </w:divBdr>
    </w:div>
    <w:div w:id="1798989886">
      <w:marLeft w:val="0"/>
      <w:marRight w:val="0"/>
      <w:marTop w:val="0"/>
      <w:marBottom w:val="0"/>
      <w:divBdr>
        <w:top w:val="none" w:sz="0" w:space="0" w:color="auto"/>
        <w:left w:val="none" w:sz="0" w:space="0" w:color="auto"/>
        <w:bottom w:val="none" w:sz="0" w:space="0" w:color="auto"/>
        <w:right w:val="none" w:sz="0" w:space="0" w:color="auto"/>
      </w:divBdr>
    </w:div>
    <w:div w:id="1798989887">
      <w:marLeft w:val="0"/>
      <w:marRight w:val="0"/>
      <w:marTop w:val="0"/>
      <w:marBottom w:val="0"/>
      <w:divBdr>
        <w:top w:val="none" w:sz="0" w:space="0" w:color="auto"/>
        <w:left w:val="none" w:sz="0" w:space="0" w:color="auto"/>
        <w:bottom w:val="none" w:sz="0" w:space="0" w:color="auto"/>
        <w:right w:val="none" w:sz="0" w:space="0" w:color="auto"/>
      </w:divBdr>
    </w:div>
    <w:div w:id="1798989889">
      <w:marLeft w:val="0"/>
      <w:marRight w:val="0"/>
      <w:marTop w:val="0"/>
      <w:marBottom w:val="0"/>
      <w:divBdr>
        <w:top w:val="none" w:sz="0" w:space="0" w:color="auto"/>
        <w:left w:val="none" w:sz="0" w:space="0" w:color="auto"/>
        <w:bottom w:val="none" w:sz="0" w:space="0" w:color="auto"/>
        <w:right w:val="none" w:sz="0" w:space="0" w:color="auto"/>
      </w:divBdr>
    </w:div>
    <w:div w:id="1798989891">
      <w:marLeft w:val="0"/>
      <w:marRight w:val="0"/>
      <w:marTop w:val="0"/>
      <w:marBottom w:val="0"/>
      <w:divBdr>
        <w:top w:val="none" w:sz="0" w:space="0" w:color="auto"/>
        <w:left w:val="none" w:sz="0" w:space="0" w:color="auto"/>
        <w:bottom w:val="none" w:sz="0" w:space="0" w:color="auto"/>
        <w:right w:val="none" w:sz="0" w:space="0" w:color="auto"/>
      </w:divBdr>
    </w:div>
    <w:div w:id="1798989892">
      <w:marLeft w:val="0"/>
      <w:marRight w:val="0"/>
      <w:marTop w:val="0"/>
      <w:marBottom w:val="0"/>
      <w:divBdr>
        <w:top w:val="none" w:sz="0" w:space="0" w:color="auto"/>
        <w:left w:val="none" w:sz="0" w:space="0" w:color="auto"/>
        <w:bottom w:val="none" w:sz="0" w:space="0" w:color="auto"/>
        <w:right w:val="none" w:sz="0" w:space="0" w:color="auto"/>
      </w:divBdr>
    </w:div>
    <w:div w:id="1798989895">
      <w:marLeft w:val="0"/>
      <w:marRight w:val="0"/>
      <w:marTop w:val="0"/>
      <w:marBottom w:val="0"/>
      <w:divBdr>
        <w:top w:val="none" w:sz="0" w:space="0" w:color="auto"/>
        <w:left w:val="none" w:sz="0" w:space="0" w:color="auto"/>
        <w:bottom w:val="none" w:sz="0" w:space="0" w:color="auto"/>
        <w:right w:val="none" w:sz="0" w:space="0" w:color="auto"/>
      </w:divBdr>
    </w:div>
    <w:div w:id="1798989896">
      <w:marLeft w:val="0"/>
      <w:marRight w:val="0"/>
      <w:marTop w:val="0"/>
      <w:marBottom w:val="0"/>
      <w:divBdr>
        <w:top w:val="none" w:sz="0" w:space="0" w:color="auto"/>
        <w:left w:val="none" w:sz="0" w:space="0" w:color="auto"/>
        <w:bottom w:val="none" w:sz="0" w:space="0" w:color="auto"/>
        <w:right w:val="none" w:sz="0" w:space="0" w:color="auto"/>
      </w:divBdr>
    </w:div>
    <w:div w:id="1798989897">
      <w:marLeft w:val="0"/>
      <w:marRight w:val="0"/>
      <w:marTop w:val="0"/>
      <w:marBottom w:val="0"/>
      <w:divBdr>
        <w:top w:val="none" w:sz="0" w:space="0" w:color="auto"/>
        <w:left w:val="none" w:sz="0" w:space="0" w:color="auto"/>
        <w:bottom w:val="none" w:sz="0" w:space="0" w:color="auto"/>
        <w:right w:val="none" w:sz="0" w:space="0" w:color="auto"/>
      </w:divBdr>
    </w:div>
    <w:div w:id="1798989898">
      <w:marLeft w:val="0"/>
      <w:marRight w:val="0"/>
      <w:marTop w:val="0"/>
      <w:marBottom w:val="0"/>
      <w:divBdr>
        <w:top w:val="none" w:sz="0" w:space="0" w:color="auto"/>
        <w:left w:val="none" w:sz="0" w:space="0" w:color="auto"/>
        <w:bottom w:val="none" w:sz="0" w:space="0" w:color="auto"/>
        <w:right w:val="none" w:sz="0" w:space="0" w:color="auto"/>
      </w:divBdr>
    </w:div>
    <w:div w:id="1798989899">
      <w:marLeft w:val="0"/>
      <w:marRight w:val="0"/>
      <w:marTop w:val="0"/>
      <w:marBottom w:val="0"/>
      <w:divBdr>
        <w:top w:val="none" w:sz="0" w:space="0" w:color="auto"/>
        <w:left w:val="none" w:sz="0" w:space="0" w:color="auto"/>
        <w:bottom w:val="none" w:sz="0" w:space="0" w:color="auto"/>
        <w:right w:val="none" w:sz="0" w:space="0" w:color="auto"/>
      </w:divBdr>
    </w:div>
    <w:div w:id="1798989904">
      <w:marLeft w:val="0"/>
      <w:marRight w:val="0"/>
      <w:marTop w:val="0"/>
      <w:marBottom w:val="0"/>
      <w:divBdr>
        <w:top w:val="none" w:sz="0" w:space="0" w:color="auto"/>
        <w:left w:val="none" w:sz="0" w:space="0" w:color="auto"/>
        <w:bottom w:val="none" w:sz="0" w:space="0" w:color="auto"/>
        <w:right w:val="none" w:sz="0" w:space="0" w:color="auto"/>
      </w:divBdr>
    </w:div>
    <w:div w:id="1798989907">
      <w:marLeft w:val="0"/>
      <w:marRight w:val="0"/>
      <w:marTop w:val="0"/>
      <w:marBottom w:val="0"/>
      <w:divBdr>
        <w:top w:val="none" w:sz="0" w:space="0" w:color="auto"/>
        <w:left w:val="none" w:sz="0" w:space="0" w:color="auto"/>
        <w:bottom w:val="none" w:sz="0" w:space="0" w:color="auto"/>
        <w:right w:val="none" w:sz="0" w:space="0" w:color="auto"/>
      </w:divBdr>
    </w:div>
    <w:div w:id="1798989909">
      <w:marLeft w:val="0"/>
      <w:marRight w:val="0"/>
      <w:marTop w:val="0"/>
      <w:marBottom w:val="0"/>
      <w:divBdr>
        <w:top w:val="none" w:sz="0" w:space="0" w:color="auto"/>
        <w:left w:val="none" w:sz="0" w:space="0" w:color="auto"/>
        <w:bottom w:val="none" w:sz="0" w:space="0" w:color="auto"/>
        <w:right w:val="none" w:sz="0" w:space="0" w:color="auto"/>
      </w:divBdr>
    </w:div>
    <w:div w:id="1798989910">
      <w:marLeft w:val="0"/>
      <w:marRight w:val="0"/>
      <w:marTop w:val="0"/>
      <w:marBottom w:val="0"/>
      <w:divBdr>
        <w:top w:val="none" w:sz="0" w:space="0" w:color="auto"/>
        <w:left w:val="none" w:sz="0" w:space="0" w:color="auto"/>
        <w:bottom w:val="none" w:sz="0" w:space="0" w:color="auto"/>
        <w:right w:val="none" w:sz="0" w:space="0" w:color="auto"/>
      </w:divBdr>
    </w:div>
    <w:div w:id="1798989911">
      <w:marLeft w:val="0"/>
      <w:marRight w:val="0"/>
      <w:marTop w:val="0"/>
      <w:marBottom w:val="0"/>
      <w:divBdr>
        <w:top w:val="none" w:sz="0" w:space="0" w:color="auto"/>
        <w:left w:val="none" w:sz="0" w:space="0" w:color="auto"/>
        <w:bottom w:val="none" w:sz="0" w:space="0" w:color="auto"/>
        <w:right w:val="none" w:sz="0" w:space="0" w:color="auto"/>
      </w:divBdr>
    </w:div>
    <w:div w:id="1798989913">
      <w:marLeft w:val="0"/>
      <w:marRight w:val="0"/>
      <w:marTop w:val="0"/>
      <w:marBottom w:val="0"/>
      <w:divBdr>
        <w:top w:val="none" w:sz="0" w:space="0" w:color="auto"/>
        <w:left w:val="none" w:sz="0" w:space="0" w:color="auto"/>
        <w:bottom w:val="none" w:sz="0" w:space="0" w:color="auto"/>
        <w:right w:val="none" w:sz="0" w:space="0" w:color="auto"/>
      </w:divBdr>
    </w:div>
    <w:div w:id="1798989915">
      <w:marLeft w:val="0"/>
      <w:marRight w:val="0"/>
      <w:marTop w:val="0"/>
      <w:marBottom w:val="0"/>
      <w:divBdr>
        <w:top w:val="none" w:sz="0" w:space="0" w:color="auto"/>
        <w:left w:val="none" w:sz="0" w:space="0" w:color="auto"/>
        <w:bottom w:val="none" w:sz="0" w:space="0" w:color="auto"/>
        <w:right w:val="none" w:sz="0" w:space="0" w:color="auto"/>
      </w:divBdr>
    </w:div>
    <w:div w:id="1798989918">
      <w:marLeft w:val="0"/>
      <w:marRight w:val="0"/>
      <w:marTop w:val="0"/>
      <w:marBottom w:val="0"/>
      <w:divBdr>
        <w:top w:val="none" w:sz="0" w:space="0" w:color="auto"/>
        <w:left w:val="none" w:sz="0" w:space="0" w:color="auto"/>
        <w:bottom w:val="none" w:sz="0" w:space="0" w:color="auto"/>
        <w:right w:val="none" w:sz="0" w:space="0" w:color="auto"/>
      </w:divBdr>
    </w:div>
    <w:div w:id="1798989919">
      <w:marLeft w:val="0"/>
      <w:marRight w:val="0"/>
      <w:marTop w:val="0"/>
      <w:marBottom w:val="0"/>
      <w:divBdr>
        <w:top w:val="none" w:sz="0" w:space="0" w:color="auto"/>
        <w:left w:val="none" w:sz="0" w:space="0" w:color="auto"/>
        <w:bottom w:val="none" w:sz="0" w:space="0" w:color="auto"/>
        <w:right w:val="none" w:sz="0" w:space="0" w:color="auto"/>
      </w:divBdr>
    </w:div>
    <w:div w:id="1798989920">
      <w:marLeft w:val="0"/>
      <w:marRight w:val="0"/>
      <w:marTop w:val="0"/>
      <w:marBottom w:val="0"/>
      <w:divBdr>
        <w:top w:val="none" w:sz="0" w:space="0" w:color="auto"/>
        <w:left w:val="none" w:sz="0" w:space="0" w:color="auto"/>
        <w:bottom w:val="none" w:sz="0" w:space="0" w:color="auto"/>
        <w:right w:val="none" w:sz="0" w:space="0" w:color="auto"/>
      </w:divBdr>
    </w:div>
    <w:div w:id="1798989922">
      <w:marLeft w:val="0"/>
      <w:marRight w:val="0"/>
      <w:marTop w:val="0"/>
      <w:marBottom w:val="0"/>
      <w:divBdr>
        <w:top w:val="none" w:sz="0" w:space="0" w:color="auto"/>
        <w:left w:val="none" w:sz="0" w:space="0" w:color="auto"/>
        <w:bottom w:val="none" w:sz="0" w:space="0" w:color="auto"/>
        <w:right w:val="none" w:sz="0" w:space="0" w:color="auto"/>
      </w:divBdr>
    </w:div>
    <w:div w:id="1798989923">
      <w:marLeft w:val="0"/>
      <w:marRight w:val="0"/>
      <w:marTop w:val="0"/>
      <w:marBottom w:val="0"/>
      <w:divBdr>
        <w:top w:val="none" w:sz="0" w:space="0" w:color="auto"/>
        <w:left w:val="none" w:sz="0" w:space="0" w:color="auto"/>
        <w:bottom w:val="none" w:sz="0" w:space="0" w:color="auto"/>
        <w:right w:val="none" w:sz="0" w:space="0" w:color="auto"/>
      </w:divBdr>
    </w:div>
    <w:div w:id="1798989927">
      <w:marLeft w:val="0"/>
      <w:marRight w:val="0"/>
      <w:marTop w:val="0"/>
      <w:marBottom w:val="0"/>
      <w:divBdr>
        <w:top w:val="none" w:sz="0" w:space="0" w:color="auto"/>
        <w:left w:val="none" w:sz="0" w:space="0" w:color="auto"/>
        <w:bottom w:val="none" w:sz="0" w:space="0" w:color="auto"/>
        <w:right w:val="none" w:sz="0" w:space="0" w:color="auto"/>
      </w:divBdr>
    </w:div>
    <w:div w:id="1798989928">
      <w:marLeft w:val="0"/>
      <w:marRight w:val="0"/>
      <w:marTop w:val="0"/>
      <w:marBottom w:val="0"/>
      <w:divBdr>
        <w:top w:val="none" w:sz="0" w:space="0" w:color="auto"/>
        <w:left w:val="none" w:sz="0" w:space="0" w:color="auto"/>
        <w:bottom w:val="none" w:sz="0" w:space="0" w:color="auto"/>
        <w:right w:val="none" w:sz="0" w:space="0" w:color="auto"/>
      </w:divBdr>
    </w:div>
    <w:div w:id="1798989929">
      <w:marLeft w:val="0"/>
      <w:marRight w:val="0"/>
      <w:marTop w:val="0"/>
      <w:marBottom w:val="0"/>
      <w:divBdr>
        <w:top w:val="none" w:sz="0" w:space="0" w:color="auto"/>
        <w:left w:val="none" w:sz="0" w:space="0" w:color="auto"/>
        <w:bottom w:val="none" w:sz="0" w:space="0" w:color="auto"/>
        <w:right w:val="none" w:sz="0" w:space="0" w:color="auto"/>
      </w:divBdr>
    </w:div>
    <w:div w:id="1798989931">
      <w:marLeft w:val="0"/>
      <w:marRight w:val="0"/>
      <w:marTop w:val="0"/>
      <w:marBottom w:val="0"/>
      <w:divBdr>
        <w:top w:val="none" w:sz="0" w:space="0" w:color="auto"/>
        <w:left w:val="none" w:sz="0" w:space="0" w:color="auto"/>
        <w:bottom w:val="none" w:sz="0" w:space="0" w:color="auto"/>
        <w:right w:val="none" w:sz="0" w:space="0" w:color="auto"/>
      </w:divBdr>
    </w:div>
    <w:div w:id="1798989932">
      <w:marLeft w:val="0"/>
      <w:marRight w:val="0"/>
      <w:marTop w:val="0"/>
      <w:marBottom w:val="0"/>
      <w:divBdr>
        <w:top w:val="none" w:sz="0" w:space="0" w:color="auto"/>
        <w:left w:val="none" w:sz="0" w:space="0" w:color="auto"/>
        <w:bottom w:val="none" w:sz="0" w:space="0" w:color="auto"/>
        <w:right w:val="none" w:sz="0" w:space="0" w:color="auto"/>
      </w:divBdr>
    </w:div>
    <w:div w:id="1798989933">
      <w:marLeft w:val="0"/>
      <w:marRight w:val="0"/>
      <w:marTop w:val="0"/>
      <w:marBottom w:val="0"/>
      <w:divBdr>
        <w:top w:val="none" w:sz="0" w:space="0" w:color="auto"/>
        <w:left w:val="none" w:sz="0" w:space="0" w:color="auto"/>
        <w:bottom w:val="none" w:sz="0" w:space="0" w:color="auto"/>
        <w:right w:val="none" w:sz="0" w:space="0" w:color="auto"/>
      </w:divBdr>
    </w:div>
    <w:div w:id="1798989937">
      <w:marLeft w:val="0"/>
      <w:marRight w:val="0"/>
      <w:marTop w:val="0"/>
      <w:marBottom w:val="0"/>
      <w:divBdr>
        <w:top w:val="none" w:sz="0" w:space="0" w:color="auto"/>
        <w:left w:val="none" w:sz="0" w:space="0" w:color="auto"/>
        <w:bottom w:val="none" w:sz="0" w:space="0" w:color="auto"/>
        <w:right w:val="none" w:sz="0" w:space="0" w:color="auto"/>
      </w:divBdr>
    </w:div>
    <w:div w:id="1798989938">
      <w:marLeft w:val="0"/>
      <w:marRight w:val="0"/>
      <w:marTop w:val="0"/>
      <w:marBottom w:val="0"/>
      <w:divBdr>
        <w:top w:val="none" w:sz="0" w:space="0" w:color="auto"/>
        <w:left w:val="none" w:sz="0" w:space="0" w:color="auto"/>
        <w:bottom w:val="none" w:sz="0" w:space="0" w:color="auto"/>
        <w:right w:val="none" w:sz="0" w:space="0" w:color="auto"/>
      </w:divBdr>
    </w:div>
    <w:div w:id="1798989939">
      <w:marLeft w:val="0"/>
      <w:marRight w:val="0"/>
      <w:marTop w:val="0"/>
      <w:marBottom w:val="0"/>
      <w:divBdr>
        <w:top w:val="none" w:sz="0" w:space="0" w:color="auto"/>
        <w:left w:val="none" w:sz="0" w:space="0" w:color="auto"/>
        <w:bottom w:val="none" w:sz="0" w:space="0" w:color="auto"/>
        <w:right w:val="none" w:sz="0" w:space="0" w:color="auto"/>
      </w:divBdr>
    </w:div>
    <w:div w:id="1798989940">
      <w:marLeft w:val="0"/>
      <w:marRight w:val="0"/>
      <w:marTop w:val="0"/>
      <w:marBottom w:val="0"/>
      <w:divBdr>
        <w:top w:val="none" w:sz="0" w:space="0" w:color="auto"/>
        <w:left w:val="none" w:sz="0" w:space="0" w:color="auto"/>
        <w:bottom w:val="none" w:sz="0" w:space="0" w:color="auto"/>
        <w:right w:val="none" w:sz="0" w:space="0" w:color="auto"/>
      </w:divBdr>
    </w:div>
    <w:div w:id="1798989942">
      <w:marLeft w:val="0"/>
      <w:marRight w:val="0"/>
      <w:marTop w:val="0"/>
      <w:marBottom w:val="0"/>
      <w:divBdr>
        <w:top w:val="none" w:sz="0" w:space="0" w:color="auto"/>
        <w:left w:val="none" w:sz="0" w:space="0" w:color="auto"/>
        <w:bottom w:val="none" w:sz="0" w:space="0" w:color="auto"/>
        <w:right w:val="none" w:sz="0" w:space="0" w:color="auto"/>
      </w:divBdr>
    </w:div>
    <w:div w:id="1798989943">
      <w:marLeft w:val="0"/>
      <w:marRight w:val="0"/>
      <w:marTop w:val="0"/>
      <w:marBottom w:val="0"/>
      <w:divBdr>
        <w:top w:val="none" w:sz="0" w:space="0" w:color="auto"/>
        <w:left w:val="none" w:sz="0" w:space="0" w:color="auto"/>
        <w:bottom w:val="none" w:sz="0" w:space="0" w:color="auto"/>
        <w:right w:val="none" w:sz="0" w:space="0" w:color="auto"/>
      </w:divBdr>
    </w:div>
    <w:div w:id="1798989944">
      <w:marLeft w:val="0"/>
      <w:marRight w:val="0"/>
      <w:marTop w:val="0"/>
      <w:marBottom w:val="0"/>
      <w:divBdr>
        <w:top w:val="none" w:sz="0" w:space="0" w:color="auto"/>
        <w:left w:val="none" w:sz="0" w:space="0" w:color="auto"/>
        <w:bottom w:val="none" w:sz="0" w:space="0" w:color="auto"/>
        <w:right w:val="none" w:sz="0" w:space="0" w:color="auto"/>
      </w:divBdr>
    </w:div>
    <w:div w:id="1798989945">
      <w:marLeft w:val="0"/>
      <w:marRight w:val="0"/>
      <w:marTop w:val="0"/>
      <w:marBottom w:val="0"/>
      <w:divBdr>
        <w:top w:val="none" w:sz="0" w:space="0" w:color="auto"/>
        <w:left w:val="none" w:sz="0" w:space="0" w:color="auto"/>
        <w:bottom w:val="none" w:sz="0" w:space="0" w:color="auto"/>
        <w:right w:val="none" w:sz="0" w:space="0" w:color="auto"/>
      </w:divBdr>
    </w:div>
    <w:div w:id="1798989946">
      <w:marLeft w:val="0"/>
      <w:marRight w:val="0"/>
      <w:marTop w:val="0"/>
      <w:marBottom w:val="0"/>
      <w:divBdr>
        <w:top w:val="none" w:sz="0" w:space="0" w:color="auto"/>
        <w:left w:val="none" w:sz="0" w:space="0" w:color="auto"/>
        <w:bottom w:val="none" w:sz="0" w:space="0" w:color="auto"/>
        <w:right w:val="none" w:sz="0" w:space="0" w:color="auto"/>
      </w:divBdr>
    </w:div>
    <w:div w:id="184150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5.emf"/><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emf"/></Relationships>
</file>

<file path=word/_rels/header4.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21 de mayo de 2019</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20733B4-D967-48C7-A1A1-4297D5DE3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45</Pages>
  <Words>13089</Words>
  <Characters>71990</Characters>
  <Application>Microsoft Office Word</Application>
  <DocSecurity>0</DocSecurity>
  <Lines>599</Lines>
  <Paragraphs>169</Paragraphs>
  <ScaleCrop>false</ScaleCrop>
  <HeadingPairs>
    <vt:vector size="2" baseType="variant">
      <vt:variant>
        <vt:lpstr>Título</vt:lpstr>
      </vt:variant>
      <vt:variant>
        <vt:i4>1</vt:i4>
      </vt:variant>
    </vt:vector>
  </HeadingPairs>
  <TitlesOfParts>
    <vt:vector size="1" baseType="lpstr">
      <vt:lpstr>SECRETARÍA DE SALUD</vt:lpstr>
    </vt:vector>
  </TitlesOfParts>
  <Company>Subdireccion de Adquisiciones</Company>
  <LinksUpToDate>false</LinksUpToDate>
  <CharactersWithSpaces>84910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SECRETARÍA DE SALUD</dc:title>
  <dc:subject>Licitación Pública Internacional</dc:subject>
  <dc:creator>Organismo Público Descentralizado Servicios de Salud Jalisco</dc:creator>
  <cp:keywords/>
  <dc:description>EQUIPO E INSTRUMENTAL MÉDICO PARA EL HOSPITAL GENERAL DE OCCIDENTE DEL O.P.D. SERVICIOS DE SALUD JALISCO</dc:description>
  <cp:lastModifiedBy>Enrique Ramon Aguilar Ramirez</cp:lastModifiedBy>
  <cp:revision>3</cp:revision>
  <cp:lastPrinted>2019-05-21T18:45:00Z</cp:lastPrinted>
  <dcterms:created xsi:type="dcterms:W3CDTF">2019-05-21T18:47:00Z</dcterms:created>
  <dcterms:modified xsi:type="dcterms:W3CDTF">2019-05-21T18:48:00Z</dcterms:modified>
  <cp:category>LA- 914010985-E1-2019</cp:category>
  <cp:contentStatus>Presencial</cp:contentStatus>
</cp:coreProperties>
</file>