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36F6" w:rsidRPr="00B71C82" w:rsidRDefault="00F35F52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2A0185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3D2847">
        <w:rPr>
          <w:rFonts w:ascii="Arial" w:hAnsi="Arial" w:cs="Arial"/>
          <w:b/>
          <w:smallCaps/>
          <w:sz w:val="28"/>
          <w:lang w:val="es-MX"/>
        </w:rPr>
        <w:t>02</w:t>
      </w:r>
      <w:r w:rsidRPr="002A0185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 xml:space="preserve">Propuesta </w:t>
      </w:r>
      <w:r>
        <w:rPr>
          <w:rFonts w:ascii="Arial" w:hAnsi="Arial" w:cs="Arial"/>
          <w:b/>
          <w:smallCaps/>
          <w:color w:val="C00000"/>
          <w:sz w:val="28"/>
          <w:lang w:val="es-MX"/>
        </w:rPr>
        <w:t xml:space="preserve">de Especificaciones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Técnica</w:t>
      </w:r>
      <w:r>
        <w:rPr>
          <w:rFonts w:ascii="Arial" w:hAnsi="Arial" w:cs="Arial"/>
          <w:b/>
          <w:smallCaps/>
          <w:color w:val="C00000"/>
          <w:sz w:val="28"/>
          <w:lang w:val="es-MX"/>
        </w:rPr>
        <w:t>s</w:t>
      </w:r>
    </w:p>
    <w:p w:rsidR="00FD36F6" w:rsidRPr="00CF515C" w:rsidRDefault="005A4940" w:rsidP="00E2238E">
      <w:pPr>
        <w:spacing w:line="360" w:lineRule="auto"/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Licitación</w:t>
      </w:r>
      <w:r w:rsidR="00887871">
        <w:rPr>
          <w:rFonts w:ascii="Arial" w:hAnsi="Arial" w:cs="Arial"/>
          <w:caps/>
        </w:rPr>
        <w:t>/concurso</w:t>
      </w:r>
      <w:r>
        <w:rPr>
          <w:rFonts w:ascii="Arial" w:hAnsi="Arial" w:cs="Arial"/>
          <w:caps/>
        </w:rPr>
        <w:t xml:space="preserve"> </w:t>
      </w:r>
      <w:r w:rsidR="004D727F">
        <w:rPr>
          <w:rFonts w:ascii="Arial" w:hAnsi="Arial" w:cs="Arial"/>
          <w:color w:val="0070C0"/>
          <w:sz w:val="24"/>
          <w:u w:val="single"/>
        </w:rPr>
        <w:t>ITP – 0</w:t>
      </w:r>
      <w:r w:rsidR="00020608">
        <w:rPr>
          <w:rFonts w:ascii="Arial" w:hAnsi="Arial" w:cs="Arial"/>
          <w:color w:val="0070C0"/>
          <w:sz w:val="24"/>
          <w:u w:val="single"/>
        </w:rPr>
        <w:t>1</w:t>
      </w:r>
      <w:r w:rsidR="00E53E12">
        <w:rPr>
          <w:rFonts w:ascii="Arial" w:hAnsi="Arial" w:cs="Arial"/>
          <w:color w:val="0070C0"/>
          <w:sz w:val="24"/>
          <w:u w:val="single"/>
        </w:rPr>
        <w:t>7</w:t>
      </w:r>
      <w:bookmarkStart w:id="0" w:name="_GoBack"/>
      <w:bookmarkEnd w:id="0"/>
      <w:r w:rsidR="004D727F">
        <w:rPr>
          <w:rFonts w:ascii="Arial" w:hAnsi="Arial" w:cs="Arial"/>
          <w:color w:val="0070C0"/>
          <w:sz w:val="24"/>
          <w:u w:val="single"/>
        </w:rPr>
        <w:t>-2018</w:t>
      </w:r>
    </w:p>
    <w:tbl>
      <w:tblPr>
        <w:tblW w:w="992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425"/>
        <w:gridCol w:w="426"/>
        <w:gridCol w:w="2551"/>
        <w:gridCol w:w="1134"/>
        <w:gridCol w:w="567"/>
        <w:gridCol w:w="1276"/>
        <w:gridCol w:w="992"/>
        <w:gridCol w:w="1843"/>
      </w:tblGrid>
      <w:tr w:rsidR="00FD36F6" w:rsidRPr="001D0B23" w:rsidTr="00D4260D">
        <w:trPr>
          <w:trHeight w:val="454"/>
          <w:jc w:val="center"/>
        </w:trPr>
        <w:tc>
          <w:tcPr>
            <w:tcW w:w="9925" w:type="dxa"/>
            <w:gridSpan w:val="9"/>
            <w:shd w:val="clear" w:color="auto" w:fill="C00000"/>
            <w:vAlign w:val="center"/>
          </w:tcPr>
          <w:p w:rsidR="00FD36F6" w:rsidRPr="001D0B23" w:rsidRDefault="001D0B23" w:rsidP="005B461E">
            <w:pPr>
              <w:tabs>
                <w:tab w:val="center" w:pos="4820"/>
              </w:tabs>
              <w:snapToGrid w:val="0"/>
              <w:ind w:right="-144"/>
              <w:jc w:val="center"/>
              <w:rPr>
                <w:rFonts w:ascii="Arial" w:hAnsi="Arial" w:cs="Arial"/>
                <w:b/>
                <w:smallCaps/>
              </w:rPr>
            </w:pPr>
            <w:r w:rsidRPr="001D0B23">
              <w:rPr>
                <w:rFonts w:ascii="Arial" w:hAnsi="Arial" w:cs="Arial"/>
                <w:b/>
                <w:smallCaps/>
              </w:rPr>
              <w:t xml:space="preserve">Datos </w:t>
            </w:r>
            <w:proofErr w:type="spellStart"/>
            <w:r w:rsidRPr="001D0B23">
              <w:rPr>
                <w:rFonts w:ascii="Arial" w:hAnsi="Arial" w:cs="Arial"/>
                <w:b/>
                <w:smallCaps/>
              </w:rPr>
              <w:t>del</w:t>
            </w:r>
            <w:r w:rsidR="005B461E">
              <w:rPr>
                <w:rFonts w:ascii="Arial" w:hAnsi="Arial" w:cs="Arial"/>
                <w:b/>
                <w:smallCaps/>
              </w:rPr>
              <w:t>Participante</w:t>
            </w:r>
            <w:proofErr w:type="spellEnd"/>
          </w:p>
        </w:tc>
      </w:tr>
      <w:tr w:rsidR="001D0B23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1D0B23" w:rsidRPr="00C625B2" w:rsidRDefault="001D0B23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Nombre:</w:t>
            </w:r>
          </w:p>
        </w:tc>
        <w:tc>
          <w:tcPr>
            <w:tcW w:w="8789" w:type="dxa"/>
            <w:gridSpan w:val="7"/>
            <w:vAlign w:val="center"/>
          </w:tcPr>
          <w:p w:rsidR="001D0B23" w:rsidRPr="007C2DAF" w:rsidRDefault="00855CE2" w:rsidP="009A5532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</w:tr>
      <w:tr w:rsidR="001D0B23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1D0B23" w:rsidRPr="00C625B2" w:rsidRDefault="001D0B23" w:rsidP="007418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Direcc</w:t>
            </w:r>
            <w:r w:rsidRPr="00C625B2">
              <w:rPr>
                <w:rFonts w:ascii="Arial" w:hAnsi="Arial" w:cs="Arial"/>
                <w:b/>
              </w:rPr>
              <w:t>ión</w:t>
            </w:r>
            <w:r w:rsidR="00F35F5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789" w:type="dxa"/>
            <w:gridSpan w:val="7"/>
            <w:vAlign w:val="center"/>
          </w:tcPr>
          <w:p w:rsidR="001D0B23" w:rsidRPr="007C2DAF" w:rsidRDefault="00855CE2" w:rsidP="00D076FA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</w:tr>
      <w:tr w:rsidR="00F05CE4" w:rsidRPr="00C625B2" w:rsidTr="00D4260D">
        <w:trPr>
          <w:trHeight w:val="510"/>
          <w:jc w:val="center"/>
        </w:trPr>
        <w:tc>
          <w:tcPr>
            <w:tcW w:w="711" w:type="dxa"/>
            <w:vAlign w:val="center"/>
          </w:tcPr>
          <w:p w:rsidR="00F05CE4" w:rsidRDefault="00F05CE4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Col</w:t>
            </w:r>
            <w:r w:rsidR="00F35F52">
              <w:rPr>
                <w:rFonts w:ascii="Arial" w:hAnsi="Arial" w:cs="Arial"/>
                <w:b/>
              </w:rPr>
              <w:t>.</w:t>
            </w:r>
            <w:r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6" w:type="dxa"/>
            <w:gridSpan w:val="4"/>
            <w:vAlign w:val="center"/>
          </w:tcPr>
          <w:p w:rsidR="00F05CE4" w:rsidRDefault="00855CE2" w:rsidP="00741898">
            <w:pPr>
              <w:rPr>
                <w:rFonts w:ascii="Arial" w:hAnsi="Arial" w:cs="Arial"/>
                <w:b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  <w:tc>
          <w:tcPr>
            <w:tcW w:w="567" w:type="dxa"/>
            <w:vAlign w:val="center"/>
          </w:tcPr>
          <w:p w:rsidR="00F05CE4" w:rsidRDefault="00F05CE4" w:rsidP="007C2DAF">
            <w:pPr>
              <w:tabs>
                <w:tab w:val="center" w:pos="482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C.P</w:t>
            </w:r>
            <w:r w:rsidRPr="00C625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F05CE4" w:rsidRPr="007C2DAF" w:rsidRDefault="00855CE2" w:rsidP="007C2DAF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proofErr w:type="spellEnd"/>
          </w:p>
        </w:tc>
        <w:tc>
          <w:tcPr>
            <w:tcW w:w="992" w:type="dxa"/>
            <w:vAlign w:val="center"/>
          </w:tcPr>
          <w:p w:rsidR="00F05CE4" w:rsidRDefault="00F05CE4" w:rsidP="00E034D2">
            <w:pPr>
              <w:tabs>
                <w:tab w:val="center" w:pos="4820"/>
              </w:tabs>
              <w:jc w:val="right"/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Estado:</w:t>
            </w:r>
          </w:p>
        </w:tc>
        <w:tc>
          <w:tcPr>
            <w:tcW w:w="1843" w:type="dxa"/>
            <w:vAlign w:val="center"/>
          </w:tcPr>
          <w:p w:rsidR="00F05CE4" w:rsidRPr="009A5532" w:rsidRDefault="00855CE2" w:rsidP="007C2DAF">
            <w:pPr>
              <w:tabs>
                <w:tab w:val="center" w:pos="4820"/>
              </w:tabs>
            </w:pPr>
            <w:proofErr w:type="spellStart"/>
            <w:r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proofErr w:type="spellEnd"/>
          </w:p>
        </w:tc>
      </w:tr>
      <w:tr w:rsidR="007C2DAF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7C2DAF" w:rsidRPr="00C625B2" w:rsidRDefault="007C2DAF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Tel</w:t>
            </w:r>
            <w:r w:rsidR="00F35F52">
              <w:rPr>
                <w:rFonts w:ascii="Arial" w:hAnsi="Arial" w:cs="Arial"/>
                <w:b/>
              </w:rPr>
              <w:t>.</w:t>
            </w:r>
            <w:r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7C2DAF" w:rsidRPr="007C2DAF" w:rsidRDefault="00855CE2" w:rsidP="00741898">
            <w:pPr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  <w:tc>
          <w:tcPr>
            <w:tcW w:w="1134" w:type="dxa"/>
            <w:vAlign w:val="center"/>
          </w:tcPr>
          <w:p w:rsidR="007C2DAF" w:rsidRPr="00C625B2" w:rsidRDefault="00D03E10" w:rsidP="00D03E1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Email.</w:t>
            </w:r>
            <w:r w:rsidR="007C2DAF"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678" w:type="dxa"/>
            <w:gridSpan w:val="4"/>
            <w:vAlign w:val="center"/>
          </w:tcPr>
          <w:p w:rsidR="007C2DAF" w:rsidRPr="007C2DAF" w:rsidRDefault="00855CE2" w:rsidP="00741898">
            <w:pPr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xxxxxxxxxxxx@xxxx</w:t>
            </w:r>
            <w:proofErr w:type="spellEnd"/>
          </w:p>
        </w:tc>
      </w:tr>
      <w:tr w:rsidR="001D0B23" w:rsidRPr="007C2DAF" w:rsidTr="00D4260D">
        <w:trPr>
          <w:trHeight w:val="454"/>
          <w:jc w:val="center"/>
        </w:trPr>
        <w:tc>
          <w:tcPr>
            <w:tcW w:w="1562" w:type="dxa"/>
            <w:gridSpan w:val="3"/>
            <w:shd w:val="clear" w:color="auto" w:fill="C00000"/>
            <w:vAlign w:val="center"/>
          </w:tcPr>
          <w:p w:rsidR="00FD36F6" w:rsidRPr="00F13F11" w:rsidRDefault="001D0B23" w:rsidP="001D0B23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b/>
                <w:smallCaps/>
                <w:color w:val="FFFFFF"/>
              </w:rPr>
            </w:pPr>
            <w:r w:rsidRPr="00F13F11">
              <w:rPr>
                <w:rFonts w:ascii="Arial" w:hAnsi="Arial" w:cs="Arial"/>
                <w:b/>
                <w:smallCaps/>
                <w:color w:val="FFFFFF"/>
              </w:rPr>
              <w:t>Renglón</w:t>
            </w:r>
          </w:p>
        </w:tc>
        <w:tc>
          <w:tcPr>
            <w:tcW w:w="8363" w:type="dxa"/>
            <w:gridSpan w:val="6"/>
            <w:shd w:val="clear" w:color="auto" w:fill="C00000"/>
            <w:vAlign w:val="center"/>
          </w:tcPr>
          <w:p w:rsidR="00FD36F6" w:rsidRPr="00F13F11" w:rsidRDefault="001D0B23" w:rsidP="001D0B23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b/>
                <w:smallCaps/>
                <w:color w:val="FFFFFF"/>
              </w:rPr>
            </w:pPr>
            <w:r w:rsidRPr="00F13F11">
              <w:rPr>
                <w:rFonts w:ascii="Arial" w:hAnsi="Arial" w:cs="Arial"/>
                <w:b/>
                <w:smallCaps/>
                <w:color w:val="FFFFFF"/>
              </w:rPr>
              <w:t>Descripción</w:t>
            </w:r>
          </w:p>
        </w:tc>
      </w:tr>
      <w:tr w:rsidR="00CF515C" w:rsidRPr="007C2DAF" w:rsidTr="00855CE2">
        <w:trPr>
          <w:trHeight w:val="3463"/>
          <w:jc w:val="center"/>
        </w:trPr>
        <w:tc>
          <w:tcPr>
            <w:tcW w:w="1562" w:type="dxa"/>
            <w:gridSpan w:val="3"/>
            <w:vMerge w:val="restart"/>
            <w:vAlign w:val="center"/>
          </w:tcPr>
          <w:p w:rsidR="00CF515C" w:rsidRPr="007C2DAF" w:rsidRDefault="00855CE2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  <w:u w:val="single"/>
              </w:rPr>
              <w:t>xxx</w:t>
            </w:r>
          </w:p>
        </w:tc>
        <w:tc>
          <w:tcPr>
            <w:tcW w:w="8363" w:type="dxa"/>
            <w:gridSpan w:val="6"/>
          </w:tcPr>
          <w:p w:rsidR="00CF515C" w:rsidRPr="007C2DAF" w:rsidRDefault="00855CE2" w:rsidP="00855CE2">
            <w:pPr>
              <w:spacing w:line="240" w:lineRule="exact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</w:tr>
      <w:tr w:rsidR="00CF515C" w:rsidRPr="007C2DAF" w:rsidTr="00F13F11">
        <w:trPr>
          <w:trHeight w:val="145"/>
          <w:jc w:val="center"/>
        </w:trPr>
        <w:tc>
          <w:tcPr>
            <w:tcW w:w="1562" w:type="dxa"/>
            <w:gridSpan w:val="3"/>
            <w:vMerge/>
            <w:vAlign w:val="center"/>
          </w:tcPr>
          <w:p w:rsidR="00CF515C" w:rsidRDefault="00CF515C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noProof/>
                <w:sz w:val="24"/>
                <w:lang w:val="es-MX" w:eastAsia="es-MX"/>
              </w:rPr>
            </w:pPr>
          </w:p>
        </w:tc>
        <w:tc>
          <w:tcPr>
            <w:tcW w:w="8363" w:type="dxa"/>
            <w:gridSpan w:val="6"/>
            <w:shd w:val="clear" w:color="auto" w:fill="F2F2F2"/>
          </w:tcPr>
          <w:p w:rsidR="00CF515C" w:rsidRPr="009A5532" w:rsidRDefault="00CF515C" w:rsidP="00CF515C">
            <w:pPr>
              <w:spacing w:line="240" w:lineRule="exact"/>
              <w:rPr>
                <w:rFonts w:ascii="Arial" w:hAnsi="Arial" w:cs="Arial"/>
                <w:b/>
                <w:noProof/>
                <w:sz w:val="24"/>
                <w:lang w:val="es-MX" w:eastAsia="es-MX"/>
              </w:rPr>
            </w:pPr>
            <w:r w:rsidRPr="009A5532">
              <w:rPr>
                <w:rFonts w:ascii="Arial" w:hAnsi="Arial" w:cs="Arial"/>
                <w:b/>
                <w:noProof/>
                <w:lang w:val="es-MX" w:eastAsia="es-MX"/>
              </w:rPr>
              <w:t>Descripción Adicional</w:t>
            </w:r>
          </w:p>
        </w:tc>
      </w:tr>
      <w:tr w:rsidR="00855CE2" w:rsidRPr="007C2DAF" w:rsidTr="00F35F52">
        <w:trPr>
          <w:trHeight w:hRule="exact" w:val="2318"/>
          <w:jc w:val="center"/>
        </w:trPr>
        <w:tc>
          <w:tcPr>
            <w:tcW w:w="1562" w:type="dxa"/>
            <w:gridSpan w:val="3"/>
            <w:vMerge/>
            <w:vAlign w:val="center"/>
          </w:tcPr>
          <w:p w:rsidR="00855CE2" w:rsidRDefault="00855CE2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noProof/>
                <w:sz w:val="24"/>
                <w:lang w:val="es-MX" w:eastAsia="es-MX"/>
              </w:rPr>
            </w:pPr>
          </w:p>
        </w:tc>
        <w:tc>
          <w:tcPr>
            <w:tcW w:w="8363" w:type="dxa"/>
            <w:gridSpan w:val="6"/>
          </w:tcPr>
          <w:p w:rsidR="00855CE2" w:rsidRPr="007C2DAF" w:rsidRDefault="00CA4380" w:rsidP="006E6DF3">
            <w:pPr>
              <w:spacing w:line="240" w:lineRule="exact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  <w:u w:val="single"/>
              </w:rPr>
              <w:t>De ser necesario adjuntar folletos y describir la información de su propuesta en forma detallada en hojas membretadas de su empresa para poder realizar un mejor análisis.</w:t>
            </w:r>
          </w:p>
        </w:tc>
      </w:tr>
      <w:tr w:rsidR="00855CE2" w:rsidRPr="00C625B2" w:rsidTr="00F13F11">
        <w:trPr>
          <w:trHeight w:val="454"/>
          <w:jc w:val="center"/>
        </w:trPr>
        <w:tc>
          <w:tcPr>
            <w:tcW w:w="1562" w:type="dxa"/>
            <w:gridSpan w:val="3"/>
            <w:shd w:val="clear" w:color="auto" w:fill="F2F2F2"/>
            <w:vAlign w:val="center"/>
          </w:tcPr>
          <w:p w:rsidR="00855CE2" w:rsidRPr="00C625B2" w:rsidRDefault="00855CE2" w:rsidP="00741898">
            <w:pPr>
              <w:snapToGrid w:val="0"/>
              <w:spacing w:line="240" w:lineRule="exact"/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Cantidad:</w:t>
            </w:r>
          </w:p>
        </w:tc>
        <w:tc>
          <w:tcPr>
            <w:tcW w:w="8363" w:type="dxa"/>
            <w:gridSpan w:val="6"/>
            <w:vAlign w:val="center"/>
          </w:tcPr>
          <w:p w:rsidR="00855CE2" w:rsidRPr="007C2DAF" w:rsidRDefault="00855CE2" w:rsidP="00741898">
            <w:pPr>
              <w:snapToGrid w:val="0"/>
              <w:spacing w:line="240" w:lineRule="exact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color w:val="0070C0"/>
                <w:sz w:val="24"/>
                <w:u w:val="single"/>
              </w:rPr>
              <w:t>xxxxxxx</w:t>
            </w:r>
            <w:proofErr w:type="spellEnd"/>
          </w:p>
        </w:tc>
      </w:tr>
    </w:tbl>
    <w:p w:rsidR="00D4260D" w:rsidRPr="00B43579" w:rsidRDefault="00D4260D" w:rsidP="00B43579">
      <w:pPr>
        <w:jc w:val="center"/>
        <w:rPr>
          <w:sz w:val="12"/>
        </w:rPr>
      </w:pPr>
    </w:p>
    <w:tbl>
      <w:tblPr>
        <w:tblW w:w="4500" w:type="dxa"/>
        <w:jc w:val="center"/>
        <w:tblBorders>
          <w:top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</w:tblGrid>
      <w:tr w:rsidR="009A5532" w:rsidRPr="00732D68" w:rsidTr="00E55732">
        <w:trPr>
          <w:cantSplit/>
          <w:trHeight w:val="1163"/>
          <w:jc w:val="center"/>
        </w:trPr>
        <w:tc>
          <w:tcPr>
            <w:tcW w:w="4500" w:type="dxa"/>
            <w:tcBorders>
              <w:top w:val="nil"/>
              <w:bottom w:val="dotted" w:sz="4" w:space="0" w:color="auto"/>
            </w:tcBorders>
            <w:vAlign w:val="bottom"/>
          </w:tcPr>
          <w:p w:rsidR="009A5532" w:rsidRPr="00732D68" w:rsidRDefault="00855CE2" w:rsidP="00E55732">
            <w:pPr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  <w:proofErr w:type="spellEnd"/>
          </w:p>
        </w:tc>
      </w:tr>
      <w:tr w:rsidR="009A5532" w:rsidRPr="00732D68" w:rsidTr="009A5532">
        <w:trPr>
          <w:cantSplit/>
          <w:trHeight w:val="381"/>
          <w:jc w:val="center"/>
        </w:trPr>
        <w:tc>
          <w:tcPr>
            <w:tcW w:w="4500" w:type="dxa"/>
            <w:tcBorders>
              <w:top w:val="dotted" w:sz="4" w:space="0" w:color="auto"/>
            </w:tcBorders>
            <w:vAlign w:val="center"/>
          </w:tcPr>
          <w:p w:rsidR="009A5532" w:rsidRPr="009A5532" w:rsidRDefault="009A5532" w:rsidP="00A96896">
            <w:pPr>
              <w:jc w:val="center"/>
              <w:rPr>
                <w:rFonts w:ascii="Arial" w:hAnsi="Arial" w:cs="Arial"/>
                <w:b/>
                <w:smallCaps/>
              </w:rPr>
            </w:pPr>
            <w:bookmarkStart w:id="1" w:name="_N_o_m"/>
            <w:bookmarkEnd w:id="1"/>
            <w:r w:rsidRPr="009A5532">
              <w:rPr>
                <w:rFonts w:ascii="Arial" w:hAnsi="Arial" w:cs="Arial"/>
                <w:b/>
                <w:smallCaps/>
                <w:sz w:val="18"/>
              </w:rPr>
              <w:t>Nombre y firma del Representante Legal de la Empresa</w:t>
            </w:r>
          </w:p>
        </w:tc>
      </w:tr>
    </w:tbl>
    <w:p w:rsidR="00CA63E3" w:rsidRDefault="00CA63E3" w:rsidP="001B16F7">
      <w:pPr>
        <w:spacing w:after="480"/>
        <w:jc w:val="center"/>
        <w:rPr>
          <w:rFonts w:ascii="Arial" w:hAnsi="Arial" w:cs="Arial"/>
          <w:lang w:eastAsia="es-ES"/>
        </w:rPr>
      </w:pPr>
    </w:p>
    <w:sectPr w:rsidR="00CA63E3" w:rsidSect="001B16F7">
      <w:headerReference w:type="default" r:id="rId9"/>
      <w:footerReference w:type="default" r:id="rId10"/>
      <w:pgSz w:w="12240" w:h="15840" w:code="1"/>
      <w:pgMar w:top="1843" w:right="1041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166" w:rsidRDefault="00BC5166">
      <w:r>
        <w:separator/>
      </w:r>
    </w:p>
  </w:endnote>
  <w:endnote w:type="continuationSeparator" w:id="0">
    <w:p w:rsidR="00BC5166" w:rsidRDefault="00BC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BC5166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9.2pt;margin-top:-23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tU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WbTym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" fillcolor="#f4e1dc">
          <v:textbox>
            <w:txbxContent>
              <w:p w:rsidR="009A6839" w:rsidRPr="001004A3" w:rsidRDefault="009A6839" w:rsidP="000C20F9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del </w:t>
                </w:r>
                <w:r w:rsidR="00887871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166" w:rsidRDefault="00BC5166">
      <w:r>
        <w:separator/>
      </w:r>
    </w:p>
  </w:footnote>
  <w:footnote w:type="continuationSeparator" w:id="0">
    <w:p w:rsidR="00BC5166" w:rsidRDefault="00BC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BC5166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9.05pt;margin-top:-17.4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" fillcolor="#ebede3">
          <v:textbox>
            <w:txbxContent>
              <w:p w:rsidR="009A6839" w:rsidRPr="001004A3" w:rsidRDefault="009A6839" w:rsidP="001004A3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887871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397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0608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52979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3397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6F7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425F"/>
    <w:rsid w:val="00355426"/>
    <w:rsid w:val="0036050F"/>
    <w:rsid w:val="003649F8"/>
    <w:rsid w:val="00365230"/>
    <w:rsid w:val="00365886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2847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D727F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6DF3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661B6"/>
    <w:rsid w:val="007701F1"/>
    <w:rsid w:val="0077441B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636C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2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87871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3E76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E7EDA"/>
    <w:rsid w:val="00AF10A8"/>
    <w:rsid w:val="00AF3F50"/>
    <w:rsid w:val="00AF4882"/>
    <w:rsid w:val="00AF653E"/>
    <w:rsid w:val="00B0490F"/>
    <w:rsid w:val="00B04ACC"/>
    <w:rsid w:val="00B105FE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166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10A6"/>
    <w:rsid w:val="00C93E4B"/>
    <w:rsid w:val="00C95596"/>
    <w:rsid w:val="00CA4380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3E12"/>
    <w:rsid w:val="00E540D5"/>
    <w:rsid w:val="00E55732"/>
    <w:rsid w:val="00E57414"/>
    <w:rsid w:val="00E60379"/>
    <w:rsid w:val="00E62769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97744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20AB"/>
    <w:rsid w:val="00F023C4"/>
    <w:rsid w:val="00F03FA3"/>
    <w:rsid w:val="00F05CE4"/>
    <w:rsid w:val="00F12267"/>
    <w:rsid w:val="00F13F11"/>
    <w:rsid w:val="00F20B49"/>
    <w:rsid w:val="00F21B47"/>
    <w:rsid w:val="00F24537"/>
    <w:rsid w:val="00F26DBF"/>
    <w:rsid w:val="00F35215"/>
    <w:rsid w:val="00F3542D"/>
    <w:rsid w:val="00F35F52"/>
    <w:rsid w:val="00F40255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08421DAF-3CBC-4CD2-A41D-F360CD94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val="es-MX"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  <w:style w:type="paragraph" w:styleId="Revisin">
    <w:name w:val="Revision"/>
    <w:hidden/>
    <w:uiPriority w:val="99"/>
    <w:semiHidden/>
    <w:rsid w:val="00855CE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4%20Prop%20Esp%20Tec%20Servicios%20Estata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83373C-8DD9-44E3-B9F3-C4D7559C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04 Prop Esp Tec Servicios Estatal_001.dot</Template>
  <TotalTime>11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Enrique Ramon Aguilar Ramirez</cp:lastModifiedBy>
  <cp:revision>7</cp:revision>
  <cp:lastPrinted>2015-06-24T19:51:00Z</cp:lastPrinted>
  <dcterms:created xsi:type="dcterms:W3CDTF">2016-09-27T16:52:00Z</dcterms:created>
  <dcterms:modified xsi:type="dcterms:W3CDTF">2018-09-18T17:22:00Z</dcterms:modified>
</cp:coreProperties>
</file>